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DB3DF" w14:textId="77777777" w:rsidR="00C16B89" w:rsidRPr="00C16B89" w:rsidRDefault="00C16B89" w:rsidP="00C16B89">
      <w:pPr>
        <w:spacing w:line="276" w:lineRule="auto"/>
        <w:rPr>
          <w:rFonts w:ascii="Cambria" w:hAnsi="Cambria" w:cs="Arial"/>
          <w:b/>
        </w:rPr>
      </w:pPr>
      <w:r w:rsidRPr="00C16B89">
        <w:rPr>
          <w:rFonts w:ascii="Cambria" w:hAnsi="Cambria" w:cs="Arial"/>
          <w:b/>
        </w:rPr>
        <w:t xml:space="preserve">Załącznik  nr 3 do  </w:t>
      </w:r>
      <w:proofErr w:type="spellStart"/>
      <w:r w:rsidRPr="00C16B89">
        <w:rPr>
          <w:rFonts w:ascii="Cambria" w:hAnsi="Cambria" w:cs="Arial"/>
          <w:b/>
        </w:rPr>
        <w:t>SWZ</w:t>
      </w:r>
      <w:proofErr w:type="spellEnd"/>
    </w:p>
    <w:p w14:paraId="188A2903" w14:textId="77777777" w:rsidR="00C16B89" w:rsidRPr="00C16B89" w:rsidRDefault="00C16B89" w:rsidP="00C16B89">
      <w:pPr>
        <w:spacing w:line="276" w:lineRule="auto"/>
        <w:rPr>
          <w:rFonts w:ascii="Cambria" w:hAnsi="Cambria" w:cs="Arial"/>
          <w:b/>
        </w:rPr>
      </w:pPr>
    </w:p>
    <w:p w14:paraId="07541802" w14:textId="77777777" w:rsidR="00C16B89" w:rsidRPr="00C16B89" w:rsidRDefault="00C16B89" w:rsidP="00C16B89">
      <w:pPr>
        <w:tabs>
          <w:tab w:val="right" w:pos="9070"/>
        </w:tabs>
        <w:spacing w:line="276" w:lineRule="auto"/>
        <w:rPr>
          <w:rFonts w:ascii="Cambria" w:hAnsi="Cambria" w:cs="Arial"/>
          <w:b/>
        </w:rPr>
      </w:pPr>
      <w:r w:rsidRPr="00C16B89">
        <w:rPr>
          <w:rFonts w:ascii="Cambria" w:hAnsi="Cambria" w:cs="Arial"/>
          <w:b/>
        </w:rPr>
        <w:t>WYKONAWCA:…………………………..……………………………….</w:t>
      </w:r>
      <w:r w:rsidRPr="00C16B89">
        <w:rPr>
          <w:rFonts w:ascii="Cambria" w:hAnsi="Cambria" w:cs="Arial"/>
          <w:b/>
        </w:rPr>
        <w:tab/>
        <w:t xml:space="preserve"> </w:t>
      </w:r>
    </w:p>
    <w:p w14:paraId="4029B5E1" w14:textId="77777777" w:rsidR="00C16B89" w:rsidRPr="00C16B89" w:rsidRDefault="00C16B89" w:rsidP="00C16B89">
      <w:pPr>
        <w:spacing w:line="276" w:lineRule="auto"/>
        <w:rPr>
          <w:rFonts w:ascii="Cambria" w:hAnsi="Cambria" w:cs="Arial"/>
          <w:b/>
        </w:rPr>
      </w:pPr>
    </w:p>
    <w:p w14:paraId="1B335893" w14:textId="77777777" w:rsidR="00C16B89" w:rsidRPr="00C16B89" w:rsidRDefault="00C16B89" w:rsidP="00C16B89">
      <w:pPr>
        <w:spacing w:line="276" w:lineRule="auto"/>
        <w:jc w:val="center"/>
        <w:rPr>
          <w:rFonts w:ascii="Cambria" w:hAnsi="Cambria" w:cs="Arial"/>
          <w:b/>
        </w:rPr>
      </w:pPr>
      <w:r w:rsidRPr="00C16B89">
        <w:rPr>
          <w:rFonts w:ascii="Cambria" w:hAnsi="Cambria" w:cs="Arial"/>
          <w:b/>
        </w:rPr>
        <w:t>FORMULARZ CENOWY</w:t>
      </w:r>
    </w:p>
    <w:p w14:paraId="1BD9BF18" w14:textId="77777777" w:rsidR="00C16B89" w:rsidRPr="00C16B89" w:rsidRDefault="00C16B89" w:rsidP="00C16B89">
      <w:pPr>
        <w:spacing w:line="276" w:lineRule="auto"/>
        <w:jc w:val="center"/>
        <w:rPr>
          <w:rFonts w:ascii="Cambria" w:hAnsi="Cambria" w:cs="Arial"/>
          <w:b/>
        </w:rPr>
      </w:pPr>
    </w:p>
    <w:p w14:paraId="0B84BE55" w14:textId="77777777" w:rsidR="00C16B89" w:rsidRPr="00C16B89" w:rsidRDefault="00C16B89" w:rsidP="00C16B89">
      <w:pPr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Nawiązując do postępowania prowadzonego w trybie podstawowym w oparciu o art. 275 pkt 1 ustawy z dnia 11 września 2019 r. Prawo zamówień publicznych (Dz.U. 2024 poz. 1320) poniżej przedstawiamy:</w:t>
      </w:r>
    </w:p>
    <w:p w14:paraId="7E8688B5" w14:textId="77777777" w:rsidR="00C16B89" w:rsidRPr="00C16B89" w:rsidRDefault="00C16B89" w:rsidP="00C16B89">
      <w:pPr>
        <w:spacing w:after="0" w:line="276" w:lineRule="auto"/>
        <w:rPr>
          <w:rFonts w:ascii="Cambria" w:hAnsi="Cambria" w:cs="Arial"/>
          <w:b/>
        </w:rPr>
      </w:pPr>
      <w:r w:rsidRPr="00C16B89">
        <w:rPr>
          <w:rFonts w:ascii="Cambria" w:hAnsi="Cambria" w:cs="Arial"/>
          <w:b/>
        </w:rPr>
        <w:t xml:space="preserve">Świadczenie usług przeglądów i  napraw urządzeń klimatyzacji i wentylacji Sądu Okręgowego w Lublinie oraz sądów rejonowych </w:t>
      </w:r>
      <w:r w:rsidRPr="00C16B89">
        <w:rPr>
          <w:rFonts w:ascii="Cambria" w:hAnsi="Cambria" w:cs="Arial"/>
          <w:b/>
        </w:rPr>
        <w:br/>
        <w:t xml:space="preserve">w Kraśniku,  Rykach, Włodawie oraz </w:t>
      </w:r>
      <w:proofErr w:type="spellStart"/>
      <w:r w:rsidRPr="00C16B89">
        <w:rPr>
          <w:rFonts w:ascii="Cambria" w:hAnsi="Cambria" w:cs="Arial"/>
          <w:b/>
        </w:rPr>
        <w:t>OZSS</w:t>
      </w:r>
      <w:proofErr w:type="spellEnd"/>
      <w:r w:rsidRPr="00C16B89">
        <w:rPr>
          <w:rFonts w:ascii="Cambria" w:hAnsi="Cambria" w:cs="Arial"/>
          <w:b/>
        </w:rPr>
        <w:t xml:space="preserve"> w Białej Podlaskiej </w:t>
      </w:r>
      <w:proofErr w:type="spellStart"/>
      <w:r w:rsidRPr="00C16B89">
        <w:rPr>
          <w:rFonts w:ascii="Cambria" w:hAnsi="Cambria" w:cs="Arial"/>
          <w:b/>
        </w:rPr>
        <w:t>ZP.261.1.2026</w:t>
      </w:r>
      <w:proofErr w:type="spellEnd"/>
    </w:p>
    <w:p w14:paraId="0A37930D" w14:textId="77777777" w:rsidR="00C16B89" w:rsidRPr="00C16B89" w:rsidRDefault="00C16B89" w:rsidP="00C16B89">
      <w:pPr>
        <w:spacing w:after="0" w:line="276" w:lineRule="auto"/>
        <w:jc w:val="center"/>
        <w:rPr>
          <w:rFonts w:ascii="Cambria" w:hAnsi="Cambria" w:cs="Arial"/>
          <w:b/>
        </w:rPr>
      </w:pPr>
    </w:p>
    <w:p w14:paraId="1111009D" w14:textId="77777777" w:rsidR="00C16B89" w:rsidRPr="00C16B89" w:rsidRDefault="00C16B89" w:rsidP="00C16B89">
      <w:pPr>
        <w:spacing w:after="0" w:line="276" w:lineRule="auto"/>
        <w:rPr>
          <w:rFonts w:ascii="Cambria" w:hAnsi="Cambria" w:cs="Arial"/>
          <w:b/>
        </w:rPr>
      </w:pPr>
      <w:bookmarkStart w:id="0" w:name="_Hlk219367092"/>
      <w:r w:rsidRPr="00C16B89">
        <w:rPr>
          <w:rFonts w:ascii="Cambria" w:hAnsi="Cambria" w:cs="Arial"/>
          <w:b/>
        </w:rPr>
        <w:t>ZADANIE NR 1</w:t>
      </w:r>
    </w:p>
    <w:p w14:paraId="545144ED" w14:textId="77777777" w:rsidR="00C16B89" w:rsidRPr="00C16B89" w:rsidRDefault="00C16B89" w:rsidP="00C16B89">
      <w:pPr>
        <w:spacing w:after="0" w:line="276" w:lineRule="auto"/>
        <w:rPr>
          <w:rFonts w:ascii="Cambria" w:hAnsi="Cambria" w:cs="Arial"/>
          <w:b/>
        </w:rPr>
      </w:pPr>
    </w:p>
    <w:p w14:paraId="4CCE1349" w14:textId="77777777" w:rsidR="00C16B89" w:rsidRPr="00C16B89" w:rsidRDefault="00C16B89" w:rsidP="00C16B89">
      <w:pPr>
        <w:spacing w:after="0" w:line="276" w:lineRule="auto"/>
        <w:rPr>
          <w:rFonts w:ascii="Cambria" w:hAnsi="Cambria" w:cs="Arial"/>
          <w:b/>
        </w:rPr>
      </w:pPr>
      <w:bookmarkStart w:id="1" w:name="_Hlk219973845"/>
      <w:bookmarkEnd w:id="0"/>
      <w:r w:rsidRPr="00C16B89">
        <w:rPr>
          <w:rFonts w:ascii="Cambria" w:hAnsi="Cambria" w:cs="Arial"/>
          <w:b/>
        </w:rPr>
        <w:t>Tabela 1</w:t>
      </w:r>
    </w:p>
    <w:p w14:paraId="18C6B389" w14:textId="77777777" w:rsidR="00C16B89" w:rsidRPr="00C16B89" w:rsidRDefault="00C16B89" w:rsidP="00C16B89">
      <w:pPr>
        <w:suppressAutoHyphens/>
        <w:spacing w:after="0" w:line="360" w:lineRule="auto"/>
        <w:rPr>
          <w:rFonts w:ascii="Cambria" w:eastAsia="Times New Roman" w:hAnsi="Cambria" w:cs="Times New Roman"/>
          <w:b/>
          <w:lang w:eastAsia="ar-SA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703"/>
        <w:gridCol w:w="1681"/>
        <w:gridCol w:w="2006"/>
        <w:gridCol w:w="1984"/>
        <w:gridCol w:w="2073"/>
        <w:gridCol w:w="2043"/>
        <w:gridCol w:w="1845"/>
        <w:gridCol w:w="1835"/>
      </w:tblGrid>
      <w:tr w:rsidR="00C16B89" w:rsidRPr="00C16B89" w14:paraId="1864B8F1" w14:textId="77777777" w:rsidTr="000E686B">
        <w:tc>
          <w:tcPr>
            <w:tcW w:w="14170" w:type="dxa"/>
            <w:gridSpan w:val="8"/>
          </w:tcPr>
          <w:p w14:paraId="19E24459" w14:textId="77777777" w:rsidR="00C16B89" w:rsidRPr="00C16B89" w:rsidRDefault="00C16B89" w:rsidP="00C16B89">
            <w:pPr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Zadanie 1 – FORMULARZ CENOWY – PRZEGLĄDY/ZAKUP I WYMIANA FILTRA/</w:t>
            </w: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 PRÓBA SZCZELNOŚCI</w:t>
            </w:r>
          </w:p>
        </w:tc>
      </w:tr>
      <w:tr w:rsidR="00C16B89" w:rsidRPr="00C16B89" w14:paraId="05730A4D" w14:textId="77777777" w:rsidTr="000E686B">
        <w:tc>
          <w:tcPr>
            <w:tcW w:w="703" w:type="dxa"/>
            <w:vMerge w:val="restart"/>
          </w:tcPr>
          <w:p w14:paraId="6B17A846" w14:textId="77777777" w:rsidR="00C16B89" w:rsidRPr="00C16B89" w:rsidRDefault="00C16B89" w:rsidP="00C16B89">
            <w:pPr>
              <w:widowControl w:val="0"/>
              <w:autoSpaceDN w:val="0"/>
              <w:ind w:left="1024"/>
              <w:rPr>
                <w:rFonts w:ascii="Cambria" w:eastAsia="Lucida Sans Unicode" w:hAnsi="Cambria" w:cs="Calibri"/>
                <w:b/>
                <w:kern w:val="3"/>
              </w:rPr>
            </w:pPr>
          </w:p>
          <w:p w14:paraId="059F8483" w14:textId="77777777" w:rsidR="00C16B89" w:rsidRPr="00C16B89" w:rsidRDefault="00C16B89" w:rsidP="00C16B89">
            <w:pPr>
              <w:widowControl w:val="0"/>
              <w:autoSpaceDN w:val="0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L.P.</w:t>
            </w:r>
          </w:p>
        </w:tc>
        <w:tc>
          <w:tcPr>
            <w:tcW w:w="1681" w:type="dxa"/>
            <w:vMerge w:val="restart"/>
          </w:tcPr>
          <w:p w14:paraId="53AB4B76" w14:textId="77777777" w:rsidR="00C16B89" w:rsidRPr="00C16B89" w:rsidRDefault="00C16B89" w:rsidP="00C16B89">
            <w:pPr>
              <w:widowControl w:val="0"/>
              <w:autoSpaceDN w:val="0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DANE URZĄDZENIA/</w:t>
            </w:r>
          </w:p>
          <w:p w14:paraId="6D7ADEB5" w14:textId="77777777" w:rsidR="00C16B89" w:rsidRPr="00C16B89" w:rsidRDefault="00C16B89" w:rsidP="00C16B89">
            <w:pPr>
              <w:widowControl w:val="0"/>
              <w:autoSpaceDN w:val="0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RODZAJ FILTRA/</w:t>
            </w:r>
            <w:r w:rsidRPr="00C16B89">
              <w:t xml:space="preserve"> </w:t>
            </w: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PRÓBA SZCZELNOŚCI </w:t>
            </w:r>
          </w:p>
        </w:tc>
        <w:tc>
          <w:tcPr>
            <w:tcW w:w="2006" w:type="dxa"/>
            <w:vMerge w:val="restart"/>
          </w:tcPr>
          <w:p w14:paraId="1DBEB4BA" w14:textId="77777777" w:rsidR="00C16B89" w:rsidRPr="00C16B89" w:rsidRDefault="00C16B89" w:rsidP="00C16B89">
            <w:pPr>
              <w:widowControl w:val="0"/>
              <w:autoSpaceDN w:val="0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LOKALIZACJA</w:t>
            </w:r>
          </w:p>
        </w:tc>
        <w:tc>
          <w:tcPr>
            <w:tcW w:w="1984" w:type="dxa"/>
          </w:tcPr>
          <w:p w14:paraId="3827F77F" w14:textId="77777777" w:rsidR="00C16B89" w:rsidRPr="00C16B89" w:rsidRDefault="00C16B89" w:rsidP="00C16B89">
            <w:pPr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CENA NETTO ZA 1 PRZEGLĄD/ZA ZAKUP I</w:t>
            </w:r>
          </w:p>
          <w:p w14:paraId="704E9841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  <w:b/>
              </w:rPr>
              <w:t>WYMIANĘ FILTRA</w:t>
            </w:r>
          </w:p>
        </w:tc>
        <w:tc>
          <w:tcPr>
            <w:tcW w:w="2073" w:type="dxa"/>
          </w:tcPr>
          <w:p w14:paraId="1233DCA5" w14:textId="77777777" w:rsidR="00C16B89" w:rsidRPr="00C16B89" w:rsidRDefault="00C16B89" w:rsidP="00C16B89">
            <w:pPr>
              <w:rPr>
                <w:rFonts w:ascii="Cambria" w:hAnsi="Cambria"/>
                <w:b/>
              </w:rPr>
            </w:pPr>
            <w:bookmarkStart w:id="2" w:name="_Hlk125614455"/>
            <w:r w:rsidRPr="00C16B89">
              <w:rPr>
                <w:rFonts w:ascii="Cambria" w:hAnsi="Cambria"/>
                <w:b/>
              </w:rPr>
              <w:t>CENA BRUTTO ZA 1 PRZEGLĄD</w:t>
            </w:r>
            <w:bookmarkEnd w:id="2"/>
            <w:r w:rsidRPr="00C16B89">
              <w:rPr>
                <w:rFonts w:ascii="Cambria" w:hAnsi="Cambria"/>
                <w:b/>
              </w:rPr>
              <w:t>/ZA ZAKUP I</w:t>
            </w:r>
          </w:p>
          <w:p w14:paraId="6AA45020" w14:textId="77777777" w:rsidR="00C16B89" w:rsidRPr="00C16B89" w:rsidRDefault="00C16B89" w:rsidP="00C16B89">
            <w:pPr>
              <w:rPr>
                <w:rFonts w:ascii="Cambria" w:hAnsi="Cambria"/>
                <w:b/>
                <w:bCs/>
              </w:rPr>
            </w:pPr>
            <w:r w:rsidRPr="00C16B89">
              <w:rPr>
                <w:rFonts w:ascii="Cambria" w:hAnsi="Cambria"/>
                <w:b/>
                <w:bCs/>
              </w:rPr>
              <w:t>WYMIANĘ FILTRA</w:t>
            </w:r>
          </w:p>
        </w:tc>
        <w:tc>
          <w:tcPr>
            <w:tcW w:w="2043" w:type="dxa"/>
          </w:tcPr>
          <w:p w14:paraId="3CA2BF94" w14:textId="77777777" w:rsidR="00C16B89" w:rsidRPr="00C16B89" w:rsidRDefault="00C16B89" w:rsidP="00C16B89">
            <w:pPr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SZACOWANA ILOŚĆ PRZEGLĄDÓW DO WYKONANIA PRZEZ CAŁY OKRES TRWANIA UMOWY/ZAKUP I WYMIANA FILTRA/</w:t>
            </w:r>
            <w:r w:rsidRPr="00C16B89">
              <w:t xml:space="preserve"> </w:t>
            </w:r>
            <w:r w:rsidRPr="00C16B89">
              <w:rPr>
                <w:rFonts w:ascii="Cambria" w:eastAsia="Lucida Sans Unicode" w:hAnsi="Cambria" w:cs="Calibri"/>
                <w:b/>
                <w:kern w:val="3"/>
              </w:rPr>
              <w:t>PRÓBA SZCZELNOŚCI</w:t>
            </w:r>
          </w:p>
        </w:tc>
        <w:tc>
          <w:tcPr>
            <w:tcW w:w="1845" w:type="dxa"/>
          </w:tcPr>
          <w:p w14:paraId="4A9C7671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  <w:b/>
              </w:rPr>
              <w:t>WARTOŚĆ NETTO CAŁEGO ZAMÓWIENIA</w:t>
            </w:r>
          </w:p>
        </w:tc>
        <w:tc>
          <w:tcPr>
            <w:tcW w:w="1835" w:type="dxa"/>
          </w:tcPr>
          <w:p w14:paraId="6F78B98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  <w:b/>
              </w:rPr>
              <w:t>WARTOŚĆ BRUTTO CAŁEGO ZAMÓWIENIA</w:t>
            </w:r>
          </w:p>
        </w:tc>
      </w:tr>
      <w:tr w:rsidR="00C16B89" w:rsidRPr="00C16B89" w14:paraId="6B8AB29F" w14:textId="77777777" w:rsidTr="000E686B">
        <w:tc>
          <w:tcPr>
            <w:tcW w:w="703" w:type="dxa"/>
            <w:vMerge/>
          </w:tcPr>
          <w:p w14:paraId="295EE8BE" w14:textId="77777777" w:rsidR="00C16B89" w:rsidRPr="00C16B89" w:rsidRDefault="00C16B89" w:rsidP="00C16B89">
            <w:pPr>
              <w:widowControl w:val="0"/>
              <w:autoSpaceDN w:val="0"/>
              <w:rPr>
                <w:rFonts w:ascii="Cambria" w:eastAsia="Lucida Sans Unicode" w:hAnsi="Cambria" w:cs="Calibri"/>
                <w:b/>
                <w:kern w:val="3"/>
              </w:rPr>
            </w:pPr>
          </w:p>
        </w:tc>
        <w:tc>
          <w:tcPr>
            <w:tcW w:w="1681" w:type="dxa"/>
            <w:vMerge/>
          </w:tcPr>
          <w:p w14:paraId="3913806A" w14:textId="77777777" w:rsidR="00C16B89" w:rsidRPr="00C16B89" w:rsidRDefault="00C16B89" w:rsidP="00C16B89">
            <w:pPr>
              <w:widowControl w:val="0"/>
              <w:autoSpaceDN w:val="0"/>
              <w:rPr>
                <w:rFonts w:ascii="Cambria" w:eastAsia="Lucida Sans Unicode" w:hAnsi="Cambria" w:cs="Calibri"/>
                <w:b/>
                <w:kern w:val="3"/>
              </w:rPr>
            </w:pPr>
          </w:p>
        </w:tc>
        <w:tc>
          <w:tcPr>
            <w:tcW w:w="2006" w:type="dxa"/>
            <w:vMerge/>
          </w:tcPr>
          <w:p w14:paraId="3C322F9C" w14:textId="77777777" w:rsidR="00C16B89" w:rsidRPr="00C16B89" w:rsidRDefault="00C16B89" w:rsidP="00C16B89">
            <w:pPr>
              <w:widowControl w:val="0"/>
              <w:autoSpaceDN w:val="0"/>
              <w:rPr>
                <w:rFonts w:ascii="Cambria" w:eastAsia="Lucida Sans Unicode" w:hAnsi="Cambria" w:cs="Calibri"/>
                <w:b/>
                <w:kern w:val="3"/>
              </w:rPr>
            </w:pPr>
          </w:p>
        </w:tc>
        <w:tc>
          <w:tcPr>
            <w:tcW w:w="1984" w:type="dxa"/>
          </w:tcPr>
          <w:p w14:paraId="6C5949FD" w14:textId="77777777" w:rsidR="00C16B89" w:rsidRPr="00C16B89" w:rsidRDefault="00C16B89" w:rsidP="00C16B89">
            <w:pPr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a</w:t>
            </w:r>
          </w:p>
        </w:tc>
        <w:tc>
          <w:tcPr>
            <w:tcW w:w="2073" w:type="dxa"/>
          </w:tcPr>
          <w:p w14:paraId="38785257" w14:textId="77777777" w:rsidR="00C16B89" w:rsidRPr="00C16B89" w:rsidRDefault="00C16B89" w:rsidP="00C16B89">
            <w:pPr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b</w:t>
            </w:r>
          </w:p>
        </w:tc>
        <w:tc>
          <w:tcPr>
            <w:tcW w:w="2043" w:type="dxa"/>
          </w:tcPr>
          <w:p w14:paraId="7AFBAEF1" w14:textId="77777777" w:rsidR="00C16B89" w:rsidRPr="00C16B89" w:rsidRDefault="00C16B89" w:rsidP="00C16B89">
            <w:pPr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c</w:t>
            </w:r>
          </w:p>
        </w:tc>
        <w:tc>
          <w:tcPr>
            <w:tcW w:w="1845" w:type="dxa"/>
          </w:tcPr>
          <w:p w14:paraId="24733D80" w14:textId="77777777" w:rsidR="00C16B89" w:rsidRPr="00C16B89" w:rsidRDefault="00C16B89" w:rsidP="00C16B89">
            <w:pPr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d=</w:t>
            </w:r>
            <w:proofErr w:type="spellStart"/>
            <w:r w:rsidRPr="00C16B89">
              <w:rPr>
                <w:rFonts w:ascii="Cambria" w:hAnsi="Cambria"/>
                <w:b/>
              </w:rPr>
              <w:t>axc</w:t>
            </w:r>
            <w:proofErr w:type="spellEnd"/>
          </w:p>
        </w:tc>
        <w:tc>
          <w:tcPr>
            <w:tcW w:w="1835" w:type="dxa"/>
          </w:tcPr>
          <w:p w14:paraId="740B2B58" w14:textId="77777777" w:rsidR="00C16B89" w:rsidRPr="00C16B89" w:rsidRDefault="00C16B89" w:rsidP="00C16B89">
            <w:pPr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e=</w:t>
            </w:r>
            <w:proofErr w:type="spellStart"/>
            <w:r w:rsidRPr="00C16B89">
              <w:rPr>
                <w:rFonts w:ascii="Cambria" w:hAnsi="Cambria"/>
                <w:b/>
              </w:rPr>
              <w:t>bxc</w:t>
            </w:r>
            <w:proofErr w:type="spellEnd"/>
          </w:p>
        </w:tc>
      </w:tr>
      <w:tr w:rsidR="00C16B89" w:rsidRPr="00C16B89" w14:paraId="40C7D104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2F36E14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FD2D9E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ASYA12GACH</w:t>
            </w:r>
            <w:proofErr w:type="spellEnd"/>
          </w:p>
          <w:p w14:paraId="26FDFDD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002390</w:t>
            </w:r>
          </w:p>
          <w:p w14:paraId="7900A85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29467C5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01C65E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2C7D278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lastRenderedPageBreak/>
              <w:t>sala rozpraw  nr 16 parter</w:t>
            </w:r>
          </w:p>
        </w:tc>
        <w:tc>
          <w:tcPr>
            <w:tcW w:w="1984" w:type="dxa"/>
          </w:tcPr>
          <w:p w14:paraId="5862481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D75C48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A020F4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C11815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69AEEC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126713D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CAA562D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DB8E06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ASYA12GACH</w:t>
            </w:r>
            <w:proofErr w:type="spellEnd"/>
          </w:p>
          <w:p w14:paraId="7884AF8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002395</w:t>
            </w:r>
          </w:p>
          <w:p w14:paraId="154E69B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7C39862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5DDC5F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67FF749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sala rozpraw  nr 16 parter</w:t>
            </w:r>
          </w:p>
        </w:tc>
        <w:tc>
          <w:tcPr>
            <w:tcW w:w="1984" w:type="dxa"/>
          </w:tcPr>
          <w:p w14:paraId="4E29582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327444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4725006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074CAE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B99AA4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DB5115B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AD2E5EA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7CAF0B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ASYA12GACH</w:t>
            </w:r>
            <w:proofErr w:type="spellEnd"/>
          </w:p>
          <w:p w14:paraId="1F806FF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003918</w:t>
            </w:r>
          </w:p>
        </w:tc>
        <w:tc>
          <w:tcPr>
            <w:tcW w:w="2006" w:type="dxa"/>
          </w:tcPr>
          <w:p w14:paraId="1D555E3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F0CDA0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5B15C55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sala rozpraw  nr 18 parter</w:t>
            </w:r>
          </w:p>
        </w:tc>
        <w:tc>
          <w:tcPr>
            <w:tcW w:w="1984" w:type="dxa"/>
          </w:tcPr>
          <w:p w14:paraId="6D3F8ED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A58975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3B2C389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C04644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F885F1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FEDE51B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667B0A4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2F062A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ASYA12GACH</w:t>
            </w:r>
            <w:proofErr w:type="spellEnd"/>
          </w:p>
          <w:p w14:paraId="3B05DA7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003860</w:t>
            </w:r>
          </w:p>
          <w:p w14:paraId="6A9BD93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77E994E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70183E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702D509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sala rozpraw  nr 18 parter</w:t>
            </w:r>
          </w:p>
        </w:tc>
        <w:tc>
          <w:tcPr>
            <w:tcW w:w="1984" w:type="dxa"/>
          </w:tcPr>
          <w:p w14:paraId="1579826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18B8EB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1EDF2C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0873AB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EE485C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010474F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47B42A2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7B8043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ASYA14GACH</w:t>
            </w:r>
            <w:proofErr w:type="spellEnd"/>
          </w:p>
          <w:p w14:paraId="498670C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001987</w:t>
            </w:r>
          </w:p>
          <w:p w14:paraId="45A117A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50150C3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282ED8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03DE3EF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sala rozpraw  nr 17 parter</w:t>
            </w:r>
          </w:p>
        </w:tc>
        <w:tc>
          <w:tcPr>
            <w:tcW w:w="1984" w:type="dxa"/>
          </w:tcPr>
          <w:p w14:paraId="0021453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76857F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9049A6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0A3E4D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A8F21C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B9143F3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B8C5E0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2FFA1C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ASYA14GACH</w:t>
            </w:r>
            <w:proofErr w:type="spellEnd"/>
          </w:p>
          <w:p w14:paraId="33ED754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001998</w:t>
            </w:r>
          </w:p>
          <w:p w14:paraId="37BA056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766E38F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D8CB29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19AD7BD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sala rozpraw  nr 17 parter</w:t>
            </w:r>
          </w:p>
        </w:tc>
        <w:tc>
          <w:tcPr>
            <w:tcW w:w="1984" w:type="dxa"/>
          </w:tcPr>
          <w:p w14:paraId="2F75C21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3A419B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97C4DA3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0BB483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BCE7CA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5FB91C0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EE89220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B3AAF1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ASYA14GACH</w:t>
            </w:r>
            <w:proofErr w:type="spellEnd"/>
          </w:p>
          <w:p w14:paraId="255BDA8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002000</w:t>
            </w:r>
          </w:p>
          <w:p w14:paraId="4FDC1AD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49FF0FE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9123B0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2B6E7BA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sala rozpraw  nr 17 parter</w:t>
            </w:r>
          </w:p>
        </w:tc>
        <w:tc>
          <w:tcPr>
            <w:tcW w:w="1984" w:type="dxa"/>
          </w:tcPr>
          <w:p w14:paraId="488A1A1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517EA8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18E094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106AB8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7F03A5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4585853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F131A51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AE5454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ASYA14GACH</w:t>
            </w:r>
            <w:proofErr w:type="spellEnd"/>
          </w:p>
          <w:p w14:paraId="08A09DC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001977</w:t>
            </w:r>
          </w:p>
          <w:p w14:paraId="14D27A7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69B2166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011629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65FF8B5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sala rozpraw  nr 17 parter</w:t>
            </w:r>
          </w:p>
        </w:tc>
        <w:tc>
          <w:tcPr>
            <w:tcW w:w="1984" w:type="dxa"/>
          </w:tcPr>
          <w:p w14:paraId="1791CF8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FD3C4C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A314331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EEB5F0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6AA750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4BCA7F2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C412645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A65EEC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ASYA18GACH</w:t>
            </w:r>
            <w:proofErr w:type="spellEnd"/>
          </w:p>
          <w:p w14:paraId="0386D7C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000917</w:t>
            </w:r>
          </w:p>
          <w:p w14:paraId="67100A8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6D711A8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713E1C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40C920E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sala rozpraw  nr 19 parter</w:t>
            </w:r>
          </w:p>
        </w:tc>
        <w:tc>
          <w:tcPr>
            <w:tcW w:w="1984" w:type="dxa"/>
          </w:tcPr>
          <w:p w14:paraId="7F000BB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FCD73F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7E6D5D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DA7B19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555B99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18B18DE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483D890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117EA7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ASYA12GACH</w:t>
            </w:r>
            <w:proofErr w:type="spellEnd"/>
          </w:p>
          <w:p w14:paraId="4D8BF05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002446</w:t>
            </w:r>
          </w:p>
          <w:p w14:paraId="0C900A2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0CE25E2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341B0F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6A2DD3A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sala rozpraw  nr 20 parter</w:t>
            </w:r>
          </w:p>
        </w:tc>
        <w:tc>
          <w:tcPr>
            <w:tcW w:w="1984" w:type="dxa"/>
          </w:tcPr>
          <w:p w14:paraId="7B1EBB0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4F9452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9DE7B60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72FF10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53EB3F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C0E9287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045EC71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58C853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ASYA12GACH</w:t>
            </w:r>
            <w:proofErr w:type="spellEnd"/>
          </w:p>
          <w:p w14:paraId="2ADE6FF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002443</w:t>
            </w:r>
          </w:p>
          <w:p w14:paraId="327ADF9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2EE0F49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714BA1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4134181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sala rozpraw  nr 20 parter</w:t>
            </w:r>
          </w:p>
        </w:tc>
        <w:tc>
          <w:tcPr>
            <w:tcW w:w="1984" w:type="dxa"/>
          </w:tcPr>
          <w:p w14:paraId="068DF1D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E84A99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26BCF51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CFD23C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65167F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FF4F01A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617FB10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107939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ASYA14GACH</w:t>
            </w:r>
            <w:proofErr w:type="spellEnd"/>
          </w:p>
          <w:p w14:paraId="6AB5EE9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002420</w:t>
            </w:r>
          </w:p>
          <w:p w14:paraId="608EA51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5B6050D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90996F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1FF0E27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sala rozpraw  nr 21 parter</w:t>
            </w:r>
          </w:p>
        </w:tc>
        <w:tc>
          <w:tcPr>
            <w:tcW w:w="1984" w:type="dxa"/>
          </w:tcPr>
          <w:p w14:paraId="772D92B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A61CD3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509CDD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42B2A7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709044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B87953C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2AC0204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BD634D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ASYA14GACH</w:t>
            </w:r>
            <w:proofErr w:type="spellEnd"/>
          </w:p>
          <w:p w14:paraId="53B6BAD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000869</w:t>
            </w:r>
          </w:p>
          <w:p w14:paraId="242B42B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2AAB5A8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ABD6E3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20395CF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sala rozpraw  nr 21 parter</w:t>
            </w:r>
          </w:p>
        </w:tc>
        <w:tc>
          <w:tcPr>
            <w:tcW w:w="1984" w:type="dxa"/>
          </w:tcPr>
          <w:p w14:paraId="53B1342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02B42C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6AE322D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3C7A65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D442D3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D347976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B74FB1B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1D2329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ASYA14GACH</w:t>
            </w:r>
            <w:proofErr w:type="spellEnd"/>
          </w:p>
          <w:p w14:paraId="07ECC25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001933</w:t>
            </w:r>
          </w:p>
          <w:p w14:paraId="20E7A55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71BF0DD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982C80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39405CA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sala rozpraw  nr 22 parter</w:t>
            </w:r>
          </w:p>
        </w:tc>
        <w:tc>
          <w:tcPr>
            <w:tcW w:w="1984" w:type="dxa"/>
          </w:tcPr>
          <w:p w14:paraId="752E6D2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11E0A6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8828CF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3663D9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4549DC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9043728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1246BE0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D4B393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ASYA14GACH</w:t>
            </w:r>
            <w:proofErr w:type="spellEnd"/>
          </w:p>
          <w:p w14:paraId="29DE6F0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001981</w:t>
            </w:r>
          </w:p>
          <w:p w14:paraId="555587E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4D4A88A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F690DD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3C44BA2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sala rozpraw  nr 22 parter</w:t>
            </w:r>
          </w:p>
        </w:tc>
        <w:tc>
          <w:tcPr>
            <w:tcW w:w="1984" w:type="dxa"/>
          </w:tcPr>
          <w:p w14:paraId="33A6948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89DE76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CC214E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CA8E99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717041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73F3C65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1C49C61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EAFD41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ASYA14GACH</w:t>
            </w:r>
            <w:proofErr w:type="spellEnd"/>
          </w:p>
          <w:p w14:paraId="6A6909B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001967</w:t>
            </w:r>
          </w:p>
          <w:p w14:paraId="5AA6B6A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48B90FB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E9C8F0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5729196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sala rozpraw  nr 30 piętro II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</w:t>
            </w:r>
          </w:p>
        </w:tc>
        <w:tc>
          <w:tcPr>
            <w:tcW w:w="1984" w:type="dxa"/>
          </w:tcPr>
          <w:p w14:paraId="5EC04E1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27FF79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249F04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994F71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2D818E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FBB90CB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FFC9B32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8DAC95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ASYA12GACH</w:t>
            </w:r>
            <w:proofErr w:type="spellEnd"/>
          </w:p>
          <w:p w14:paraId="0C6A27E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003850</w:t>
            </w:r>
          </w:p>
          <w:p w14:paraId="5F88BB7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1B8C2D6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BB5ACB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33AFD77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sala rozpraw  nr 28 piętro I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</w:t>
            </w:r>
          </w:p>
        </w:tc>
        <w:tc>
          <w:tcPr>
            <w:tcW w:w="1984" w:type="dxa"/>
          </w:tcPr>
          <w:p w14:paraId="7BE9311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C0C2E4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A58DA46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DBA7FE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6C99DE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BED5C99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9AE888C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7B943A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ASYA12GACH</w:t>
            </w:r>
            <w:proofErr w:type="spellEnd"/>
          </w:p>
          <w:p w14:paraId="2965C4A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003856</w:t>
            </w:r>
          </w:p>
          <w:p w14:paraId="4036D44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127965F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6491F2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4E3CE90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sala rozpraw  nr 28 piętro I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</w:t>
            </w:r>
          </w:p>
        </w:tc>
        <w:tc>
          <w:tcPr>
            <w:tcW w:w="1984" w:type="dxa"/>
          </w:tcPr>
          <w:p w14:paraId="11C4341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F0F36F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5BB743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365884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92A6EE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9CAE968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C063AC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6093B3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ASYA14GACH</w:t>
            </w:r>
            <w:proofErr w:type="spellEnd"/>
          </w:p>
          <w:p w14:paraId="6B3231F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001985</w:t>
            </w:r>
          </w:p>
          <w:p w14:paraId="7FB3509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1D27302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3703CA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03D3109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sala rozpraw  nr 27 piętro I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</w:t>
            </w:r>
          </w:p>
        </w:tc>
        <w:tc>
          <w:tcPr>
            <w:tcW w:w="1984" w:type="dxa"/>
          </w:tcPr>
          <w:p w14:paraId="532FF60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1FE327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FE3342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A55BC0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61B20E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4C7246E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869154B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262C84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ABYA14GATH</w:t>
            </w:r>
            <w:proofErr w:type="spellEnd"/>
          </w:p>
          <w:p w14:paraId="42A9D9B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T 000025</w:t>
            </w:r>
          </w:p>
          <w:p w14:paraId="0912AC8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2C71AFD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0732A5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7D2CFD2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Parter BOI</w:t>
            </w:r>
          </w:p>
        </w:tc>
        <w:tc>
          <w:tcPr>
            <w:tcW w:w="1984" w:type="dxa"/>
          </w:tcPr>
          <w:p w14:paraId="41F903C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911F8A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17DDE7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4CC380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98D176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CFB9074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6CD6648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0D9953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ABYA14GATH</w:t>
            </w:r>
            <w:proofErr w:type="spellEnd"/>
          </w:p>
          <w:p w14:paraId="263E86F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T 000026</w:t>
            </w:r>
          </w:p>
          <w:p w14:paraId="47CCBB1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14319FB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EC92B3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168AA60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Parter BOI</w:t>
            </w:r>
          </w:p>
        </w:tc>
        <w:tc>
          <w:tcPr>
            <w:tcW w:w="1984" w:type="dxa"/>
          </w:tcPr>
          <w:p w14:paraId="600F5ED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8B615D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C712B6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C9BEFA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544D71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452C163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9E16D7C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832027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ABYA14GATH</w:t>
            </w:r>
            <w:proofErr w:type="spellEnd"/>
          </w:p>
          <w:p w14:paraId="61966A7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T 000020</w:t>
            </w:r>
          </w:p>
          <w:p w14:paraId="627E8CF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2BF32C7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AFC817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33FF24E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Parter BOI</w:t>
            </w:r>
          </w:p>
        </w:tc>
        <w:tc>
          <w:tcPr>
            <w:tcW w:w="1984" w:type="dxa"/>
          </w:tcPr>
          <w:p w14:paraId="5E37324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6913D9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CF3A0B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96A744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3FBF78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D9F39A3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5D1F5A4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2C9660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ABYA14GATH</w:t>
            </w:r>
            <w:proofErr w:type="spellEnd"/>
          </w:p>
          <w:p w14:paraId="035BDF0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T 000021</w:t>
            </w:r>
          </w:p>
          <w:p w14:paraId="7687EA2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572DFBF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A28641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1A9477A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Parter BOI</w:t>
            </w:r>
          </w:p>
        </w:tc>
        <w:tc>
          <w:tcPr>
            <w:tcW w:w="1984" w:type="dxa"/>
          </w:tcPr>
          <w:p w14:paraId="4CBF55C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34B774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12BEEE1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D7812E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27996E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E8A38B6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0732FFA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E047D2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ABYA14GATH</w:t>
            </w:r>
            <w:proofErr w:type="spellEnd"/>
          </w:p>
          <w:p w14:paraId="4D41701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T 000104</w:t>
            </w:r>
          </w:p>
          <w:p w14:paraId="6276346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6BC4BAD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540B42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4E4B30B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Parter BOI</w:t>
            </w:r>
          </w:p>
        </w:tc>
        <w:tc>
          <w:tcPr>
            <w:tcW w:w="1984" w:type="dxa"/>
          </w:tcPr>
          <w:p w14:paraId="3599283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FA874E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C98F711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34B0F6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19AE68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B75DCAD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7AE6107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7CD2B4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ABYA14GATH</w:t>
            </w:r>
            <w:proofErr w:type="spellEnd"/>
          </w:p>
          <w:p w14:paraId="75010AB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T 000029</w:t>
            </w:r>
          </w:p>
          <w:p w14:paraId="44041D5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6CE661F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D48B53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495BF3D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Parter BOI</w:t>
            </w:r>
          </w:p>
        </w:tc>
        <w:tc>
          <w:tcPr>
            <w:tcW w:w="1984" w:type="dxa"/>
          </w:tcPr>
          <w:p w14:paraId="67A64D2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1EBC1E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C7A1C0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392D87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388356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DAC66A7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39FC96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3FDD49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ASYA12GACH</w:t>
            </w:r>
            <w:proofErr w:type="spellEnd"/>
          </w:p>
          <w:p w14:paraId="4BD0DDC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003859</w:t>
            </w:r>
          </w:p>
          <w:p w14:paraId="26D7DA2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41D7F37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4A4D18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1207476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pok. 361 piętro IV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</w:t>
            </w:r>
          </w:p>
        </w:tc>
        <w:tc>
          <w:tcPr>
            <w:tcW w:w="1984" w:type="dxa"/>
          </w:tcPr>
          <w:p w14:paraId="3C4B94C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A96BBD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3B1912E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E1B7CA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F89346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AE35B36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9EAEB96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45CA7F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ASYA12GACH</w:t>
            </w:r>
            <w:proofErr w:type="spellEnd"/>
          </w:p>
          <w:p w14:paraId="71A3A93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003853</w:t>
            </w:r>
          </w:p>
          <w:p w14:paraId="2E9F3C3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2DD6858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9CCE9E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653516C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pok. 360 piętro IV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</w:t>
            </w:r>
          </w:p>
        </w:tc>
        <w:tc>
          <w:tcPr>
            <w:tcW w:w="1984" w:type="dxa"/>
          </w:tcPr>
          <w:p w14:paraId="40B8D44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DB4497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872168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BD6B51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6ED5BB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DD79892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F2EEC27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6265D3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ASYA09GCGH</w:t>
            </w:r>
            <w:proofErr w:type="spellEnd"/>
          </w:p>
          <w:p w14:paraId="08D3315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000852</w:t>
            </w:r>
          </w:p>
          <w:p w14:paraId="2919BEF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5BBEC43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07A79A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359AB9D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pok. 342 piętro III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</w:t>
            </w:r>
          </w:p>
        </w:tc>
        <w:tc>
          <w:tcPr>
            <w:tcW w:w="1984" w:type="dxa"/>
          </w:tcPr>
          <w:p w14:paraId="0BD743D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C5282C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47090F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D76512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F146E4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7C095E6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304FFC4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1D4DD2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ASYA07GACH</w:t>
            </w:r>
            <w:proofErr w:type="spellEnd"/>
          </w:p>
          <w:p w14:paraId="3E3581B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007115</w:t>
            </w:r>
          </w:p>
          <w:p w14:paraId="25BEA4D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1DC7D2D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5F0FF3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597BAAC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pok. 344 piętro III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</w:t>
            </w:r>
          </w:p>
        </w:tc>
        <w:tc>
          <w:tcPr>
            <w:tcW w:w="1984" w:type="dxa"/>
          </w:tcPr>
          <w:p w14:paraId="7853B7A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EB8C12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0D6E66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F51290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7A09D5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2D0C3A5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2439875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63C9CB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ASYA07GACH</w:t>
            </w:r>
            <w:proofErr w:type="spellEnd"/>
          </w:p>
          <w:p w14:paraId="3E55EF8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007879</w:t>
            </w:r>
          </w:p>
          <w:p w14:paraId="01D1F07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6E0305C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502A45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5167EC7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pok. 343 piętro III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</w:t>
            </w:r>
          </w:p>
        </w:tc>
        <w:tc>
          <w:tcPr>
            <w:tcW w:w="1984" w:type="dxa"/>
          </w:tcPr>
          <w:p w14:paraId="1AE8181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4F0989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D1AFD8D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F7DC72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74D7D6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CC59A79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DEE41A4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859335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ASYA12GACH</w:t>
            </w:r>
            <w:proofErr w:type="spellEnd"/>
          </w:p>
          <w:p w14:paraId="4112F60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003863</w:t>
            </w:r>
          </w:p>
          <w:p w14:paraId="0F74721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0148804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56E84B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0BE6B85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sala rozpraw  nr 29 piętro II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</w:t>
            </w:r>
          </w:p>
        </w:tc>
        <w:tc>
          <w:tcPr>
            <w:tcW w:w="1984" w:type="dxa"/>
          </w:tcPr>
          <w:p w14:paraId="2D3B1F6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030699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C4EAD86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163E35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0147B2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8698B66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3C41835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4E173A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ASYA12GACH</w:t>
            </w:r>
            <w:proofErr w:type="spellEnd"/>
          </w:p>
          <w:p w14:paraId="681EDC0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003855</w:t>
            </w:r>
          </w:p>
          <w:p w14:paraId="02EBFD3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325F014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1C1AF4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7E6E327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sala rozpraw  nr 29 piętro II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</w:t>
            </w:r>
          </w:p>
        </w:tc>
        <w:tc>
          <w:tcPr>
            <w:tcW w:w="1984" w:type="dxa"/>
          </w:tcPr>
          <w:p w14:paraId="64942E1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3B843B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F0B129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6D4BA1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9F2F33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A6EEA1B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415C32A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1ECE68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ASYA07GACH</w:t>
            </w:r>
            <w:proofErr w:type="spellEnd"/>
          </w:p>
          <w:p w14:paraId="0854420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012095</w:t>
            </w:r>
          </w:p>
          <w:p w14:paraId="2374D0F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538275B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EE9E3D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7DD66F1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pok. 264 piętro IV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</w:t>
            </w:r>
          </w:p>
        </w:tc>
        <w:tc>
          <w:tcPr>
            <w:tcW w:w="1984" w:type="dxa"/>
          </w:tcPr>
          <w:p w14:paraId="2670CA3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00A08A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BFBC23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457A5D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1829A8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EF42F5D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C180F6F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214F84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ASYA12GACH</w:t>
            </w:r>
            <w:proofErr w:type="spellEnd"/>
          </w:p>
          <w:p w14:paraId="7986A02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005114</w:t>
            </w:r>
          </w:p>
          <w:p w14:paraId="3CBACD8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656B072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5FE914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221915E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pok. 265 piętro IV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</w:t>
            </w:r>
          </w:p>
        </w:tc>
        <w:tc>
          <w:tcPr>
            <w:tcW w:w="1984" w:type="dxa"/>
          </w:tcPr>
          <w:p w14:paraId="376A447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2D070C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1825D7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147ED9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F73223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2671C4B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8C9A9AC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B7F0FB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ASYA07GACH</w:t>
            </w:r>
            <w:proofErr w:type="spellEnd"/>
          </w:p>
          <w:p w14:paraId="548BA0D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007891</w:t>
            </w:r>
          </w:p>
          <w:p w14:paraId="0BA680E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0DAC9A4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1A766A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7E197B0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pok. 244 piętro III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</w:t>
            </w:r>
          </w:p>
        </w:tc>
        <w:tc>
          <w:tcPr>
            <w:tcW w:w="1984" w:type="dxa"/>
          </w:tcPr>
          <w:p w14:paraId="32922A3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C69618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1CE8B8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BCC531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89CCCB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16B2061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8B5348D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AADCDC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ASYA12GACH</w:t>
            </w:r>
            <w:proofErr w:type="spellEnd"/>
          </w:p>
          <w:p w14:paraId="18BB385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004643</w:t>
            </w:r>
          </w:p>
          <w:p w14:paraId="616DF3B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522AB81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BE4848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18BCD76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pok. 245 piętro III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</w:t>
            </w:r>
          </w:p>
        </w:tc>
        <w:tc>
          <w:tcPr>
            <w:tcW w:w="1984" w:type="dxa"/>
          </w:tcPr>
          <w:p w14:paraId="1FA16D2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EE4607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A563230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7D03DA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ADAA7F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EBB881A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5C5D4B2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17D97F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ASYA12GACH</w:t>
            </w:r>
            <w:proofErr w:type="spellEnd"/>
          </w:p>
          <w:p w14:paraId="6A3CB14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004647</w:t>
            </w:r>
          </w:p>
          <w:p w14:paraId="3568FD7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17D11C9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C43B76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5CE0F59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sala rozpraw  nr 23 piętro II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</w:t>
            </w:r>
          </w:p>
        </w:tc>
        <w:tc>
          <w:tcPr>
            <w:tcW w:w="1984" w:type="dxa"/>
          </w:tcPr>
          <w:p w14:paraId="3D3A7AA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77FEF2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2064B29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67E533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74C21D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520C1FC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B613A78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C0CCC1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ASYA12GACH</w:t>
            </w:r>
            <w:proofErr w:type="spellEnd"/>
          </w:p>
          <w:p w14:paraId="01FE2E3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004642</w:t>
            </w:r>
          </w:p>
          <w:p w14:paraId="0F3F3BF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07EB1EC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207EEA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655ACE3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sala rozpraw  nr 23 piętro II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</w:t>
            </w:r>
          </w:p>
        </w:tc>
        <w:tc>
          <w:tcPr>
            <w:tcW w:w="1984" w:type="dxa"/>
          </w:tcPr>
          <w:p w14:paraId="67A5D62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0150BD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2739B4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819F0A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6311C8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CA9566E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4BEB0F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29709E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ASYA12GACH</w:t>
            </w:r>
            <w:proofErr w:type="spellEnd"/>
          </w:p>
          <w:p w14:paraId="2764DD6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004681</w:t>
            </w:r>
          </w:p>
          <w:p w14:paraId="638DBE0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4FC12DE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10AB25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526868A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sala rozpraw  nr 24 piętro II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</w:t>
            </w:r>
          </w:p>
        </w:tc>
        <w:tc>
          <w:tcPr>
            <w:tcW w:w="1984" w:type="dxa"/>
          </w:tcPr>
          <w:p w14:paraId="0A83BF9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B59AD1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A513B4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95B94A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9632C5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900BE8F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7659CB7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03A01C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ASYA12GACH</w:t>
            </w:r>
            <w:proofErr w:type="spellEnd"/>
          </w:p>
          <w:p w14:paraId="0C622AD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004638</w:t>
            </w:r>
          </w:p>
          <w:p w14:paraId="2D118EB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159D90F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8CF6FA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28FB59A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sala rozpraw  nr 24 piętro II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</w:t>
            </w:r>
          </w:p>
        </w:tc>
        <w:tc>
          <w:tcPr>
            <w:tcW w:w="1984" w:type="dxa"/>
          </w:tcPr>
          <w:p w14:paraId="4DAAF21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215824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E344458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62EE0A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F6D23B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8ED4782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C9B56EF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E62C04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ASYA12GACH</w:t>
            </w:r>
            <w:proofErr w:type="spellEnd"/>
          </w:p>
          <w:p w14:paraId="6D77392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005061</w:t>
            </w:r>
          </w:p>
          <w:p w14:paraId="11D7C94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1E51B9C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050F35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7C94279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sala rozpraw  nr 25 piętro II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</w:t>
            </w:r>
          </w:p>
        </w:tc>
        <w:tc>
          <w:tcPr>
            <w:tcW w:w="1984" w:type="dxa"/>
          </w:tcPr>
          <w:p w14:paraId="5ABFEE0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01A528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CDD381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DBEDBB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E010A1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3F04A4D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1DD2BAE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CE189C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ASYA07GACH</w:t>
            </w:r>
            <w:proofErr w:type="spellEnd"/>
          </w:p>
          <w:p w14:paraId="3370644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008159</w:t>
            </w:r>
          </w:p>
          <w:p w14:paraId="79C3B35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63C4B9C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D17A36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5EE4119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pok. 209 piętro I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</w:t>
            </w:r>
          </w:p>
        </w:tc>
        <w:tc>
          <w:tcPr>
            <w:tcW w:w="1984" w:type="dxa"/>
          </w:tcPr>
          <w:p w14:paraId="6E8394A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8EB0A2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BF29166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3C0FE9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DF3257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0A4F354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45F352E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387EAF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ASYA07GACH</w:t>
            </w:r>
            <w:proofErr w:type="spellEnd"/>
          </w:p>
          <w:p w14:paraId="404D197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007917</w:t>
            </w:r>
          </w:p>
          <w:p w14:paraId="68D68BB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09BB197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9CCBB3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6E37877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pok. 209 piętro I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</w:t>
            </w:r>
          </w:p>
        </w:tc>
        <w:tc>
          <w:tcPr>
            <w:tcW w:w="1984" w:type="dxa"/>
          </w:tcPr>
          <w:p w14:paraId="6354F9E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E04281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08339B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54A449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D368BF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1FF6454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3179A82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B8F418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ASYA07GACH</w:t>
            </w:r>
            <w:proofErr w:type="spellEnd"/>
          </w:p>
          <w:p w14:paraId="21D1726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012101</w:t>
            </w:r>
          </w:p>
          <w:p w14:paraId="7B1F4A4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7A72B7E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E06E96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0A35A47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pok. 209 piętro I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</w:t>
            </w:r>
          </w:p>
        </w:tc>
        <w:tc>
          <w:tcPr>
            <w:tcW w:w="1984" w:type="dxa"/>
          </w:tcPr>
          <w:p w14:paraId="46F3F12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7764EC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0B9600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2A561F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DAC9C9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151666C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DB8DBCF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7D5604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ASYA07GACH</w:t>
            </w:r>
            <w:proofErr w:type="spellEnd"/>
          </w:p>
          <w:p w14:paraId="5FDA5F1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006955</w:t>
            </w:r>
          </w:p>
          <w:p w14:paraId="577F38D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46B48C7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77E5EF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660E157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pok. 367 piętro IV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</w:t>
            </w:r>
          </w:p>
        </w:tc>
        <w:tc>
          <w:tcPr>
            <w:tcW w:w="1984" w:type="dxa"/>
          </w:tcPr>
          <w:p w14:paraId="455ACAC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723006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4D23DE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09E081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9A8F1C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8D98C2B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AD2F701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A5ABCE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ASYA07GCGH</w:t>
            </w:r>
            <w:proofErr w:type="spellEnd"/>
          </w:p>
          <w:p w14:paraId="260EA89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015709</w:t>
            </w:r>
          </w:p>
          <w:p w14:paraId="1B66703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43EAB84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EAC69A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575D76F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pok. 325 piętro II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</w:t>
            </w:r>
          </w:p>
        </w:tc>
        <w:tc>
          <w:tcPr>
            <w:tcW w:w="1984" w:type="dxa"/>
          </w:tcPr>
          <w:p w14:paraId="37AAD3E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F8F1DE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07B057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A8DFC0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4096E4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96A9B42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CE2FB5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AD097B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ASYA07GACH</w:t>
            </w:r>
            <w:proofErr w:type="spellEnd"/>
          </w:p>
          <w:p w14:paraId="0F59050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007855</w:t>
            </w:r>
          </w:p>
          <w:p w14:paraId="6521895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529EE59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4DA858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3E427F2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pok. 305 piętro I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</w:t>
            </w:r>
          </w:p>
        </w:tc>
        <w:tc>
          <w:tcPr>
            <w:tcW w:w="1984" w:type="dxa"/>
          </w:tcPr>
          <w:p w14:paraId="18153B4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1902ED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362E23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38C996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3E6698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11E1A26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9D3168F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2152EC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ASYG09LMCA</w:t>
            </w:r>
            <w:proofErr w:type="spellEnd"/>
          </w:p>
          <w:p w14:paraId="11B0AFC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065153</w:t>
            </w:r>
          </w:p>
          <w:p w14:paraId="42537E0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18173A4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E24485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60F7ACB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ppd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parter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 (przy księgarni)</w:t>
            </w:r>
          </w:p>
        </w:tc>
        <w:tc>
          <w:tcPr>
            <w:tcW w:w="1984" w:type="dxa"/>
          </w:tcPr>
          <w:p w14:paraId="18AA898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16BDD9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2208489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489225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BF7EBC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12DC310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ADDF541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016831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ABYG54LRTA</w:t>
            </w:r>
            <w:proofErr w:type="spellEnd"/>
          </w:p>
          <w:p w14:paraId="2AB030A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T 001419</w:t>
            </w:r>
          </w:p>
          <w:p w14:paraId="4448013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i/>
                <w:kern w:val="3"/>
                <w:u w:val="single"/>
              </w:rPr>
              <w:t>DWA RAZY W ROKU</w:t>
            </w:r>
          </w:p>
        </w:tc>
        <w:tc>
          <w:tcPr>
            <w:tcW w:w="2006" w:type="dxa"/>
          </w:tcPr>
          <w:p w14:paraId="19626BF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FD4172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36881C4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SERWEROWNIA GŁÓWNA parter</w:t>
            </w:r>
          </w:p>
        </w:tc>
        <w:tc>
          <w:tcPr>
            <w:tcW w:w="1984" w:type="dxa"/>
          </w:tcPr>
          <w:p w14:paraId="1EB1171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ACEFA7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16C44E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6</w:t>
            </w:r>
          </w:p>
        </w:tc>
        <w:tc>
          <w:tcPr>
            <w:tcW w:w="1845" w:type="dxa"/>
          </w:tcPr>
          <w:p w14:paraId="719D4F2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AF26C3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5B00611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3A0EAD1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F5D41F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ABYG54LRTA</w:t>
            </w:r>
            <w:proofErr w:type="spellEnd"/>
          </w:p>
          <w:p w14:paraId="17B9B26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T 001505</w:t>
            </w:r>
          </w:p>
          <w:p w14:paraId="49FEAA7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i/>
                <w:kern w:val="3"/>
                <w:u w:val="single"/>
              </w:rPr>
              <w:t>DWA RAZY W ROKU</w:t>
            </w:r>
          </w:p>
        </w:tc>
        <w:tc>
          <w:tcPr>
            <w:tcW w:w="2006" w:type="dxa"/>
          </w:tcPr>
          <w:p w14:paraId="49DE207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98F9C5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456E8BA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SERWEROWNIA GŁÓWNA parter</w:t>
            </w:r>
          </w:p>
        </w:tc>
        <w:tc>
          <w:tcPr>
            <w:tcW w:w="1984" w:type="dxa"/>
          </w:tcPr>
          <w:p w14:paraId="3CF066C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DA3A35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9BEA35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6</w:t>
            </w:r>
          </w:p>
        </w:tc>
        <w:tc>
          <w:tcPr>
            <w:tcW w:w="1845" w:type="dxa"/>
          </w:tcPr>
          <w:p w14:paraId="618D0CF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B36F05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A6CE1AF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CE56B67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856353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ABYG54LRTA</w:t>
            </w:r>
            <w:proofErr w:type="spellEnd"/>
          </w:p>
          <w:p w14:paraId="3E44874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T 001545</w:t>
            </w:r>
          </w:p>
          <w:p w14:paraId="660671C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i/>
                <w:kern w:val="3"/>
                <w:u w:val="single"/>
              </w:rPr>
              <w:t>DWA RAZY W ROKU</w:t>
            </w:r>
          </w:p>
        </w:tc>
        <w:tc>
          <w:tcPr>
            <w:tcW w:w="2006" w:type="dxa"/>
          </w:tcPr>
          <w:p w14:paraId="2047C7F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CCF456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36A6E8E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SERWEROWNIA GŁÓWNA parter</w:t>
            </w:r>
          </w:p>
        </w:tc>
        <w:tc>
          <w:tcPr>
            <w:tcW w:w="1984" w:type="dxa"/>
          </w:tcPr>
          <w:p w14:paraId="3C42717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C08946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0317AD9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6</w:t>
            </w:r>
          </w:p>
        </w:tc>
        <w:tc>
          <w:tcPr>
            <w:tcW w:w="1845" w:type="dxa"/>
          </w:tcPr>
          <w:p w14:paraId="1542AB5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9B4715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3FA995D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E1AD091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5C003E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ASYA07GCGH</w:t>
            </w:r>
            <w:proofErr w:type="spellEnd"/>
          </w:p>
          <w:p w14:paraId="326345E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009068</w:t>
            </w:r>
          </w:p>
          <w:p w14:paraId="257CBE1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3D94C9F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01544F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1B0302E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pok. 225 piętro II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</w:t>
            </w:r>
          </w:p>
        </w:tc>
        <w:tc>
          <w:tcPr>
            <w:tcW w:w="1984" w:type="dxa"/>
          </w:tcPr>
          <w:p w14:paraId="5D9355F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85512A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2BAA16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CCE165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93B536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C9B7EA4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FDA588D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6841C4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ASYA07GACH</w:t>
            </w:r>
            <w:proofErr w:type="spellEnd"/>
          </w:p>
          <w:p w14:paraId="453D776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</w:p>
          <w:p w14:paraId="621B943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5713143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1FA9DC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5684A0E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pok. 266 piętro IV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</w:t>
            </w:r>
          </w:p>
        </w:tc>
        <w:tc>
          <w:tcPr>
            <w:tcW w:w="1984" w:type="dxa"/>
          </w:tcPr>
          <w:p w14:paraId="391EB40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9ED947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A66435E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03363B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E84180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7B52508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456443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C83449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ASYA12GACH</w:t>
            </w:r>
            <w:proofErr w:type="spellEnd"/>
          </w:p>
          <w:p w14:paraId="22EA926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003915</w:t>
            </w:r>
          </w:p>
          <w:p w14:paraId="1BFF021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2100C8B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620AE1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1EC4204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100 parter</w:t>
            </w:r>
          </w:p>
        </w:tc>
        <w:tc>
          <w:tcPr>
            <w:tcW w:w="1984" w:type="dxa"/>
          </w:tcPr>
          <w:p w14:paraId="6517B8F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A1F756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3E8E26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842D41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6CFA9E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5413C1E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B5A8D41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BE9DF7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Juwent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centrala wentylacyjna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CSK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-20-S-W-L/1-6/1-6/O/V</w:t>
            </w:r>
          </w:p>
          <w:p w14:paraId="362DAA0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fabr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: 14171/2014</w:t>
            </w:r>
          </w:p>
        </w:tc>
        <w:tc>
          <w:tcPr>
            <w:tcW w:w="2006" w:type="dxa"/>
          </w:tcPr>
          <w:p w14:paraId="10E075F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E1A005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168ABB6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piętro -1 wymiennikownia</w:t>
            </w:r>
          </w:p>
        </w:tc>
        <w:tc>
          <w:tcPr>
            <w:tcW w:w="1984" w:type="dxa"/>
          </w:tcPr>
          <w:p w14:paraId="63443D0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BE7055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8C5EBB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BEFF1D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F1EA23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4BA18C3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2AC309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2D063F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Filtry do central wentylacyjnych</w:t>
            </w:r>
          </w:p>
          <w:p w14:paraId="0F9828DE" w14:textId="77777777" w:rsidR="00C16B89" w:rsidRPr="00C16B89" w:rsidRDefault="00C16B89" w:rsidP="00C16B89">
            <w:pPr>
              <w:widowControl w:val="0"/>
              <w:autoSpaceDN w:val="0"/>
              <w:contextualSpacing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-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592x592x48-G4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(2 szt.)</w:t>
            </w:r>
          </w:p>
          <w:p w14:paraId="5B648538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-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287x592x48-G4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(4 szt.)</w:t>
            </w:r>
          </w:p>
        </w:tc>
        <w:tc>
          <w:tcPr>
            <w:tcW w:w="2006" w:type="dxa"/>
          </w:tcPr>
          <w:p w14:paraId="3A57AB8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05B5ED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5C53067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piętro -1 wymiennikownia</w:t>
            </w:r>
          </w:p>
        </w:tc>
        <w:tc>
          <w:tcPr>
            <w:tcW w:w="1984" w:type="dxa"/>
          </w:tcPr>
          <w:p w14:paraId="782B2C2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B4A1E8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582D23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6</w:t>
            </w:r>
          </w:p>
        </w:tc>
        <w:tc>
          <w:tcPr>
            <w:tcW w:w="1845" w:type="dxa"/>
          </w:tcPr>
          <w:p w14:paraId="16C7CE1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A3A2C1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9A39D21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254E9B4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E96516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Juwent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centrala wentylacyjna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CSK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-30-S-W-L/1-6/1-6/O/V</w:t>
            </w:r>
          </w:p>
          <w:p w14:paraId="57BE441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fabr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: 14200/2014</w:t>
            </w:r>
          </w:p>
        </w:tc>
        <w:tc>
          <w:tcPr>
            <w:tcW w:w="2006" w:type="dxa"/>
          </w:tcPr>
          <w:p w14:paraId="39473ED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D4263B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76F86AB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piętro -1 wymiennikownia</w:t>
            </w:r>
          </w:p>
        </w:tc>
        <w:tc>
          <w:tcPr>
            <w:tcW w:w="1984" w:type="dxa"/>
          </w:tcPr>
          <w:p w14:paraId="3323362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8E1C5F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873A2D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73AE85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9F07AC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90F8806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4CFDD97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574EB8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Filtry do central wentylacyjnych</w:t>
            </w:r>
          </w:p>
          <w:p w14:paraId="517D909C" w14:textId="77777777" w:rsidR="00C16B89" w:rsidRPr="00C16B89" w:rsidRDefault="00C16B89" w:rsidP="00C16B89">
            <w:pPr>
              <w:widowControl w:val="0"/>
              <w:autoSpaceDN w:val="0"/>
              <w:contextualSpacing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-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592x592x48-G4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(4 szt.)</w:t>
            </w:r>
          </w:p>
          <w:p w14:paraId="59218B5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-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287x592x48-G4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(4 szt.)</w:t>
            </w:r>
          </w:p>
        </w:tc>
        <w:tc>
          <w:tcPr>
            <w:tcW w:w="2006" w:type="dxa"/>
          </w:tcPr>
          <w:p w14:paraId="76EB33D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830918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3A4BBA6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piętro -1 wymiennikownia</w:t>
            </w:r>
          </w:p>
        </w:tc>
        <w:tc>
          <w:tcPr>
            <w:tcW w:w="1984" w:type="dxa"/>
          </w:tcPr>
          <w:p w14:paraId="063A59B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790444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49740BD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6</w:t>
            </w:r>
          </w:p>
        </w:tc>
        <w:tc>
          <w:tcPr>
            <w:tcW w:w="1845" w:type="dxa"/>
          </w:tcPr>
          <w:p w14:paraId="799B654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98A489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EE70E86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3E20660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11B738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Klimor centrala wentylacyjna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MCKS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02</w:t>
            </w:r>
          </w:p>
          <w:p w14:paraId="352CF0E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fabr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: 140002095864000001</w:t>
            </w:r>
          </w:p>
        </w:tc>
        <w:tc>
          <w:tcPr>
            <w:tcW w:w="2006" w:type="dxa"/>
          </w:tcPr>
          <w:p w14:paraId="182240A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517411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   piętro -1</w:t>
            </w:r>
          </w:p>
          <w:p w14:paraId="182954A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wymiennikownia</w:t>
            </w:r>
          </w:p>
        </w:tc>
        <w:tc>
          <w:tcPr>
            <w:tcW w:w="1984" w:type="dxa"/>
          </w:tcPr>
          <w:p w14:paraId="04A0FB7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EDB963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91E863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31085D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BEC2F8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54668D2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1252065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85883F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Filtry do central wentylacyjnych</w:t>
            </w:r>
          </w:p>
          <w:p w14:paraId="46CB0980" w14:textId="77777777" w:rsidR="00C16B89" w:rsidRPr="00C16B89" w:rsidRDefault="00C16B89" w:rsidP="00C16B89">
            <w:pPr>
              <w:widowControl w:val="0"/>
              <w:autoSpaceDN w:val="0"/>
              <w:contextualSpacing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-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592x592x300-EU4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(1 szt.)</w:t>
            </w:r>
          </w:p>
          <w:p w14:paraId="76383B0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-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592x592x300-EU4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(1 szt.)</w:t>
            </w:r>
          </w:p>
        </w:tc>
        <w:tc>
          <w:tcPr>
            <w:tcW w:w="2006" w:type="dxa"/>
          </w:tcPr>
          <w:p w14:paraId="663D03E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DCCCED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    piętro -1</w:t>
            </w:r>
          </w:p>
          <w:p w14:paraId="452851A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wymiennikownia</w:t>
            </w:r>
          </w:p>
        </w:tc>
        <w:tc>
          <w:tcPr>
            <w:tcW w:w="1984" w:type="dxa"/>
          </w:tcPr>
          <w:p w14:paraId="36D1EA1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E0EF79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F3DE16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6</w:t>
            </w:r>
          </w:p>
        </w:tc>
        <w:tc>
          <w:tcPr>
            <w:tcW w:w="1845" w:type="dxa"/>
          </w:tcPr>
          <w:p w14:paraId="53FE16E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5C22D0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7893035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92FFCC2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100685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Juwent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centrala wentylacyjna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CSK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-20-S-D-P/1-6/1-6/O/V</w:t>
            </w:r>
          </w:p>
          <w:p w14:paraId="17B048A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fabr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: 13413/2014</w:t>
            </w:r>
          </w:p>
        </w:tc>
        <w:tc>
          <w:tcPr>
            <w:tcW w:w="2006" w:type="dxa"/>
          </w:tcPr>
          <w:p w14:paraId="60DFB6C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17321F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38EBEE3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niski dach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</w:t>
            </w:r>
          </w:p>
        </w:tc>
        <w:tc>
          <w:tcPr>
            <w:tcW w:w="1984" w:type="dxa"/>
          </w:tcPr>
          <w:p w14:paraId="4E1F28E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C71C2B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347F6A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ACDDDB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6BEF9F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77BDCD6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50B3E2B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B5CB41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Filtry do central wentylacyjnych</w:t>
            </w:r>
          </w:p>
          <w:p w14:paraId="6E75A03B" w14:textId="77777777" w:rsidR="00C16B89" w:rsidRPr="00C16B89" w:rsidRDefault="00C16B89" w:rsidP="00C16B89">
            <w:pPr>
              <w:widowControl w:val="0"/>
              <w:autoSpaceDN w:val="0"/>
              <w:contextualSpacing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-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592x592x48-G4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(1 szt.)</w:t>
            </w:r>
          </w:p>
          <w:p w14:paraId="3190FB6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-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287x592x48-G4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(2 szt.)</w:t>
            </w:r>
          </w:p>
        </w:tc>
        <w:tc>
          <w:tcPr>
            <w:tcW w:w="2006" w:type="dxa"/>
          </w:tcPr>
          <w:p w14:paraId="2208B37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2DAE14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62007DD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niski dach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</w:t>
            </w:r>
          </w:p>
        </w:tc>
        <w:tc>
          <w:tcPr>
            <w:tcW w:w="1984" w:type="dxa"/>
          </w:tcPr>
          <w:p w14:paraId="47E7706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4D0D39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A5271C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6</w:t>
            </w:r>
          </w:p>
        </w:tc>
        <w:tc>
          <w:tcPr>
            <w:tcW w:w="1845" w:type="dxa"/>
          </w:tcPr>
          <w:p w14:paraId="37E4511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D0798C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2AA5C00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5D3C47A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82541C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AUYG54LRLA</w:t>
            </w:r>
            <w:proofErr w:type="spellEnd"/>
          </w:p>
          <w:p w14:paraId="585957B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</w:p>
          <w:p w14:paraId="7687F5C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58EDBB3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33550C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1F69BE6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piętro -1</w:t>
            </w:r>
          </w:p>
          <w:p w14:paraId="36BA983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rozdzielnia główna</w:t>
            </w:r>
          </w:p>
        </w:tc>
        <w:tc>
          <w:tcPr>
            <w:tcW w:w="1984" w:type="dxa"/>
          </w:tcPr>
          <w:p w14:paraId="2F6F2AB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6C5633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D7B7D6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585FAF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FFA5C0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164374F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C9860D1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CC6EC4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Klimakonwektor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CLINT</w:t>
            </w:r>
          </w:p>
          <w:p w14:paraId="0663E63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HWW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EC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32</w:t>
            </w:r>
          </w:p>
          <w:p w14:paraId="4182C3B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fabr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: 135507360301</w:t>
            </w:r>
          </w:p>
        </w:tc>
        <w:tc>
          <w:tcPr>
            <w:tcW w:w="2006" w:type="dxa"/>
          </w:tcPr>
          <w:p w14:paraId="509A014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F2F6EB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19B804C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parter  pok. 5,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</w:t>
            </w:r>
          </w:p>
          <w:p w14:paraId="439B2D8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332DECC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3E1879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E1BFBB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29423A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828698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F6152A5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CAA8314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47364A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Klimakonwektor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CLINT</w:t>
            </w:r>
          </w:p>
          <w:p w14:paraId="69E8C14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HWW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EC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32</w:t>
            </w:r>
          </w:p>
          <w:p w14:paraId="214B37C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fabr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: 135507360302</w:t>
            </w:r>
          </w:p>
        </w:tc>
        <w:tc>
          <w:tcPr>
            <w:tcW w:w="2006" w:type="dxa"/>
          </w:tcPr>
          <w:p w14:paraId="5DA8951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76CFA4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1ACA955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parter, pok. 5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</w:t>
            </w:r>
          </w:p>
        </w:tc>
        <w:tc>
          <w:tcPr>
            <w:tcW w:w="1984" w:type="dxa"/>
          </w:tcPr>
          <w:p w14:paraId="68CF134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B225B6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018B65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F17E54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2C374B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87E0D9E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3AC4654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312F2D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ASYG07LMCA</w:t>
            </w:r>
            <w:proofErr w:type="spellEnd"/>
          </w:p>
          <w:p w14:paraId="78F9D76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0093298</w:t>
            </w:r>
          </w:p>
        </w:tc>
        <w:tc>
          <w:tcPr>
            <w:tcW w:w="2006" w:type="dxa"/>
          </w:tcPr>
          <w:p w14:paraId="23CA3D7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0A532E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7C9DDF7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parter</w:t>
            </w:r>
          </w:p>
          <w:p w14:paraId="4F92D07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ppd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pok. 3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</w:t>
            </w:r>
          </w:p>
        </w:tc>
        <w:tc>
          <w:tcPr>
            <w:tcW w:w="1984" w:type="dxa"/>
          </w:tcPr>
          <w:p w14:paraId="4E5539C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696767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54C622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E5ECD6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5FAFB0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6267C2D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6DD55D2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43210A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Klimakonwektor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CLINT</w:t>
            </w:r>
          </w:p>
          <w:p w14:paraId="4FB6062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FIW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/IV 44</w:t>
            </w:r>
          </w:p>
        </w:tc>
        <w:tc>
          <w:tcPr>
            <w:tcW w:w="2006" w:type="dxa"/>
          </w:tcPr>
          <w:p w14:paraId="1516C91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62CE5F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237F55E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parter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</w:t>
            </w:r>
          </w:p>
          <w:p w14:paraId="670F4D9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SALA KONFERENCYJNA MAŁA</w:t>
            </w:r>
          </w:p>
        </w:tc>
        <w:tc>
          <w:tcPr>
            <w:tcW w:w="1984" w:type="dxa"/>
          </w:tcPr>
          <w:p w14:paraId="51208F6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92AD57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B4CD92E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E34791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E16A78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19C404B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D76ADC7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CF5868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Klimakonwektor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CLINT</w:t>
            </w:r>
          </w:p>
          <w:p w14:paraId="5237D89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FIW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/IV 44</w:t>
            </w:r>
          </w:p>
        </w:tc>
        <w:tc>
          <w:tcPr>
            <w:tcW w:w="2006" w:type="dxa"/>
          </w:tcPr>
          <w:p w14:paraId="437C0A7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8AB591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3086A97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parter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</w:t>
            </w:r>
          </w:p>
          <w:p w14:paraId="392024B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SALA KONFERENCYJNA MAŁA</w:t>
            </w:r>
          </w:p>
        </w:tc>
        <w:tc>
          <w:tcPr>
            <w:tcW w:w="1984" w:type="dxa"/>
          </w:tcPr>
          <w:p w14:paraId="212CEB8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3536CB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27F3CF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652B35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DB5C6E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68A4363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25B55CF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4F7DAD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Klimakonwektor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CLINT</w:t>
            </w:r>
          </w:p>
          <w:p w14:paraId="2394231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FIW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/IV 44</w:t>
            </w:r>
          </w:p>
        </w:tc>
        <w:tc>
          <w:tcPr>
            <w:tcW w:w="2006" w:type="dxa"/>
          </w:tcPr>
          <w:p w14:paraId="0512AB7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8485E4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4B559B2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parter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</w:t>
            </w:r>
          </w:p>
          <w:p w14:paraId="2E2E7E2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28</w:t>
            </w:r>
          </w:p>
        </w:tc>
        <w:tc>
          <w:tcPr>
            <w:tcW w:w="1984" w:type="dxa"/>
          </w:tcPr>
          <w:p w14:paraId="48A9E36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88696D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E560343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4C7E18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324D19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AC4D083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147EE27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F88290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Klimakonwektor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CLINT</w:t>
            </w:r>
          </w:p>
          <w:p w14:paraId="359BE49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FIW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/IV 44</w:t>
            </w:r>
          </w:p>
        </w:tc>
        <w:tc>
          <w:tcPr>
            <w:tcW w:w="2006" w:type="dxa"/>
          </w:tcPr>
          <w:p w14:paraId="389D3AE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2E9F67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64A18D7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parter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</w:t>
            </w:r>
          </w:p>
          <w:p w14:paraId="24BE1F8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28</w:t>
            </w:r>
          </w:p>
        </w:tc>
        <w:tc>
          <w:tcPr>
            <w:tcW w:w="1984" w:type="dxa"/>
          </w:tcPr>
          <w:p w14:paraId="2CCD299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5C200C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EA52B4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17A6A8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056BE0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36592AB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B7FED6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5C2AEE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Klimakonwektor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CLINT</w:t>
            </w:r>
          </w:p>
          <w:p w14:paraId="58BBC54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FIW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/IV 44</w:t>
            </w:r>
          </w:p>
        </w:tc>
        <w:tc>
          <w:tcPr>
            <w:tcW w:w="2006" w:type="dxa"/>
          </w:tcPr>
          <w:p w14:paraId="368B2E7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481B17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4E820B3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parter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</w:t>
            </w:r>
          </w:p>
          <w:p w14:paraId="6DF4B61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28</w:t>
            </w:r>
          </w:p>
        </w:tc>
        <w:tc>
          <w:tcPr>
            <w:tcW w:w="1984" w:type="dxa"/>
          </w:tcPr>
          <w:p w14:paraId="5FFA4EE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0B280F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B0B27C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602BEA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259357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3B25D7F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AB85B9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D9DEBB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Klimakonwektor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CLINT</w:t>
            </w:r>
          </w:p>
          <w:p w14:paraId="3E69D3F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FIW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/IV 44</w:t>
            </w:r>
          </w:p>
        </w:tc>
        <w:tc>
          <w:tcPr>
            <w:tcW w:w="2006" w:type="dxa"/>
          </w:tcPr>
          <w:p w14:paraId="7CF5221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32A90A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72FBE92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parter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</w:t>
            </w:r>
          </w:p>
          <w:p w14:paraId="452D380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28</w:t>
            </w:r>
          </w:p>
        </w:tc>
        <w:tc>
          <w:tcPr>
            <w:tcW w:w="1984" w:type="dxa"/>
          </w:tcPr>
          <w:p w14:paraId="72CAD52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A613CD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F68237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925E69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E0B546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79D6312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CB995B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6B0AF3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Klimakonwektor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CLINT</w:t>
            </w:r>
          </w:p>
          <w:p w14:paraId="033EE43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FIW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/IV 44</w:t>
            </w:r>
          </w:p>
        </w:tc>
        <w:tc>
          <w:tcPr>
            <w:tcW w:w="2006" w:type="dxa"/>
          </w:tcPr>
          <w:p w14:paraId="1EC5E8E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9848E0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5D48B40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parter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</w:t>
            </w:r>
          </w:p>
          <w:p w14:paraId="492F271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28</w:t>
            </w:r>
          </w:p>
        </w:tc>
        <w:tc>
          <w:tcPr>
            <w:tcW w:w="1984" w:type="dxa"/>
          </w:tcPr>
          <w:p w14:paraId="30FB803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B717B5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B94B00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23137E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53AB0C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C4F7F72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BEE5EAA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2B2714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Klimakonwektor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CLINT</w:t>
            </w:r>
          </w:p>
          <w:p w14:paraId="52B0A29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FIW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/IV 44</w:t>
            </w:r>
          </w:p>
        </w:tc>
        <w:tc>
          <w:tcPr>
            <w:tcW w:w="2006" w:type="dxa"/>
          </w:tcPr>
          <w:p w14:paraId="5D5B112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9AD5D1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5AD8C1A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parter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</w:t>
            </w:r>
          </w:p>
          <w:p w14:paraId="4889E10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28</w:t>
            </w:r>
          </w:p>
        </w:tc>
        <w:tc>
          <w:tcPr>
            <w:tcW w:w="1984" w:type="dxa"/>
          </w:tcPr>
          <w:p w14:paraId="6C8AE70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7CE637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3CBB22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87EC37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21E37C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BCD342C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0D93FAA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96C0AF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Klimakonwektor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CLINT</w:t>
            </w:r>
          </w:p>
          <w:p w14:paraId="40EE688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FIW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/IV 44</w:t>
            </w:r>
          </w:p>
        </w:tc>
        <w:tc>
          <w:tcPr>
            <w:tcW w:w="2006" w:type="dxa"/>
          </w:tcPr>
          <w:p w14:paraId="152CA3A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C8E7E9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319ACFD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parter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</w:t>
            </w:r>
          </w:p>
          <w:p w14:paraId="1B24C12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SALA KONFERENCYJNA</w:t>
            </w:r>
          </w:p>
        </w:tc>
        <w:tc>
          <w:tcPr>
            <w:tcW w:w="1984" w:type="dxa"/>
          </w:tcPr>
          <w:p w14:paraId="6C13B32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ACD279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B75149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5A3AFF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3A13DD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EA0A1B9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A574D22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236E05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Klimakonwektor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CLINT</w:t>
            </w:r>
          </w:p>
          <w:p w14:paraId="3E48BB3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FIW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/IV 44</w:t>
            </w:r>
          </w:p>
        </w:tc>
        <w:tc>
          <w:tcPr>
            <w:tcW w:w="2006" w:type="dxa"/>
          </w:tcPr>
          <w:p w14:paraId="0743694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02A8E0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3B97761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parter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</w:t>
            </w:r>
          </w:p>
          <w:p w14:paraId="3C9A182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SALA KONFERENCYJNA</w:t>
            </w:r>
          </w:p>
        </w:tc>
        <w:tc>
          <w:tcPr>
            <w:tcW w:w="1984" w:type="dxa"/>
          </w:tcPr>
          <w:p w14:paraId="7E9CD10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10AE87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A859DB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3001F9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6C8C0F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E270319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368FAB1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D6632E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Klimakonwektor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CLINT</w:t>
            </w:r>
          </w:p>
          <w:p w14:paraId="34BB1F7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FIW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/IV 44</w:t>
            </w:r>
          </w:p>
        </w:tc>
        <w:tc>
          <w:tcPr>
            <w:tcW w:w="2006" w:type="dxa"/>
          </w:tcPr>
          <w:p w14:paraId="09B2A20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4FF785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77B823C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parter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</w:t>
            </w:r>
          </w:p>
          <w:p w14:paraId="6E416D6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SALA KONFERENCYJNA</w:t>
            </w:r>
          </w:p>
        </w:tc>
        <w:tc>
          <w:tcPr>
            <w:tcW w:w="1984" w:type="dxa"/>
          </w:tcPr>
          <w:p w14:paraId="5F0EAF4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16827A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3C686E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23296E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9D3D1D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A7CD637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9AE9A92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A6C874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Klimakonwektor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CLINT</w:t>
            </w:r>
          </w:p>
          <w:p w14:paraId="008E065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FIW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/IV 44</w:t>
            </w:r>
          </w:p>
        </w:tc>
        <w:tc>
          <w:tcPr>
            <w:tcW w:w="2006" w:type="dxa"/>
          </w:tcPr>
          <w:p w14:paraId="6395C16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32A1E3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01D5B19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parter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</w:t>
            </w:r>
          </w:p>
          <w:p w14:paraId="7E0BD67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SALA KONFERENCYJNA</w:t>
            </w:r>
          </w:p>
        </w:tc>
        <w:tc>
          <w:tcPr>
            <w:tcW w:w="1984" w:type="dxa"/>
          </w:tcPr>
          <w:p w14:paraId="27304CF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304ECD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EFF5A9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542FBD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5C465A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5CEB4E9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232E350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54713A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Klimakonwektor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CLINT</w:t>
            </w:r>
          </w:p>
          <w:p w14:paraId="42CAED1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FIW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/IV 44</w:t>
            </w:r>
          </w:p>
        </w:tc>
        <w:tc>
          <w:tcPr>
            <w:tcW w:w="2006" w:type="dxa"/>
          </w:tcPr>
          <w:p w14:paraId="7DF5F43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FA643D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0886282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parter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</w:t>
            </w:r>
          </w:p>
          <w:p w14:paraId="1DBF938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SALA KONFERENCYJNA</w:t>
            </w:r>
          </w:p>
        </w:tc>
        <w:tc>
          <w:tcPr>
            <w:tcW w:w="1984" w:type="dxa"/>
          </w:tcPr>
          <w:p w14:paraId="598C35D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2FADDC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D1B4FF3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BD6CE5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AB751E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C98D947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5FF10E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537777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Klimakonwektor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CLINT</w:t>
            </w:r>
          </w:p>
          <w:p w14:paraId="5BEE96A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FIW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/IV 44</w:t>
            </w:r>
          </w:p>
        </w:tc>
        <w:tc>
          <w:tcPr>
            <w:tcW w:w="2006" w:type="dxa"/>
          </w:tcPr>
          <w:p w14:paraId="6B17362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4853EB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36C32C4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parter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</w:t>
            </w:r>
          </w:p>
          <w:p w14:paraId="78864BC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SALA KONFERENCYJNA</w:t>
            </w:r>
          </w:p>
        </w:tc>
        <w:tc>
          <w:tcPr>
            <w:tcW w:w="1984" w:type="dxa"/>
          </w:tcPr>
          <w:p w14:paraId="5315DCA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8BF822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5F02F6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A57BFE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36A35A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EBA2773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ED446A5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0A6F73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Klimakonwektor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CLINT</w:t>
            </w:r>
          </w:p>
          <w:p w14:paraId="3066D99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FIW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/IV 44</w:t>
            </w:r>
          </w:p>
        </w:tc>
        <w:tc>
          <w:tcPr>
            <w:tcW w:w="2006" w:type="dxa"/>
          </w:tcPr>
          <w:p w14:paraId="74B5485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9A457E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60CD9C0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parter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</w:t>
            </w:r>
          </w:p>
          <w:p w14:paraId="4AE7813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SALA KONFERENCYJNA</w:t>
            </w:r>
          </w:p>
        </w:tc>
        <w:tc>
          <w:tcPr>
            <w:tcW w:w="1984" w:type="dxa"/>
          </w:tcPr>
          <w:p w14:paraId="2E5548E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8DA1CD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291E916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2A7973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260982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794644A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688365A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299F0C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Klimakonwektor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CLINT</w:t>
            </w:r>
          </w:p>
          <w:p w14:paraId="06B743E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FIW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/IV 44</w:t>
            </w:r>
          </w:p>
        </w:tc>
        <w:tc>
          <w:tcPr>
            <w:tcW w:w="2006" w:type="dxa"/>
          </w:tcPr>
          <w:p w14:paraId="3FB502E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E3D602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339E011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parter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</w:t>
            </w:r>
          </w:p>
          <w:p w14:paraId="4F9CE28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SALA KONFERENCYJNA</w:t>
            </w:r>
          </w:p>
        </w:tc>
        <w:tc>
          <w:tcPr>
            <w:tcW w:w="1984" w:type="dxa"/>
          </w:tcPr>
          <w:p w14:paraId="50AAB1E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F77BD7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FAD44B1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53123C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9373FB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B86839F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2D83AAF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C50103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Klimakonwektor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CLINT</w:t>
            </w:r>
          </w:p>
          <w:p w14:paraId="068AA9C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HWW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EC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32</w:t>
            </w:r>
          </w:p>
        </w:tc>
        <w:tc>
          <w:tcPr>
            <w:tcW w:w="2006" w:type="dxa"/>
          </w:tcPr>
          <w:p w14:paraId="10A0200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9FA1D4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3B426AD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parter</w:t>
            </w:r>
          </w:p>
          <w:p w14:paraId="7E08799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pok. 4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</w:t>
            </w:r>
          </w:p>
        </w:tc>
        <w:tc>
          <w:tcPr>
            <w:tcW w:w="1984" w:type="dxa"/>
          </w:tcPr>
          <w:p w14:paraId="262E63E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CBACC0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531730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51752A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ACB7CF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5F1F6B2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2744DE5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2DD09A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ASYG14LMCA</w:t>
            </w:r>
            <w:proofErr w:type="spellEnd"/>
          </w:p>
          <w:p w14:paraId="54C8461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032175</w:t>
            </w:r>
          </w:p>
        </w:tc>
        <w:tc>
          <w:tcPr>
            <w:tcW w:w="2006" w:type="dxa"/>
          </w:tcPr>
          <w:p w14:paraId="223625A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24EE86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7835CF5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Poddasze,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ppd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</w:t>
            </w:r>
          </w:p>
        </w:tc>
        <w:tc>
          <w:tcPr>
            <w:tcW w:w="1984" w:type="dxa"/>
          </w:tcPr>
          <w:p w14:paraId="4360315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C51D6C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AAA94D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D1E086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43525A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F5252A1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E91D6A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BE4327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AQ09FKN</w:t>
            </w:r>
            <w:proofErr w:type="spellEnd"/>
          </w:p>
          <w:p w14:paraId="3C70AD7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split</w:t>
            </w:r>
            <w:proofErr w:type="spellEnd"/>
          </w:p>
        </w:tc>
        <w:tc>
          <w:tcPr>
            <w:tcW w:w="2006" w:type="dxa"/>
          </w:tcPr>
          <w:p w14:paraId="49BB647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50A89A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704F32F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Rozdzielnia  pok. -14</w:t>
            </w:r>
          </w:p>
          <w:p w14:paraId="296223A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piwnica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</w:t>
            </w:r>
          </w:p>
        </w:tc>
        <w:tc>
          <w:tcPr>
            <w:tcW w:w="1984" w:type="dxa"/>
          </w:tcPr>
          <w:p w14:paraId="34FE073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066E0F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5D1D28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D865A9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64EFD2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94B8FA0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438AA55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CEB291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Agregat wody lodowej CLINT</w:t>
            </w:r>
          </w:p>
          <w:p w14:paraId="34932EC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MEA/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K393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-P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SL</w:t>
            </w:r>
            <w:proofErr w:type="spellEnd"/>
          </w:p>
          <w:p w14:paraId="0D75FAE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11-150625</w:t>
            </w:r>
          </w:p>
          <w:p w14:paraId="0226763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  <w:u w:val="single"/>
              </w:rPr>
              <w:t>UWAGA PRÓBA SZCZELNOŚCI 2 RAZY W ROKU</w:t>
            </w:r>
          </w:p>
        </w:tc>
        <w:tc>
          <w:tcPr>
            <w:tcW w:w="2006" w:type="dxa"/>
          </w:tcPr>
          <w:p w14:paraId="1892B63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F65FED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16EEE6F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pomieszczenie za węzłem cieplnym</w:t>
            </w:r>
          </w:p>
        </w:tc>
        <w:tc>
          <w:tcPr>
            <w:tcW w:w="1984" w:type="dxa"/>
          </w:tcPr>
          <w:p w14:paraId="662019B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886E52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A121668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6</w:t>
            </w:r>
          </w:p>
        </w:tc>
        <w:tc>
          <w:tcPr>
            <w:tcW w:w="1845" w:type="dxa"/>
          </w:tcPr>
          <w:p w14:paraId="52F27CC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BA8E44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42370C8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2D1E0AA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8A4B70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Juwent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centrala wentylacyjna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CSK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-10-S-W-P/1-6/1-6/O/V</w:t>
            </w:r>
          </w:p>
          <w:p w14:paraId="320F004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fabr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: 14168/2014</w:t>
            </w:r>
          </w:p>
        </w:tc>
        <w:tc>
          <w:tcPr>
            <w:tcW w:w="2006" w:type="dxa"/>
          </w:tcPr>
          <w:p w14:paraId="048B8BF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885AEE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3B94309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pomieszczenie za węzłem cieplnym</w:t>
            </w:r>
          </w:p>
        </w:tc>
        <w:tc>
          <w:tcPr>
            <w:tcW w:w="1984" w:type="dxa"/>
          </w:tcPr>
          <w:p w14:paraId="3F189B6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E0F492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B769C50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0576A8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49F739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4116223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EAA7037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B9FB35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Filtry do central wentylacyjnych</w:t>
            </w:r>
          </w:p>
          <w:p w14:paraId="18B0D845" w14:textId="77777777" w:rsidR="00C16B89" w:rsidRPr="00C16B89" w:rsidRDefault="00C16B89" w:rsidP="00C16B89">
            <w:pPr>
              <w:widowControl w:val="0"/>
              <w:autoSpaceDN w:val="0"/>
              <w:contextualSpacing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-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592x592x48-G4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(2 szt.)</w:t>
            </w:r>
          </w:p>
          <w:p w14:paraId="53658E9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7A1CAB5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8E6436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74B4D11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pomieszczenie za węzłem cieplnym</w:t>
            </w:r>
          </w:p>
        </w:tc>
        <w:tc>
          <w:tcPr>
            <w:tcW w:w="1984" w:type="dxa"/>
          </w:tcPr>
          <w:p w14:paraId="57C7015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88ACB8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FAFF0D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6</w:t>
            </w:r>
          </w:p>
        </w:tc>
        <w:tc>
          <w:tcPr>
            <w:tcW w:w="1845" w:type="dxa"/>
          </w:tcPr>
          <w:p w14:paraId="2BB70AF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82BD18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5FCED1C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9EEA080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290026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Juwent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centrala wentylacyjna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CSK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-15-S-W-P/1-6/1-6/O/V</w:t>
            </w:r>
          </w:p>
          <w:p w14:paraId="19B9E4B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fabr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: 14201/2014</w:t>
            </w:r>
          </w:p>
        </w:tc>
        <w:tc>
          <w:tcPr>
            <w:tcW w:w="2006" w:type="dxa"/>
          </w:tcPr>
          <w:p w14:paraId="0B88278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16076B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6CB68E0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piętro -1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wentylatornia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parking dolny</w:t>
            </w:r>
          </w:p>
        </w:tc>
        <w:tc>
          <w:tcPr>
            <w:tcW w:w="1984" w:type="dxa"/>
          </w:tcPr>
          <w:p w14:paraId="3272F2E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EDCE61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B753688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ABA089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DE8C5E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83D248A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3211BDE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837058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Filtry do central wentylacyjnych</w:t>
            </w:r>
          </w:p>
          <w:p w14:paraId="41DC5C9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-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592x592x48-G4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(2 szt.)</w:t>
            </w:r>
          </w:p>
          <w:p w14:paraId="3DD813E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-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287x592x48-G4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(2 szt.)</w:t>
            </w:r>
          </w:p>
        </w:tc>
        <w:tc>
          <w:tcPr>
            <w:tcW w:w="2006" w:type="dxa"/>
          </w:tcPr>
          <w:p w14:paraId="2581182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4878A3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3ECD82B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piętro -1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wentylatornia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parking dolny</w:t>
            </w:r>
          </w:p>
        </w:tc>
        <w:tc>
          <w:tcPr>
            <w:tcW w:w="1984" w:type="dxa"/>
          </w:tcPr>
          <w:p w14:paraId="6D1BBB0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BE30FF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0E8BD3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6</w:t>
            </w:r>
          </w:p>
        </w:tc>
        <w:tc>
          <w:tcPr>
            <w:tcW w:w="1845" w:type="dxa"/>
          </w:tcPr>
          <w:p w14:paraId="6BAFC73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1795EF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7BBFA1C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CAF90CF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653246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AOYG45LETL</w:t>
            </w:r>
            <w:proofErr w:type="spellEnd"/>
          </w:p>
          <w:p w14:paraId="0EA836A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T 008069</w:t>
            </w:r>
          </w:p>
          <w:p w14:paraId="6646214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2B767A0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B33457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78FCBC8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parking dolny</w:t>
            </w:r>
          </w:p>
        </w:tc>
        <w:tc>
          <w:tcPr>
            <w:tcW w:w="1984" w:type="dxa"/>
          </w:tcPr>
          <w:p w14:paraId="12DA2A4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695343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501324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9F33AF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329054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EE8CFB1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1770067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D574F6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Juwent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centrala wentylacyjna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CP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-1-S-W-L/1-6/-/-/S</w:t>
            </w:r>
          </w:p>
          <w:p w14:paraId="598DF00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fabr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: 14024/2014</w:t>
            </w:r>
          </w:p>
        </w:tc>
        <w:tc>
          <w:tcPr>
            <w:tcW w:w="2006" w:type="dxa"/>
          </w:tcPr>
          <w:p w14:paraId="353EB6B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1F4EA8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6BD5A7D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poddasze blok c</w:t>
            </w:r>
          </w:p>
        </w:tc>
        <w:tc>
          <w:tcPr>
            <w:tcW w:w="1984" w:type="dxa"/>
          </w:tcPr>
          <w:p w14:paraId="7E94AD6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8CE5C5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FB9F198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B76023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94032C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3842115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4747325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27234F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Juwent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centrala wentylacyjna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CP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-1-S-W-L/1-6/-/-/S</w:t>
            </w:r>
          </w:p>
          <w:p w14:paraId="526708D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fabr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: 14037/2014</w:t>
            </w:r>
          </w:p>
        </w:tc>
        <w:tc>
          <w:tcPr>
            <w:tcW w:w="2006" w:type="dxa"/>
          </w:tcPr>
          <w:p w14:paraId="55CA74B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2ECB08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5D3D044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poddasze blok c</w:t>
            </w:r>
          </w:p>
        </w:tc>
        <w:tc>
          <w:tcPr>
            <w:tcW w:w="1984" w:type="dxa"/>
          </w:tcPr>
          <w:p w14:paraId="08DA24D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3C2ED3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812626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4557E4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ED95AF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526D11B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EF5EAA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B37380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Filtry do central wentylacyjnych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580x300x48-G4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(2 szt.)</w:t>
            </w:r>
          </w:p>
        </w:tc>
        <w:tc>
          <w:tcPr>
            <w:tcW w:w="2006" w:type="dxa"/>
          </w:tcPr>
          <w:p w14:paraId="706DED1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42E59B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41337AF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poddasze blok c</w:t>
            </w:r>
          </w:p>
        </w:tc>
        <w:tc>
          <w:tcPr>
            <w:tcW w:w="1984" w:type="dxa"/>
          </w:tcPr>
          <w:p w14:paraId="6F025C1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8945EF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F0CC80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6</w:t>
            </w:r>
          </w:p>
        </w:tc>
        <w:tc>
          <w:tcPr>
            <w:tcW w:w="1845" w:type="dxa"/>
          </w:tcPr>
          <w:p w14:paraId="2862B69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E04B1D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3664E38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D30D08C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4BD7F9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AJY108LALH</w:t>
            </w:r>
            <w:proofErr w:type="spellEnd"/>
          </w:p>
          <w:p w14:paraId="04D4EA6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R 205223</w:t>
            </w:r>
          </w:p>
          <w:p w14:paraId="773202E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54A657A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C7E2FC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5FFC04B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blok B dach</w:t>
            </w:r>
          </w:p>
        </w:tc>
        <w:tc>
          <w:tcPr>
            <w:tcW w:w="1984" w:type="dxa"/>
          </w:tcPr>
          <w:p w14:paraId="624EB4E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07DFD0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C5F93A1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9AF954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FFDB71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40EF9AB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6D371CB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8C13C1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AJY108LALH</w:t>
            </w:r>
            <w:proofErr w:type="spellEnd"/>
          </w:p>
          <w:p w14:paraId="482BBCF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R 205254</w:t>
            </w:r>
          </w:p>
          <w:p w14:paraId="50FD0B7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16AD0BB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7A6B27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211929F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blok B dach</w:t>
            </w:r>
          </w:p>
        </w:tc>
        <w:tc>
          <w:tcPr>
            <w:tcW w:w="1984" w:type="dxa"/>
          </w:tcPr>
          <w:p w14:paraId="5D6ACA8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4E998C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096F969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AEB194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8363EA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C084A63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D8CDCE7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003643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AJY108LALH</w:t>
            </w:r>
            <w:proofErr w:type="spellEnd"/>
          </w:p>
          <w:p w14:paraId="7D281A5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R 206307</w:t>
            </w:r>
          </w:p>
          <w:p w14:paraId="0688958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40DD9FA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143BA2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6E49C2E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blok A dach</w:t>
            </w:r>
          </w:p>
        </w:tc>
        <w:tc>
          <w:tcPr>
            <w:tcW w:w="1984" w:type="dxa"/>
          </w:tcPr>
          <w:p w14:paraId="1EC8375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1FF1F3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35DD720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212C56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52C355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9E942D0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51A9FBE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96F057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AJY108LALH</w:t>
            </w:r>
            <w:proofErr w:type="spellEnd"/>
          </w:p>
          <w:p w14:paraId="23310D4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R 206285</w:t>
            </w:r>
          </w:p>
          <w:p w14:paraId="2BD74A5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7D4BB48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C58D55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56FC421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blok A dach</w:t>
            </w:r>
          </w:p>
        </w:tc>
        <w:tc>
          <w:tcPr>
            <w:tcW w:w="1984" w:type="dxa"/>
          </w:tcPr>
          <w:p w14:paraId="2680590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4E33D6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CB666B0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C8E4D7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A3EE52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4158451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4B4E9E6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B7DE93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AJY54LATT</w:t>
            </w:r>
            <w:proofErr w:type="spellEnd"/>
          </w:p>
          <w:p w14:paraId="3868692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T 004531</w:t>
            </w:r>
          </w:p>
          <w:p w14:paraId="1895C66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  <w:p w14:paraId="44E9CFE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i/>
                <w:kern w:val="3"/>
                <w:u w:val="single"/>
              </w:rPr>
              <w:t>DWA RAZY W ROKU</w:t>
            </w:r>
          </w:p>
        </w:tc>
        <w:tc>
          <w:tcPr>
            <w:tcW w:w="2006" w:type="dxa"/>
          </w:tcPr>
          <w:p w14:paraId="58D9093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9433CF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43870CE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dach nad BOI</w:t>
            </w:r>
          </w:p>
        </w:tc>
        <w:tc>
          <w:tcPr>
            <w:tcW w:w="1984" w:type="dxa"/>
          </w:tcPr>
          <w:p w14:paraId="2F07AC3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466F58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CE60853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6</w:t>
            </w:r>
          </w:p>
        </w:tc>
        <w:tc>
          <w:tcPr>
            <w:tcW w:w="1845" w:type="dxa"/>
          </w:tcPr>
          <w:p w14:paraId="6FDA082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A78B71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AF52787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881D46A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7BEE12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AJY54LATT</w:t>
            </w:r>
            <w:proofErr w:type="spellEnd"/>
          </w:p>
          <w:p w14:paraId="50D0EF5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T 004532</w:t>
            </w:r>
          </w:p>
          <w:p w14:paraId="7A7B73D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  <w:p w14:paraId="6D18BE2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i/>
                <w:kern w:val="3"/>
                <w:u w:val="single"/>
              </w:rPr>
              <w:t>DWA RAZY W ROKU</w:t>
            </w:r>
          </w:p>
        </w:tc>
        <w:tc>
          <w:tcPr>
            <w:tcW w:w="2006" w:type="dxa"/>
          </w:tcPr>
          <w:p w14:paraId="6943A22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2AF9C3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0609983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dach nad BOI</w:t>
            </w:r>
          </w:p>
        </w:tc>
        <w:tc>
          <w:tcPr>
            <w:tcW w:w="1984" w:type="dxa"/>
          </w:tcPr>
          <w:p w14:paraId="3922525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4BCFEC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1874D8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6</w:t>
            </w:r>
          </w:p>
        </w:tc>
        <w:tc>
          <w:tcPr>
            <w:tcW w:w="1845" w:type="dxa"/>
          </w:tcPr>
          <w:p w14:paraId="0EB6B65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27D460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D74C437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9FA58D5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42EC7B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AJY54LATT</w:t>
            </w:r>
            <w:proofErr w:type="spellEnd"/>
          </w:p>
          <w:p w14:paraId="41B04CE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T 004533</w:t>
            </w:r>
          </w:p>
          <w:p w14:paraId="23835EB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  <w:p w14:paraId="01D449D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i/>
                <w:kern w:val="3"/>
                <w:u w:val="single"/>
              </w:rPr>
              <w:t>DWA RAZY W ROKU</w:t>
            </w:r>
          </w:p>
        </w:tc>
        <w:tc>
          <w:tcPr>
            <w:tcW w:w="2006" w:type="dxa"/>
          </w:tcPr>
          <w:p w14:paraId="4820ECD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22B792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48D3DE1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dach nad BOI</w:t>
            </w:r>
          </w:p>
        </w:tc>
        <w:tc>
          <w:tcPr>
            <w:tcW w:w="1984" w:type="dxa"/>
          </w:tcPr>
          <w:p w14:paraId="02FB8A5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6F72D1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38953AD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6</w:t>
            </w:r>
          </w:p>
        </w:tc>
        <w:tc>
          <w:tcPr>
            <w:tcW w:w="1845" w:type="dxa"/>
          </w:tcPr>
          <w:p w14:paraId="565BE48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E5B3E6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8F4086A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3983590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14BCF5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AJYA90LALH</w:t>
            </w:r>
            <w:proofErr w:type="spellEnd"/>
          </w:p>
          <w:p w14:paraId="445F454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R 302153</w:t>
            </w:r>
          </w:p>
          <w:p w14:paraId="15F29A5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1718407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86D0F6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2AF4F94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dach nad BOI</w:t>
            </w:r>
          </w:p>
        </w:tc>
        <w:tc>
          <w:tcPr>
            <w:tcW w:w="1984" w:type="dxa"/>
          </w:tcPr>
          <w:p w14:paraId="130AD86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21BC9B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F157DF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68D5CF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83373F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75B8D2E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4F3D43A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921898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CLINT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MHA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/K 151</w:t>
            </w:r>
          </w:p>
          <w:p w14:paraId="76A55BA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12-241455</w:t>
            </w:r>
          </w:p>
          <w:p w14:paraId="40B8FEB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  <w:u w:val="single"/>
              </w:rPr>
              <w:t>UWAGA PRÓBA SZCZELNOŚCI 2 RAZY W ROKU</w:t>
            </w:r>
          </w:p>
        </w:tc>
        <w:tc>
          <w:tcPr>
            <w:tcW w:w="2006" w:type="dxa"/>
          </w:tcPr>
          <w:p w14:paraId="140F7FA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1A0073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6341F75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dach</w:t>
            </w:r>
          </w:p>
        </w:tc>
        <w:tc>
          <w:tcPr>
            <w:tcW w:w="1984" w:type="dxa"/>
          </w:tcPr>
          <w:p w14:paraId="74BA921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483026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100DE80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6</w:t>
            </w:r>
          </w:p>
        </w:tc>
        <w:tc>
          <w:tcPr>
            <w:tcW w:w="1845" w:type="dxa"/>
          </w:tcPr>
          <w:p w14:paraId="3964923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24B21C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2DC3738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E441F44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670296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CLINT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MHA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/K/WP/ 61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NS</w:t>
            </w:r>
            <w:proofErr w:type="spellEnd"/>
          </w:p>
          <w:p w14:paraId="77F21D8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12-241483</w:t>
            </w:r>
          </w:p>
          <w:p w14:paraId="1E62AEB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4AD555A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543EA3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497C43A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dach nad BOI</w:t>
            </w:r>
          </w:p>
        </w:tc>
        <w:tc>
          <w:tcPr>
            <w:tcW w:w="1984" w:type="dxa"/>
          </w:tcPr>
          <w:p w14:paraId="3F3D10A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4B4911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E2FD316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BC1CCC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4D8F92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75205E4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53F5390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975644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AOYG09LMCA</w:t>
            </w:r>
            <w:proofErr w:type="spellEnd"/>
          </w:p>
          <w:p w14:paraId="57959F2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021169</w:t>
            </w:r>
          </w:p>
          <w:p w14:paraId="2207C2C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06" w:type="dxa"/>
          </w:tcPr>
          <w:p w14:paraId="1EC8592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7113FF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3BCF471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dach nad BOI</w:t>
            </w:r>
          </w:p>
        </w:tc>
        <w:tc>
          <w:tcPr>
            <w:tcW w:w="1984" w:type="dxa"/>
          </w:tcPr>
          <w:p w14:paraId="19E7E45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03008B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DCC35C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E378AD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3D5ACC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0EE9C45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0B8CD20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CA2218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Fujitsu</w:t>
            </w:r>
          </w:p>
          <w:p w14:paraId="32ED679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58AC48D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472A43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43, dach</w:t>
            </w:r>
          </w:p>
        </w:tc>
        <w:tc>
          <w:tcPr>
            <w:tcW w:w="1984" w:type="dxa"/>
          </w:tcPr>
          <w:p w14:paraId="1D138CF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214445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E8E7833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AA6180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0F422F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AA59242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CEDFFE7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17EE5B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Fujitsu</w:t>
            </w:r>
          </w:p>
          <w:p w14:paraId="1C3F31B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3F62EE9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16881D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314993D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łącznik</w:t>
            </w:r>
          </w:p>
        </w:tc>
        <w:tc>
          <w:tcPr>
            <w:tcW w:w="1984" w:type="dxa"/>
          </w:tcPr>
          <w:p w14:paraId="6EB928D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060D7D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E44FFD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8179F7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D4C7EB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74AB328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CE8EA21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E6AF35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Nawilżacz powietrza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humiSteam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Xplus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CAREL</w:t>
            </w:r>
            <w:proofErr w:type="spellEnd"/>
          </w:p>
        </w:tc>
        <w:tc>
          <w:tcPr>
            <w:tcW w:w="2006" w:type="dxa"/>
          </w:tcPr>
          <w:p w14:paraId="28072EE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69EE78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0925D65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blok C poziom -1 korytarz</w:t>
            </w:r>
          </w:p>
        </w:tc>
        <w:tc>
          <w:tcPr>
            <w:tcW w:w="1984" w:type="dxa"/>
          </w:tcPr>
          <w:p w14:paraId="0B9C20A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F9D226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A3D6F5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1E4E66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5688F3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859E2C0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7C7C345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59B21A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Nawilżacz powietrza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humiSteam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Xplus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CAREL</w:t>
            </w:r>
            <w:proofErr w:type="spellEnd"/>
          </w:p>
        </w:tc>
        <w:tc>
          <w:tcPr>
            <w:tcW w:w="2006" w:type="dxa"/>
          </w:tcPr>
          <w:p w14:paraId="4B67F47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E1A546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032568E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blok C poziom -1 korytarz</w:t>
            </w:r>
          </w:p>
        </w:tc>
        <w:tc>
          <w:tcPr>
            <w:tcW w:w="1984" w:type="dxa"/>
          </w:tcPr>
          <w:p w14:paraId="4D35820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8CA8E9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DCD9A0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39B414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624443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D52D202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B5CA164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BA8314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Nawilżacz powietrza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humiSteam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Xplus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CAREL</w:t>
            </w:r>
            <w:proofErr w:type="spellEnd"/>
          </w:p>
        </w:tc>
        <w:tc>
          <w:tcPr>
            <w:tcW w:w="2006" w:type="dxa"/>
          </w:tcPr>
          <w:p w14:paraId="0E7824C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226A20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0F23D7C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blok C poziom -1 korytarz</w:t>
            </w:r>
          </w:p>
        </w:tc>
        <w:tc>
          <w:tcPr>
            <w:tcW w:w="1984" w:type="dxa"/>
          </w:tcPr>
          <w:p w14:paraId="6D1A3F0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2F0661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B89D1C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141B36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08D71C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73920EB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D4F7416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C2561B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Nawilżacz powietrza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humiSteam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Xplus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CAREL</w:t>
            </w:r>
            <w:proofErr w:type="spellEnd"/>
          </w:p>
        </w:tc>
        <w:tc>
          <w:tcPr>
            <w:tcW w:w="2006" w:type="dxa"/>
          </w:tcPr>
          <w:p w14:paraId="712338F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F4C790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63CCB92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blok C poziom -1 korytarz</w:t>
            </w:r>
          </w:p>
        </w:tc>
        <w:tc>
          <w:tcPr>
            <w:tcW w:w="1984" w:type="dxa"/>
          </w:tcPr>
          <w:p w14:paraId="3FE8918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824630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6F8D699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34D5C2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9D4792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C744094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5B096FC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29D238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Nawilżacz powietrza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humiSteam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Xplus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CAREL</w:t>
            </w:r>
            <w:proofErr w:type="spellEnd"/>
          </w:p>
        </w:tc>
        <w:tc>
          <w:tcPr>
            <w:tcW w:w="2006" w:type="dxa"/>
          </w:tcPr>
          <w:p w14:paraId="7169C88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23F3AB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4EBB42C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blok C poziom -1 pom. -4</w:t>
            </w:r>
          </w:p>
        </w:tc>
        <w:tc>
          <w:tcPr>
            <w:tcW w:w="1984" w:type="dxa"/>
          </w:tcPr>
          <w:p w14:paraId="00FDF27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94C6B3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3BB0E73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A2650D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AF74DE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52174F7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2DE474D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462577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Nawilżacz powietrza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humiSteam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Xplus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CAREL</w:t>
            </w:r>
            <w:proofErr w:type="spellEnd"/>
          </w:p>
        </w:tc>
        <w:tc>
          <w:tcPr>
            <w:tcW w:w="2006" w:type="dxa"/>
          </w:tcPr>
          <w:p w14:paraId="5BC38D2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80B388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6185978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blok C poziom -1 pom. -12 Archiwum</w:t>
            </w:r>
          </w:p>
        </w:tc>
        <w:tc>
          <w:tcPr>
            <w:tcW w:w="1984" w:type="dxa"/>
          </w:tcPr>
          <w:p w14:paraId="5D13A85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62E845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1991E2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A25CE3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76552A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42AD0DD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F90F177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68C0B8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Nawilżacz powietrza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humiSteam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Xplus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CAREL</w:t>
            </w:r>
            <w:proofErr w:type="spellEnd"/>
          </w:p>
        </w:tc>
        <w:tc>
          <w:tcPr>
            <w:tcW w:w="2006" w:type="dxa"/>
          </w:tcPr>
          <w:p w14:paraId="05A2A40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B7AF7D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4783748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blok C poziom -1 pom. -12 Archiwum</w:t>
            </w:r>
          </w:p>
        </w:tc>
        <w:tc>
          <w:tcPr>
            <w:tcW w:w="1984" w:type="dxa"/>
          </w:tcPr>
          <w:p w14:paraId="191B704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CAF6E4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12721E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54CF2B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4080EC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CE536F7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99B8474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E352BA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Nawilżacz powietrza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humiSteam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Xplus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CAREL</w:t>
            </w:r>
            <w:proofErr w:type="spellEnd"/>
          </w:p>
        </w:tc>
        <w:tc>
          <w:tcPr>
            <w:tcW w:w="2006" w:type="dxa"/>
          </w:tcPr>
          <w:p w14:paraId="78D7C95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9548A4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0B4A17D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blok C poziom -1 pom. -12 Archiwum</w:t>
            </w:r>
          </w:p>
        </w:tc>
        <w:tc>
          <w:tcPr>
            <w:tcW w:w="1984" w:type="dxa"/>
          </w:tcPr>
          <w:p w14:paraId="34808C1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28AF5B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8006F00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3AF3BD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496EBE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7E3D622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07A7C19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5F780C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Nawilżacz powietrza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humiSteam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Xplus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CAREL</w:t>
            </w:r>
            <w:proofErr w:type="spellEnd"/>
          </w:p>
        </w:tc>
        <w:tc>
          <w:tcPr>
            <w:tcW w:w="2006" w:type="dxa"/>
          </w:tcPr>
          <w:p w14:paraId="431541B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187E6E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75B0D27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blok C poziom -1 pom. -12 Archiwum</w:t>
            </w:r>
          </w:p>
        </w:tc>
        <w:tc>
          <w:tcPr>
            <w:tcW w:w="1984" w:type="dxa"/>
          </w:tcPr>
          <w:p w14:paraId="1B87678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49AFAA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88EF8B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FE85DB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060427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A857E9D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A9AA1A8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938729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Nawilżacz powietrza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humiSteam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Xplus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CAREL</w:t>
            </w:r>
            <w:proofErr w:type="spellEnd"/>
          </w:p>
        </w:tc>
        <w:tc>
          <w:tcPr>
            <w:tcW w:w="2006" w:type="dxa"/>
          </w:tcPr>
          <w:p w14:paraId="658FD18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9672D3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663EA81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blok C poziom -1 pom. -12 Archiwum</w:t>
            </w:r>
          </w:p>
        </w:tc>
        <w:tc>
          <w:tcPr>
            <w:tcW w:w="1984" w:type="dxa"/>
          </w:tcPr>
          <w:p w14:paraId="0CC45A8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3D16F1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49EB55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79FC67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78D807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C174BB2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E5727C6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09DAF7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Nawilżacz powietrza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humiSteam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Xplus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CAREL</w:t>
            </w:r>
            <w:proofErr w:type="spellEnd"/>
          </w:p>
        </w:tc>
        <w:tc>
          <w:tcPr>
            <w:tcW w:w="2006" w:type="dxa"/>
          </w:tcPr>
          <w:p w14:paraId="4C62697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673C06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51A9440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blok A poziom -1 Archiwum</w:t>
            </w:r>
          </w:p>
        </w:tc>
        <w:tc>
          <w:tcPr>
            <w:tcW w:w="1984" w:type="dxa"/>
          </w:tcPr>
          <w:p w14:paraId="65A2955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947B5D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F1802C0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72E4D1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64FBD1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17F6EAE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4BFA1B0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6AAB55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Nawilżacz powietrza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humiSteam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Xplus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CAREL</w:t>
            </w:r>
            <w:proofErr w:type="spellEnd"/>
          </w:p>
        </w:tc>
        <w:tc>
          <w:tcPr>
            <w:tcW w:w="2006" w:type="dxa"/>
          </w:tcPr>
          <w:p w14:paraId="5DFC246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D0E1E3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11A951A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blok A poziom -1 Archiwum</w:t>
            </w:r>
          </w:p>
        </w:tc>
        <w:tc>
          <w:tcPr>
            <w:tcW w:w="1984" w:type="dxa"/>
          </w:tcPr>
          <w:p w14:paraId="27AD9C2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A4C580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DD94EBE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4AEBF3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EE9917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4D0F380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0C5F63B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5841A4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Nawilżacz powietrza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humiSteam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Xplus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CAREL</w:t>
            </w:r>
            <w:proofErr w:type="spellEnd"/>
          </w:p>
        </w:tc>
        <w:tc>
          <w:tcPr>
            <w:tcW w:w="2006" w:type="dxa"/>
          </w:tcPr>
          <w:p w14:paraId="67F14F3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F79C69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6DC3F96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blok B poziom -1 Wymiennikownia</w:t>
            </w:r>
          </w:p>
        </w:tc>
        <w:tc>
          <w:tcPr>
            <w:tcW w:w="1984" w:type="dxa"/>
          </w:tcPr>
          <w:p w14:paraId="1244A66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EAFEB1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DD9F9D6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E5280F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E29CE0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4E2AED6" w14:textId="77777777" w:rsidTr="000E686B">
        <w:trPr>
          <w:trHeight w:val="720"/>
        </w:trPr>
        <w:tc>
          <w:tcPr>
            <w:tcW w:w="703" w:type="dxa"/>
          </w:tcPr>
          <w:p w14:paraId="1F1A4800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E48DAF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Wentylator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VAM</w:t>
            </w:r>
            <w:proofErr w:type="spellEnd"/>
          </w:p>
          <w:p w14:paraId="5C0489E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szt. 47</w:t>
            </w:r>
          </w:p>
        </w:tc>
        <w:tc>
          <w:tcPr>
            <w:tcW w:w="2006" w:type="dxa"/>
          </w:tcPr>
          <w:p w14:paraId="352B0C6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F88A39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47F7AFB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(dokumentacja)</w:t>
            </w:r>
          </w:p>
        </w:tc>
        <w:tc>
          <w:tcPr>
            <w:tcW w:w="1984" w:type="dxa"/>
          </w:tcPr>
          <w:p w14:paraId="041CE89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414561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B3719F3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BEB739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2BD57E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A0E3FBA" w14:textId="77777777" w:rsidTr="000E686B">
        <w:trPr>
          <w:trHeight w:val="720"/>
        </w:trPr>
        <w:tc>
          <w:tcPr>
            <w:tcW w:w="703" w:type="dxa"/>
          </w:tcPr>
          <w:p w14:paraId="575A00C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2DC1B7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Wentylator kanałowy</w:t>
            </w:r>
          </w:p>
          <w:p w14:paraId="4115BFC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szt. 20</w:t>
            </w:r>
          </w:p>
        </w:tc>
        <w:tc>
          <w:tcPr>
            <w:tcW w:w="2006" w:type="dxa"/>
          </w:tcPr>
          <w:p w14:paraId="7A6A12B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25C30B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35C5FF0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(dokumentacja)</w:t>
            </w:r>
          </w:p>
        </w:tc>
        <w:tc>
          <w:tcPr>
            <w:tcW w:w="1984" w:type="dxa"/>
          </w:tcPr>
          <w:p w14:paraId="07D47C0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DA6773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637BFE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3C931B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88539F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E32A05D" w14:textId="77777777" w:rsidTr="000E686B">
        <w:trPr>
          <w:trHeight w:val="720"/>
        </w:trPr>
        <w:tc>
          <w:tcPr>
            <w:tcW w:w="703" w:type="dxa"/>
          </w:tcPr>
          <w:p w14:paraId="6FAFB1D6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24654D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r w:rsidRPr="00C16B89">
              <w:rPr>
                <w:rFonts w:ascii="Cambria" w:eastAsia="Lucida Sans Unicode" w:hAnsi="Cambria" w:cs="Calibri"/>
                <w:kern w:val="3"/>
              </w:rPr>
              <w:t>MDV-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V450W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DRN1</w:t>
            </w:r>
            <w:proofErr w:type="spellEnd"/>
          </w:p>
          <w:p w14:paraId="1F312D0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: 3416327610488030100003</w:t>
            </w:r>
          </w:p>
          <w:p w14:paraId="3C99EBA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77F1DAF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4699D7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32CA4AA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dach</w:t>
            </w:r>
          </w:p>
        </w:tc>
        <w:tc>
          <w:tcPr>
            <w:tcW w:w="1984" w:type="dxa"/>
          </w:tcPr>
          <w:p w14:paraId="159F990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6BE74A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38D7BE9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5D78CA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93C025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EAA4300" w14:textId="77777777" w:rsidTr="000E686B">
        <w:trPr>
          <w:trHeight w:val="720"/>
        </w:trPr>
        <w:tc>
          <w:tcPr>
            <w:tcW w:w="703" w:type="dxa"/>
          </w:tcPr>
          <w:p w14:paraId="573F0B0B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897771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r w:rsidRPr="00C16B89">
              <w:rPr>
                <w:rFonts w:ascii="Cambria" w:eastAsia="Lucida Sans Unicode" w:hAnsi="Cambria" w:cs="Calibri"/>
                <w:kern w:val="3"/>
              </w:rPr>
              <w:t>MI-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22G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DHN1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-M</w:t>
            </w:r>
          </w:p>
          <w:p w14:paraId="55C196B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C706154151387044000059</w:t>
            </w:r>
            <w:proofErr w:type="spellEnd"/>
          </w:p>
        </w:tc>
        <w:tc>
          <w:tcPr>
            <w:tcW w:w="2006" w:type="dxa"/>
          </w:tcPr>
          <w:p w14:paraId="7EC0862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AE7A0E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63144E7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 pok. 211</w:t>
            </w:r>
          </w:p>
        </w:tc>
        <w:tc>
          <w:tcPr>
            <w:tcW w:w="1984" w:type="dxa"/>
          </w:tcPr>
          <w:p w14:paraId="1D137DA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FC7652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F7F5C1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3FC7B3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80F513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067C8CA" w14:textId="77777777" w:rsidTr="000E686B">
        <w:trPr>
          <w:trHeight w:val="720"/>
        </w:trPr>
        <w:tc>
          <w:tcPr>
            <w:tcW w:w="703" w:type="dxa"/>
          </w:tcPr>
          <w:p w14:paraId="74D9496A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EE24F5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MI-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22G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DHN1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-M 3416327611188100100062</w:t>
            </w:r>
          </w:p>
        </w:tc>
        <w:tc>
          <w:tcPr>
            <w:tcW w:w="2006" w:type="dxa"/>
          </w:tcPr>
          <w:p w14:paraId="5B0B4CF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B94AA0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714C740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 pok. 212</w:t>
            </w:r>
          </w:p>
        </w:tc>
        <w:tc>
          <w:tcPr>
            <w:tcW w:w="1984" w:type="dxa"/>
          </w:tcPr>
          <w:p w14:paraId="1D0C69C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0425EA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D359CA3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CC6D1A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26539D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9CFDBF3" w14:textId="77777777" w:rsidTr="000E686B">
        <w:trPr>
          <w:trHeight w:val="720"/>
        </w:trPr>
        <w:tc>
          <w:tcPr>
            <w:tcW w:w="703" w:type="dxa"/>
          </w:tcPr>
          <w:p w14:paraId="788EBA42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68C5DC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MI-</w:t>
            </w:r>
            <w:proofErr w:type="spellStart"/>
            <w:r w:rsidRPr="00C16B89">
              <w:rPr>
                <w:rFonts w:ascii="Cambria" w:hAnsi="Cambria"/>
              </w:rPr>
              <w:t>22G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DHN1</w:t>
            </w:r>
            <w:proofErr w:type="spellEnd"/>
            <w:r w:rsidRPr="00C16B89">
              <w:rPr>
                <w:rFonts w:ascii="Cambria" w:hAnsi="Cambria"/>
              </w:rPr>
              <w:t>-M 3416327611188100100078</w:t>
            </w:r>
          </w:p>
        </w:tc>
        <w:tc>
          <w:tcPr>
            <w:tcW w:w="2006" w:type="dxa"/>
          </w:tcPr>
          <w:p w14:paraId="21F57E9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207548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4E41C24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 pok. 213</w:t>
            </w:r>
          </w:p>
        </w:tc>
        <w:tc>
          <w:tcPr>
            <w:tcW w:w="1984" w:type="dxa"/>
          </w:tcPr>
          <w:p w14:paraId="4BC75A2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9DAC97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96F834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60C9C6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CD8F23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2E8F457" w14:textId="77777777" w:rsidTr="000E686B">
        <w:trPr>
          <w:trHeight w:val="720"/>
        </w:trPr>
        <w:tc>
          <w:tcPr>
            <w:tcW w:w="703" w:type="dxa"/>
          </w:tcPr>
          <w:p w14:paraId="3635E22E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C32BD9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MI-</w:t>
            </w:r>
            <w:proofErr w:type="spellStart"/>
            <w:r w:rsidRPr="00C16B89">
              <w:rPr>
                <w:rFonts w:ascii="Cambria" w:hAnsi="Cambria"/>
              </w:rPr>
              <w:t>22G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DHN1</w:t>
            </w:r>
            <w:proofErr w:type="spellEnd"/>
            <w:r w:rsidRPr="00C16B89">
              <w:rPr>
                <w:rFonts w:ascii="Cambria" w:hAnsi="Cambria"/>
              </w:rPr>
              <w:t>-M 3416327611188100100075</w:t>
            </w:r>
          </w:p>
        </w:tc>
        <w:tc>
          <w:tcPr>
            <w:tcW w:w="2006" w:type="dxa"/>
          </w:tcPr>
          <w:p w14:paraId="519F997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2CEC3F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013FD55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 pok. 200</w:t>
            </w:r>
          </w:p>
        </w:tc>
        <w:tc>
          <w:tcPr>
            <w:tcW w:w="1984" w:type="dxa"/>
          </w:tcPr>
          <w:p w14:paraId="08E8F7F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C7DE53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4CF91E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A1D83E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95A93E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51A2B3C" w14:textId="77777777" w:rsidTr="000E686B">
        <w:trPr>
          <w:trHeight w:val="720"/>
        </w:trPr>
        <w:tc>
          <w:tcPr>
            <w:tcW w:w="703" w:type="dxa"/>
          </w:tcPr>
          <w:p w14:paraId="5DF264FA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718AD9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MI-</w:t>
            </w:r>
            <w:proofErr w:type="spellStart"/>
            <w:r w:rsidRPr="00C16B89">
              <w:rPr>
                <w:rFonts w:ascii="Cambria" w:hAnsi="Cambria"/>
              </w:rPr>
              <w:t>22G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DHN1</w:t>
            </w:r>
            <w:proofErr w:type="spellEnd"/>
            <w:r w:rsidRPr="00C16B89">
              <w:rPr>
                <w:rFonts w:ascii="Cambria" w:hAnsi="Cambria"/>
              </w:rPr>
              <w:t>-M 3416327611188100100106</w:t>
            </w:r>
          </w:p>
        </w:tc>
        <w:tc>
          <w:tcPr>
            <w:tcW w:w="2006" w:type="dxa"/>
          </w:tcPr>
          <w:p w14:paraId="48C7C9A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390D38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5610C30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 pok. 201</w:t>
            </w:r>
          </w:p>
        </w:tc>
        <w:tc>
          <w:tcPr>
            <w:tcW w:w="1984" w:type="dxa"/>
          </w:tcPr>
          <w:p w14:paraId="5C16D89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37F9B5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176BF2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38F381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868BCA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6DC64A7" w14:textId="77777777" w:rsidTr="000E686B">
        <w:trPr>
          <w:trHeight w:val="720"/>
        </w:trPr>
        <w:tc>
          <w:tcPr>
            <w:tcW w:w="703" w:type="dxa"/>
          </w:tcPr>
          <w:p w14:paraId="27F96B19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68E70C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MI-</w:t>
            </w:r>
            <w:proofErr w:type="spellStart"/>
            <w:r w:rsidRPr="00C16B89">
              <w:rPr>
                <w:rFonts w:ascii="Cambria" w:hAnsi="Cambria"/>
              </w:rPr>
              <w:t>22G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DHN1</w:t>
            </w:r>
            <w:proofErr w:type="spellEnd"/>
            <w:r w:rsidRPr="00C16B89">
              <w:rPr>
                <w:rFonts w:ascii="Cambria" w:hAnsi="Cambria"/>
              </w:rPr>
              <w:t>-M 3416327611188100100095</w:t>
            </w:r>
          </w:p>
        </w:tc>
        <w:tc>
          <w:tcPr>
            <w:tcW w:w="2006" w:type="dxa"/>
          </w:tcPr>
          <w:p w14:paraId="418A56B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32CA58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12D82FF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 pok. 202</w:t>
            </w:r>
          </w:p>
        </w:tc>
        <w:tc>
          <w:tcPr>
            <w:tcW w:w="1984" w:type="dxa"/>
          </w:tcPr>
          <w:p w14:paraId="0AB43E6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FCA564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05B998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51CFC4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406E06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7C66B4E" w14:textId="77777777" w:rsidTr="000E686B">
        <w:trPr>
          <w:trHeight w:val="720"/>
        </w:trPr>
        <w:tc>
          <w:tcPr>
            <w:tcW w:w="703" w:type="dxa"/>
          </w:tcPr>
          <w:p w14:paraId="400E3734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C68AC3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MI-</w:t>
            </w:r>
            <w:proofErr w:type="spellStart"/>
            <w:r w:rsidRPr="00C16B89">
              <w:rPr>
                <w:rFonts w:ascii="Cambria" w:hAnsi="Cambria"/>
              </w:rPr>
              <w:t>22G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DHN1</w:t>
            </w:r>
            <w:proofErr w:type="spellEnd"/>
            <w:r w:rsidRPr="00C16B89">
              <w:rPr>
                <w:rFonts w:ascii="Cambria" w:hAnsi="Cambria"/>
              </w:rPr>
              <w:t>-M 3416327611188100100111</w:t>
            </w:r>
          </w:p>
        </w:tc>
        <w:tc>
          <w:tcPr>
            <w:tcW w:w="2006" w:type="dxa"/>
          </w:tcPr>
          <w:p w14:paraId="56A4A50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55B198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12EEA3F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 pok. 231</w:t>
            </w:r>
          </w:p>
        </w:tc>
        <w:tc>
          <w:tcPr>
            <w:tcW w:w="1984" w:type="dxa"/>
          </w:tcPr>
          <w:p w14:paraId="6815DBE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9A11EB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523C2A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7F00DC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F4EA96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AA600BA" w14:textId="77777777" w:rsidTr="000E686B">
        <w:trPr>
          <w:trHeight w:val="720"/>
        </w:trPr>
        <w:tc>
          <w:tcPr>
            <w:tcW w:w="703" w:type="dxa"/>
          </w:tcPr>
          <w:p w14:paraId="620F4582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EEA729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MI-</w:t>
            </w:r>
            <w:proofErr w:type="spellStart"/>
            <w:r w:rsidRPr="00C16B89">
              <w:rPr>
                <w:rFonts w:ascii="Cambria" w:hAnsi="Cambria"/>
              </w:rPr>
              <w:t>22G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DHN1</w:t>
            </w:r>
            <w:proofErr w:type="spellEnd"/>
            <w:r w:rsidRPr="00C16B89">
              <w:rPr>
                <w:rFonts w:ascii="Cambria" w:hAnsi="Cambria"/>
              </w:rPr>
              <w:t xml:space="preserve">-M </w:t>
            </w:r>
            <w:proofErr w:type="spellStart"/>
            <w:r w:rsidRPr="00C16B89">
              <w:rPr>
                <w:rFonts w:ascii="Cambria" w:hAnsi="Cambria"/>
              </w:rPr>
              <w:t>C706154151387044000047</w:t>
            </w:r>
            <w:proofErr w:type="spellEnd"/>
          </w:p>
        </w:tc>
        <w:tc>
          <w:tcPr>
            <w:tcW w:w="2006" w:type="dxa"/>
          </w:tcPr>
          <w:p w14:paraId="033A764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4D7510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034CB3A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 pok. 220</w:t>
            </w:r>
          </w:p>
        </w:tc>
        <w:tc>
          <w:tcPr>
            <w:tcW w:w="1984" w:type="dxa"/>
          </w:tcPr>
          <w:p w14:paraId="3095792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1563C7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45B7E66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50CD39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81F0F9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87B0699" w14:textId="77777777" w:rsidTr="000E686B">
        <w:trPr>
          <w:trHeight w:val="720"/>
        </w:trPr>
        <w:tc>
          <w:tcPr>
            <w:tcW w:w="703" w:type="dxa"/>
          </w:tcPr>
          <w:p w14:paraId="5D76B67C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E43A7D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MI-</w:t>
            </w:r>
            <w:proofErr w:type="spellStart"/>
            <w:r w:rsidRPr="00C16B89">
              <w:rPr>
                <w:rFonts w:ascii="Cambria" w:hAnsi="Cambria"/>
              </w:rPr>
              <w:t>28G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DHN1</w:t>
            </w:r>
            <w:proofErr w:type="spellEnd"/>
            <w:r w:rsidRPr="00C16B89">
              <w:rPr>
                <w:rFonts w:ascii="Cambria" w:hAnsi="Cambria"/>
              </w:rPr>
              <w:t>-M 3416327611188100100013</w:t>
            </w:r>
          </w:p>
        </w:tc>
        <w:tc>
          <w:tcPr>
            <w:tcW w:w="2006" w:type="dxa"/>
          </w:tcPr>
          <w:p w14:paraId="748B839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743AAB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69FA1D1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 pok. 250</w:t>
            </w:r>
          </w:p>
        </w:tc>
        <w:tc>
          <w:tcPr>
            <w:tcW w:w="1984" w:type="dxa"/>
          </w:tcPr>
          <w:p w14:paraId="3B3B65B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0BA975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14DC239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F20CCD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860110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EE65A5F" w14:textId="77777777" w:rsidTr="000E686B">
        <w:trPr>
          <w:trHeight w:val="720"/>
        </w:trPr>
        <w:tc>
          <w:tcPr>
            <w:tcW w:w="703" w:type="dxa"/>
          </w:tcPr>
          <w:p w14:paraId="52B9047B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EEDC7E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MI-</w:t>
            </w:r>
            <w:proofErr w:type="spellStart"/>
            <w:r w:rsidRPr="00C16B89">
              <w:rPr>
                <w:rFonts w:ascii="Cambria" w:hAnsi="Cambria"/>
              </w:rPr>
              <w:t>22G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DHN1</w:t>
            </w:r>
            <w:proofErr w:type="spellEnd"/>
            <w:r w:rsidRPr="00C16B89">
              <w:rPr>
                <w:rFonts w:ascii="Cambria" w:hAnsi="Cambria"/>
              </w:rPr>
              <w:t xml:space="preserve">-M </w:t>
            </w:r>
            <w:proofErr w:type="spellStart"/>
            <w:r w:rsidRPr="00C16B89">
              <w:rPr>
                <w:rFonts w:ascii="Cambria" w:hAnsi="Cambria"/>
              </w:rPr>
              <w:t>C706154151387044000057</w:t>
            </w:r>
            <w:proofErr w:type="spellEnd"/>
          </w:p>
        </w:tc>
        <w:tc>
          <w:tcPr>
            <w:tcW w:w="2006" w:type="dxa"/>
          </w:tcPr>
          <w:p w14:paraId="231B1EB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2755F7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4BDC390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 pok. 251</w:t>
            </w:r>
          </w:p>
        </w:tc>
        <w:tc>
          <w:tcPr>
            <w:tcW w:w="1984" w:type="dxa"/>
          </w:tcPr>
          <w:p w14:paraId="5A85022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BB19ED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82768D0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AECAAB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45DD5F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F677D5D" w14:textId="77777777" w:rsidTr="000E686B">
        <w:trPr>
          <w:trHeight w:val="720"/>
        </w:trPr>
        <w:tc>
          <w:tcPr>
            <w:tcW w:w="703" w:type="dxa"/>
          </w:tcPr>
          <w:p w14:paraId="3625A8BB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DC6ECF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MI-</w:t>
            </w:r>
            <w:proofErr w:type="spellStart"/>
            <w:r w:rsidRPr="00C16B89">
              <w:rPr>
                <w:rFonts w:ascii="Cambria" w:hAnsi="Cambria"/>
              </w:rPr>
              <w:t>22G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DHN1</w:t>
            </w:r>
            <w:proofErr w:type="spellEnd"/>
            <w:r w:rsidRPr="00C16B89">
              <w:rPr>
                <w:rFonts w:ascii="Cambria" w:hAnsi="Cambria"/>
              </w:rPr>
              <w:t>-M 3416327611188100100071</w:t>
            </w:r>
          </w:p>
        </w:tc>
        <w:tc>
          <w:tcPr>
            <w:tcW w:w="2006" w:type="dxa"/>
          </w:tcPr>
          <w:p w14:paraId="337CBFA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3D23FC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43E6107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 pok. 252</w:t>
            </w:r>
          </w:p>
        </w:tc>
        <w:tc>
          <w:tcPr>
            <w:tcW w:w="1984" w:type="dxa"/>
          </w:tcPr>
          <w:p w14:paraId="6C123DC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2D9F7D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F065550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103C63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8D7F1E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4E74FFF" w14:textId="77777777" w:rsidTr="000E686B">
        <w:trPr>
          <w:trHeight w:val="720"/>
        </w:trPr>
        <w:tc>
          <w:tcPr>
            <w:tcW w:w="703" w:type="dxa"/>
          </w:tcPr>
          <w:p w14:paraId="604121D7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DBC12C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MI-</w:t>
            </w:r>
            <w:proofErr w:type="spellStart"/>
            <w:r w:rsidRPr="00C16B89">
              <w:rPr>
                <w:rFonts w:ascii="Cambria" w:hAnsi="Cambria"/>
              </w:rPr>
              <w:t>22G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DHN1</w:t>
            </w:r>
            <w:proofErr w:type="spellEnd"/>
            <w:r w:rsidRPr="00C16B89">
              <w:rPr>
                <w:rFonts w:ascii="Cambria" w:hAnsi="Cambria"/>
              </w:rPr>
              <w:t>-M 3416327611188100100066</w:t>
            </w:r>
          </w:p>
        </w:tc>
        <w:tc>
          <w:tcPr>
            <w:tcW w:w="2006" w:type="dxa"/>
          </w:tcPr>
          <w:p w14:paraId="7328C4F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E1A0B4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483090A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 pok. 240</w:t>
            </w:r>
          </w:p>
        </w:tc>
        <w:tc>
          <w:tcPr>
            <w:tcW w:w="1984" w:type="dxa"/>
          </w:tcPr>
          <w:p w14:paraId="0A2AC82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64DB72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E77CFA6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565D88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F30F9A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98658C4" w14:textId="77777777" w:rsidTr="000E686B">
        <w:trPr>
          <w:trHeight w:val="720"/>
        </w:trPr>
        <w:tc>
          <w:tcPr>
            <w:tcW w:w="703" w:type="dxa"/>
          </w:tcPr>
          <w:p w14:paraId="58F49D90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B4D726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MI-</w:t>
            </w:r>
            <w:proofErr w:type="spellStart"/>
            <w:r w:rsidRPr="00C16B89">
              <w:rPr>
                <w:rFonts w:ascii="Cambria" w:hAnsi="Cambria"/>
              </w:rPr>
              <w:t>22G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DHN1</w:t>
            </w:r>
            <w:proofErr w:type="spellEnd"/>
            <w:r w:rsidRPr="00C16B89">
              <w:rPr>
                <w:rFonts w:ascii="Cambria" w:hAnsi="Cambria"/>
              </w:rPr>
              <w:t>-M 3416327611188100100112</w:t>
            </w:r>
          </w:p>
        </w:tc>
        <w:tc>
          <w:tcPr>
            <w:tcW w:w="2006" w:type="dxa"/>
          </w:tcPr>
          <w:p w14:paraId="252BCCF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C63D66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3D244A9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 pok. 241</w:t>
            </w:r>
          </w:p>
        </w:tc>
        <w:tc>
          <w:tcPr>
            <w:tcW w:w="1984" w:type="dxa"/>
          </w:tcPr>
          <w:p w14:paraId="344E464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9EB710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85B1153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8B46E7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CFE0EB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1F426C1" w14:textId="77777777" w:rsidTr="000E686B">
        <w:trPr>
          <w:trHeight w:val="720"/>
        </w:trPr>
        <w:tc>
          <w:tcPr>
            <w:tcW w:w="703" w:type="dxa"/>
          </w:tcPr>
          <w:p w14:paraId="32084772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2A9BE2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MI-</w:t>
            </w:r>
            <w:proofErr w:type="spellStart"/>
            <w:r w:rsidRPr="00C16B89">
              <w:rPr>
                <w:rFonts w:ascii="Cambria" w:hAnsi="Cambria"/>
              </w:rPr>
              <w:t>22G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DHN1</w:t>
            </w:r>
            <w:proofErr w:type="spellEnd"/>
            <w:r w:rsidRPr="00C16B89">
              <w:rPr>
                <w:rFonts w:ascii="Cambria" w:hAnsi="Cambria"/>
              </w:rPr>
              <w:t>-M 3416327611188100100077</w:t>
            </w:r>
          </w:p>
        </w:tc>
        <w:tc>
          <w:tcPr>
            <w:tcW w:w="2006" w:type="dxa"/>
          </w:tcPr>
          <w:p w14:paraId="44F09A8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D66493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3814086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 pok. 242</w:t>
            </w:r>
          </w:p>
        </w:tc>
        <w:tc>
          <w:tcPr>
            <w:tcW w:w="1984" w:type="dxa"/>
          </w:tcPr>
          <w:p w14:paraId="7393BC3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5A9B2C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A3B3EF3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DEAC9E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35012F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209FE54" w14:textId="77777777" w:rsidTr="000E686B">
        <w:trPr>
          <w:trHeight w:val="720"/>
        </w:trPr>
        <w:tc>
          <w:tcPr>
            <w:tcW w:w="703" w:type="dxa"/>
          </w:tcPr>
          <w:p w14:paraId="1E7FAD95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332DD1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MI-</w:t>
            </w:r>
            <w:proofErr w:type="spellStart"/>
            <w:r w:rsidRPr="00C16B89">
              <w:rPr>
                <w:rFonts w:ascii="Cambria" w:hAnsi="Cambria"/>
              </w:rPr>
              <w:t>22G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DHN1</w:t>
            </w:r>
            <w:proofErr w:type="spellEnd"/>
            <w:r w:rsidRPr="00C16B89">
              <w:rPr>
                <w:rFonts w:ascii="Cambria" w:hAnsi="Cambria"/>
              </w:rPr>
              <w:t>-M 3416327611188100100109</w:t>
            </w:r>
          </w:p>
        </w:tc>
        <w:tc>
          <w:tcPr>
            <w:tcW w:w="2006" w:type="dxa"/>
          </w:tcPr>
          <w:p w14:paraId="7158520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450E4B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0E62FD4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 pok. 269</w:t>
            </w:r>
          </w:p>
        </w:tc>
        <w:tc>
          <w:tcPr>
            <w:tcW w:w="1984" w:type="dxa"/>
          </w:tcPr>
          <w:p w14:paraId="069A3FA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68843A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4994088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64D5E7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12E233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64380EF" w14:textId="77777777" w:rsidTr="000E686B">
        <w:trPr>
          <w:trHeight w:val="720"/>
        </w:trPr>
        <w:tc>
          <w:tcPr>
            <w:tcW w:w="703" w:type="dxa"/>
          </w:tcPr>
          <w:p w14:paraId="246E8E0C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04C184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MI-</w:t>
            </w:r>
            <w:proofErr w:type="spellStart"/>
            <w:r w:rsidRPr="00C16B89">
              <w:rPr>
                <w:rFonts w:ascii="Cambria" w:hAnsi="Cambria"/>
              </w:rPr>
              <w:t>22G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DHN1</w:t>
            </w:r>
            <w:proofErr w:type="spellEnd"/>
            <w:r w:rsidRPr="00C16B89">
              <w:rPr>
                <w:rFonts w:ascii="Cambria" w:hAnsi="Cambria"/>
              </w:rPr>
              <w:t>-M 3416327611188100100073</w:t>
            </w:r>
          </w:p>
        </w:tc>
        <w:tc>
          <w:tcPr>
            <w:tcW w:w="2006" w:type="dxa"/>
          </w:tcPr>
          <w:p w14:paraId="424D602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D6E564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7CF12F7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 pok. 270</w:t>
            </w:r>
          </w:p>
        </w:tc>
        <w:tc>
          <w:tcPr>
            <w:tcW w:w="1984" w:type="dxa"/>
          </w:tcPr>
          <w:p w14:paraId="4BB6FF9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677F40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2D9CF3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8F04C6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5B0AF5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A6AA60A" w14:textId="77777777" w:rsidTr="000E686B">
        <w:trPr>
          <w:trHeight w:val="720"/>
        </w:trPr>
        <w:tc>
          <w:tcPr>
            <w:tcW w:w="703" w:type="dxa"/>
          </w:tcPr>
          <w:p w14:paraId="76B632FA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6CE9F1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MI-</w:t>
            </w:r>
            <w:proofErr w:type="spellStart"/>
            <w:r w:rsidRPr="00C16B89">
              <w:rPr>
                <w:rFonts w:ascii="Cambria" w:hAnsi="Cambria"/>
              </w:rPr>
              <w:t>22G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DHN1</w:t>
            </w:r>
            <w:proofErr w:type="spellEnd"/>
            <w:r w:rsidRPr="00C16B89">
              <w:rPr>
                <w:rFonts w:ascii="Cambria" w:hAnsi="Cambria"/>
              </w:rPr>
              <w:t>-M 3416327611188100100108</w:t>
            </w:r>
          </w:p>
        </w:tc>
        <w:tc>
          <w:tcPr>
            <w:tcW w:w="2006" w:type="dxa"/>
          </w:tcPr>
          <w:p w14:paraId="7FB9784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948874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3E7B555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 pok. 271</w:t>
            </w:r>
          </w:p>
        </w:tc>
        <w:tc>
          <w:tcPr>
            <w:tcW w:w="1984" w:type="dxa"/>
          </w:tcPr>
          <w:p w14:paraId="1C859F3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D397B5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13E60B9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1116D0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4916F6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52C5EA5" w14:textId="77777777" w:rsidTr="000E686B">
        <w:trPr>
          <w:trHeight w:val="720"/>
        </w:trPr>
        <w:tc>
          <w:tcPr>
            <w:tcW w:w="703" w:type="dxa"/>
          </w:tcPr>
          <w:p w14:paraId="1870CA9E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A19C1F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MI-</w:t>
            </w:r>
            <w:proofErr w:type="spellStart"/>
            <w:r w:rsidRPr="00C16B89">
              <w:rPr>
                <w:rFonts w:ascii="Cambria" w:hAnsi="Cambria"/>
              </w:rPr>
              <w:t>22G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DHN1</w:t>
            </w:r>
            <w:proofErr w:type="spellEnd"/>
            <w:r w:rsidRPr="00C16B89">
              <w:rPr>
                <w:rFonts w:ascii="Cambria" w:hAnsi="Cambria"/>
              </w:rPr>
              <w:t>-M 3416327611188100100098</w:t>
            </w:r>
          </w:p>
        </w:tc>
        <w:tc>
          <w:tcPr>
            <w:tcW w:w="2006" w:type="dxa"/>
          </w:tcPr>
          <w:p w14:paraId="09335E9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2C0F81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0FF9478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 pok. 272</w:t>
            </w:r>
          </w:p>
        </w:tc>
        <w:tc>
          <w:tcPr>
            <w:tcW w:w="1984" w:type="dxa"/>
          </w:tcPr>
          <w:p w14:paraId="693A6F2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1C6BB8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0140E4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C742EB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030A4B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8388A34" w14:textId="77777777" w:rsidTr="000E686B">
        <w:trPr>
          <w:trHeight w:val="720"/>
        </w:trPr>
        <w:tc>
          <w:tcPr>
            <w:tcW w:w="703" w:type="dxa"/>
          </w:tcPr>
          <w:p w14:paraId="6237A925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C60DC0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MI-</w:t>
            </w:r>
            <w:proofErr w:type="spellStart"/>
            <w:r w:rsidRPr="00C16B89">
              <w:rPr>
                <w:rFonts w:ascii="Cambria" w:hAnsi="Cambria"/>
              </w:rPr>
              <w:t>22G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DHN1</w:t>
            </w:r>
            <w:proofErr w:type="spellEnd"/>
            <w:r w:rsidRPr="00C16B89">
              <w:rPr>
                <w:rFonts w:ascii="Cambria" w:hAnsi="Cambria"/>
              </w:rPr>
              <w:t xml:space="preserve">-M </w:t>
            </w:r>
            <w:proofErr w:type="spellStart"/>
            <w:r w:rsidRPr="00C16B89">
              <w:rPr>
                <w:rFonts w:ascii="Cambria" w:hAnsi="Cambria"/>
              </w:rPr>
              <w:t>C706154151387044000054</w:t>
            </w:r>
            <w:proofErr w:type="spellEnd"/>
          </w:p>
        </w:tc>
        <w:tc>
          <w:tcPr>
            <w:tcW w:w="2006" w:type="dxa"/>
          </w:tcPr>
          <w:p w14:paraId="7AE63F2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E128F7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5917AF3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 pok. 260</w:t>
            </w:r>
          </w:p>
        </w:tc>
        <w:tc>
          <w:tcPr>
            <w:tcW w:w="1984" w:type="dxa"/>
          </w:tcPr>
          <w:p w14:paraId="7CA98DB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FAFBE2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41E385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663D2C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E99AAC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210B624" w14:textId="77777777" w:rsidTr="000E686B">
        <w:trPr>
          <w:trHeight w:val="720"/>
        </w:trPr>
        <w:tc>
          <w:tcPr>
            <w:tcW w:w="703" w:type="dxa"/>
          </w:tcPr>
          <w:p w14:paraId="4C1AA982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5E5B80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MI-</w:t>
            </w:r>
            <w:proofErr w:type="spellStart"/>
            <w:r w:rsidRPr="00C16B89">
              <w:rPr>
                <w:rFonts w:ascii="Cambria" w:hAnsi="Cambria"/>
              </w:rPr>
              <w:t>22G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DHN1</w:t>
            </w:r>
            <w:proofErr w:type="spellEnd"/>
            <w:r w:rsidRPr="00C16B89">
              <w:rPr>
                <w:rFonts w:ascii="Cambria" w:hAnsi="Cambria"/>
              </w:rPr>
              <w:t>-M 3416327611188100100080</w:t>
            </w:r>
          </w:p>
        </w:tc>
        <w:tc>
          <w:tcPr>
            <w:tcW w:w="2006" w:type="dxa"/>
          </w:tcPr>
          <w:p w14:paraId="48D2535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7D4062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2BFDB07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 pok. 261</w:t>
            </w:r>
          </w:p>
        </w:tc>
        <w:tc>
          <w:tcPr>
            <w:tcW w:w="1984" w:type="dxa"/>
          </w:tcPr>
          <w:p w14:paraId="3E67569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D72A44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214BFB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10C72E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59FE49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E244DB0" w14:textId="77777777" w:rsidTr="000E686B">
        <w:trPr>
          <w:trHeight w:val="720"/>
        </w:trPr>
        <w:tc>
          <w:tcPr>
            <w:tcW w:w="703" w:type="dxa"/>
          </w:tcPr>
          <w:p w14:paraId="0628671C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708638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MI-</w:t>
            </w:r>
            <w:proofErr w:type="spellStart"/>
            <w:r w:rsidRPr="00C16B89">
              <w:rPr>
                <w:rFonts w:ascii="Cambria" w:hAnsi="Cambria"/>
              </w:rPr>
              <w:t>22G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DHN1</w:t>
            </w:r>
            <w:proofErr w:type="spellEnd"/>
            <w:r w:rsidRPr="00C16B89">
              <w:rPr>
                <w:rFonts w:ascii="Cambria" w:hAnsi="Cambria"/>
              </w:rPr>
              <w:t>-M 3416327611188100100104</w:t>
            </w:r>
          </w:p>
        </w:tc>
        <w:tc>
          <w:tcPr>
            <w:tcW w:w="2006" w:type="dxa"/>
          </w:tcPr>
          <w:p w14:paraId="77DF216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610A9A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0849720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 pok. 262</w:t>
            </w:r>
          </w:p>
        </w:tc>
        <w:tc>
          <w:tcPr>
            <w:tcW w:w="1984" w:type="dxa"/>
          </w:tcPr>
          <w:p w14:paraId="04A7D11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50CCD0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7213F9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191150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5E004C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69E33D4" w14:textId="77777777" w:rsidTr="000E686B">
        <w:trPr>
          <w:trHeight w:val="720"/>
        </w:trPr>
        <w:tc>
          <w:tcPr>
            <w:tcW w:w="703" w:type="dxa"/>
          </w:tcPr>
          <w:p w14:paraId="61C53B64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6845F1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r w:rsidRPr="00C16B89">
              <w:rPr>
                <w:rFonts w:ascii="Cambria" w:eastAsia="Lucida Sans Unicode" w:hAnsi="Cambria" w:cs="Calibri"/>
                <w:kern w:val="3"/>
              </w:rPr>
              <w:t>MDV-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V450W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DRN1</w:t>
            </w:r>
            <w:proofErr w:type="spellEnd"/>
          </w:p>
          <w:p w14:paraId="7F40E78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3416327610488030100005 jednostka zewnętrzna</w:t>
            </w:r>
          </w:p>
        </w:tc>
        <w:tc>
          <w:tcPr>
            <w:tcW w:w="2006" w:type="dxa"/>
          </w:tcPr>
          <w:p w14:paraId="77FFB8C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86193A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426B096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dach</w:t>
            </w:r>
          </w:p>
        </w:tc>
        <w:tc>
          <w:tcPr>
            <w:tcW w:w="1984" w:type="dxa"/>
          </w:tcPr>
          <w:p w14:paraId="1F55493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5E628F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9BEFDE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F1F3CC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C6C023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1C61C2A" w14:textId="77777777" w:rsidTr="000E686B">
        <w:trPr>
          <w:trHeight w:val="720"/>
        </w:trPr>
        <w:tc>
          <w:tcPr>
            <w:tcW w:w="703" w:type="dxa"/>
          </w:tcPr>
          <w:p w14:paraId="7E370DE0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11C3D9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 -M 3416327611188100100074</w:t>
            </w:r>
          </w:p>
        </w:tc>
        <w:tc>
          <w:tcPr>
            <w:tcW w:w="2006" w:type="dxa"/>
          </w:tcPr>
          <w:p w14:paraId="537497F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AF68FB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1FF4F13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 pok. 306</w:t>
            </w:r>
          </w:p>
        </w:tc>
        <w:tc>
          <w:tcPr>
            <w:tcW w:w="1984" w:type="dxa"/>
          </w:tcPr>
          <w:p w14:paraId="12D5D31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01027F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6D93BC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6D79C2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88E9A6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71D57EF" w14:textId="77777777" w:rsidTr="000E686B">
        <w:trPr>
          <w:trHeight w:val="720"/>
        </w:trPr>
        <w:tc>
          <w:tcPr>
            <w:tcW w:w="703" w:type="dxa"/>
          </w:tcPr>
          <w:p w14:paraId="18333A52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051251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 -M 3416327611188100100079</w:t>
            </w:r>
          </w:p>
        </w:tc>
        <w:tc>
          <w:tcPr>
            <w:tcW w:w="2006" w:type="dxa"/>
          </w:tcPr>
          <w:p w14:paraId="4407EFB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F851B7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307AE15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 pok. 307</w:t>
            </w:r>
          </w:p>
        </w:tc>
        <w:tc>
          <w:tcPr>
            <w:tcW w:w="1984" w:type="dxa"/>
          </w:tcPr>
          <w:p w14:paraId="7522D8D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4E55F9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E91C3CD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911916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203CEB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F2B7393" w14:textId="77777777" w:rsidTr="000E686B">
        <w:trPr>
          <w:trHeight w:val="720"/>
        </w:trPr>
        <w:tc>
          <w:tcPr>
            <w:tcW w:w="703" w:type="dxa"/>
          </w:tcPr>
          <w:p w14:paraId="5BC33A9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BAAEF9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-M </w:t>
            </w:r>
            <w:proofErr w:type="spellStart"/>
            <w:r w:rsidRPr="00C16B89">
              <w:rPr>
                <w:rFonts w:ascii="Cambria" w:hAnsi="Cambria" w:cs="Arial"/>
              </w:rPr>
              <w:t>C706154151387044000045</w:t>
            </w:r>
            <w:proofErr w:type="spellEnd"/>
          </w:p>
        </w:tc>
        <w:tc>
          <w:tcPr>
            <w:tcW w:w="2006" w:type="dxa"/>
          </w:tcPr>
          <w:p w14:paraId="17B5898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A6A09F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410DF1B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 pok. 308</w:t>
            </w:r>
          </w:p>
        </w:tc>
        <w:tc>
          <w:tcPr>
            <w:tcW w:w="1984" w:type="dxa"/>
          </w:tcPr>
          <w:p w14:paraId="4F00072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F1E2F3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405391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76C6D2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5A4D27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D6382DE" w14:textId="77777777" w:rsidTr="000E686B">
        <w:trPr>
          <w:trHeight w:val="720"/>
        </w:trPr>
        <w:tc>
          <w:tcPr>
            <w:tcW w:w="703" w:type="dxa"/>
          </w:tcPr>
          <w:p w14:paraId="20FDC5C4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298B13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-M </w:t>
            </w:r>
            <w:proofErr w:type="spellStart"/>
            <w:r w:rsidRPr="00C16B89">
              <w:rPr>
                <w:rFonts w:ascii="Cambria" w:hAnsi="Cambria" w:cs="Arial"/>
              </w:rPr>
              <w:t>C706154151387044000052</w:t>
            </w:r>
            <w:proofErr w:type="spellEnd"/>
          </w:p>
        </w:tc>
        <w:tc>
          <w:tcPr>
            <w:tcW w:w="2006" w:type="dxa"/>
          </w:tcPr>
          <w:p w14:paraId="76D4647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D1F64B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486712D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 pok. 302</w:t>
            </w:r>
          </w:p>
        </w:tc>
        <w:tc>
          <w:tcPr>
            <w:tcW w:w="1984" w:type="dxa"/>
          </w:tcPr>
          <w:p w14:paraId="354AF74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7FD66F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F62E099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F4F3E8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E1D842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908D83E" w14:textId="77777777" w:rsidTr="000E686B">
        <w:trPr>
          <w:trHeight w:val="720"/>
        </w:trPr>
        <w:tc>
          <w:tcPr>
            <w:tcW w:w="703" w:type="dxa"/>
          </w:tcPr>
          <w:p w14:paraId="5DA0490D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91F5FB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</w:t>
            </w:r>
            <w:proofErr w:type="spellEnd"/>
            <w:r w:rsidRPr="00C16B89">
              <w:rPr>
                <w:rFonts w:ascii="Cambria" w:hAnsi="Cambria" w:cs="Arial"/>
              </w:rPr>
              <w:t xml:space="preserve"> l-M 3416327611188100100067</w:t>
            </w:r>
          </w:p>
        </w:tc>
        <w:tc>
          <w:tcPr>
            <w:tcW w:w="2006" w:type="dxa"/>
          </w:tcPr>
          <w:p w14:paraId="73A81A8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30F144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448989E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 pok. 303</w:t>
            </w:r>
          </w:p>
        </w:tc>
        <w:tc>
          <w:tcPr>
            <w:tcW w:w="1984" w:type="dxa"/>
          </w:tcPr>
          <w:p w14:paraId="6B7B95B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F2C706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6E17CF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384875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E4A075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45D638D" w14:textId="77777777" w:rsidTr="000E686B">
        <w:trPr>
          <w:trHeight w:val="720"/>
        </w:trPr>
        <w:tc>
          <w:tcPr>
            <w:tcW w:w="703" w:type="dxa"/>
          </w:tcPr>
          <w:p w14:paraId="235CA67B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46B7C0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-M </w:t>
            </w:r>
            <w:proofErr w:type="spellStart"/>
            <w:r w:rsidRPr="00C16B89">
              <w:rPr>
                <w:rFonts w:ascii="Cambria" w:hAnsi="Cambria" w:cs="Arial"/>
              </w:rPr>
              <w:t>C706154151387044000023</w:t>
            </w:r>
            <w:proofErr w:type="spellEnd"/>
          </w:p>
        </w:tc>
        <w:tc>
          <w:tcPr>
            <w:tcW w:w="2006" w:type="dxa"/>
          </w:tcPr>
          <w:p w14:paraId="1A80D22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B0A3CC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32CAF47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 pok. 304</w:t>
            </w:r>
          </w:p>
        </w:tc>
        <w:tc>
          <w:tcPr>
            <w:tcW w:w="1984" w:type="dxa"/>
          </w:tcPr>
          <w:p w14:paraId="2F104B7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F2C322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D8DE4A6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789C19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AD5BA6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7D84314" w14:textId="77777777" w:rsidTr="000E686B">
        <w:trPr>
          <w:trHeight w:val="720"/>
        </w:trPr>
        <w:tc>
          <w:tcPr>
            <w:tcW w:w="703" w:type="dxa"/>
          </w:tcPr>
          <w:p w14:paraId="4DC0F967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F2CD4C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 -M 341632761188100100103</w:t>
            </w:r>
          </w:p>
        </w:tc>
        <w:tc>
          <w:tcPr>
            <w:tcW w:w="2006" w:type="dxa"/>
          </w:tcPr>
          <w:p w14:paraId="75ECF4B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E7529D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0FD3AFD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 pok. 326</w:t>
            </w:r>
          </w:p>
        </w:tc>
        <w:tc>
          <w:tcPr>
            <w:tcW w:w="1984" w:type="dxa"/>
          </w:tcPr>
          <w:p w14:paraId="470EB46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A2BF50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36452C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AC792F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55D502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B514C2F" w14:textId="77777777" w:rsidTr="000E686B">
        <w:trPr>
          <w:trHeight w:val="720"/>
        </w:trPr>
        <w:tc>
          <w:tcPr>
            <w:tcW w:w="703" w:type="dxa"/>
          </w:tcPr>
          <w:p w14:paraId="1E92337B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9CDA7A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>-M 3416327611188100100069</w:t>
            </w:r>
          </w:p>
        </w:tc>
        <w:tc>
          <w:tcPr>
            <w:tcW w:w="2006" w:type="dxa"/>
          </w:tcPr>
          <w:p w14:paraId="11A5DE2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3485D4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2A2E4D5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 pok. 327</w:t>
            </w:r>
          </w:p>
        </w:tc>
        <w:tc>
          <w:tcPr>
            <w:tcW w:w="1984" w:type="dxa"/>
          </w:tcPr>
          <w:p w14:paraId="4D5A14C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3DC71D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B07DA2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749324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E1BCB4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2D18D7F" w14:textId="77777777" w:rsidTr="000E686B">
        <w:trPr>
          <w:trHeight w:val="720"/>
        </w:trPr>
        <w:tc>
          <w:tcPr>
            <w:tcW w:w="703" w:type="dxa"/>
          </w:tcPr>
          <w:p w14:paraId="28E4A388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662670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-M </w:t>
            </w:r>
            <w:proofErr w:type="spellStart"/>
            <w:r w:rsidRPr="00C16B89">
              <w:rPr>
                <w:rFonts w:ascii="Cambria" w:hAnsi="Cambria" w:cs="Arial"/>
              </w:rPr>
              <w:t>C706154151387044000060</w:t>
            </w:r>
            <w:proofErr w:type="spellEnd"/>
          </w:p>
        </w:tc>
        <w:tc>
          <w:tcPr>
            <w:tcW w:w="2006" w:type="dxa"/>
          </w:tcPr>
          <w:p w14:paraId="68167FF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237B7B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6E90B06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 pok. 328</w:t>
            </w:r>
          </w:p>
        </w:tc>
        <w:tc>
          <w:tcPr>
            <w:tcW w:w="1984" w:type="dxa"/>
          </w:tcPr>
          <w:p w14:paraId="3FCCBBC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C4CC97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8D8A91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ADC150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81E709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1818274" w14:textId="77777777" w:rsidTr="000E686B">
        <w:trPr>
          <w:trHeight w:val="720"/>
        </w:trPr>
        <w:tc>
          <w:tcPr>
            <w:tcW w:w="703" w:type="dxa"/>
          </w:tcPr>
          <w:p w14:paraId="7C2E0FBC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E1E8DE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 -M 3416327611188100100070</w:t>
            </w:r>
          </w:p>
        </w:tc>
        <w:tc>
          <w:tcPr>
            <w:tcW w:w="2006" w:type="dxa"/>
          </w:tcPr>
          <w:p w14:paraId="4536419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D7E141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78D4B97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 pok. 322</w:t>
            </w:r>
          </w:p>
        </w:tc>
        <w:tc>
          <w:tcPr>
            <w:tcW w:w="1984" w:type="dxa"/>
          </w:tcPr>
          <w:p w14:paraId="13DB527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FF8337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FDC3773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E4805F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C1A216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3C61114" w14:textId="77777777" w:rsidTr="000E686B">
        <w:trPr>
          <w:trHeight w:val="720"/>
        </w:trPr>
        <w:tc>
          <w:tcPr>
            <w:tcW w:w="703" w:type="dxa"/>
          </w:tcPr>
          <w:p w14:paraId="707681E4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D61FB4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 -M 3416327611188100100081</w:t>
            </w:r>
          </w:p>
        </w:tc>
        <w:tc>
          <w:tcPr>
            <w:tcW w:w="2006" w:type="dxa"/>
          </w:tcPr>
          <w:p w14:paraId="02F242A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2F3519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6B8ECB2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 pok. 323</w:t>
            </w:r>
          </w:p>
        </w:tc>
        <w:tc>
          <w:tcPr>
            <w:tcW w:w="1984" w:type="dxa"/>
          </w:tcPr>
          <w:p w14:paraId="601577B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29E260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826D5F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4EBD16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5CE3B4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46851EF" w14:textId="77777777" w:rsidTr="000E686B">
        <w:trPr>
          <w:trHeight w:val="720"/>
        </w:trPr>
        <w:tc>
          <w:tcPr>
            <w:tcW w:w="703" w:type="dxa"/>
          </w:tcPr>
          <w:p w14:paraId="5089FBC4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88C5D5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 -M 3416327611188100100072</w:t>
            </w:r>
          </w:p>
        </w:tc>
        <w:tc>
          <w:tcPr>
            <w:tcW w:w="2006" w:type="dxa"/>
          </w:tcPr>
          <w:p w14:paraId="1BE5322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2C2362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2FA40ED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 pok. 324</w:t>
            </w:r>
          </w:p>
        </w:tc>
        <w:tc>
          <w:tcPr>
            <w:tcW w:w="1984" w:type="dxa"/>
          </w:tcPr>
          <w:p w14:paraId="43D95EE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51AFB9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731CB3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C4E834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B101E5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1C7E1C9" w14:textId="77777777" w:rsidTr="000E686B">
        <w:trPr>
          <w:trHeight w:val="720"/>
        </w:trPr>
        <w:tc>
          <w:tcPr>
            <w:tcW w:w="703" w:type="dxa"/>
          </w:tcPr>
          <w:p w14:paraId="211C1A5D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E2C21C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-M </w:t>
            </w:r>
            <w:proofErr w:type="spellStart"/>
            <w:r w:rsidRPr="00C16B89">
              <w:rPr>
                <w:rFonts w:ascii="Cambria" w:hAnsi="Cambria" w:cs="Arial"/>
              </w:rPr>
              <w:t>C706154151387044000046</w:t>
            </w:r>
            <w:proofErr w:type="spellEnd"/>
          </w:p>
        </w:tc>
        <w:tc>
          <w:tcPr>
            <w:tcW w:w="2006" w:type="dxa"/>
          </w:tcPr>
          <w:p w14:paraId="0E18876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E0FC93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1EA74FC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 pok. 345</w:t>
            </w:r>
          </w:p>
        </w:tc>
        <w:tc>
          <w:tcPr>
            <w:tcW w:w="1984" w:type="dxa"/>
          </w:tcPr>
          <w:p w14:paraId="13AC1E0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D087D6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9BFE59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1D7671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F9993C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B298E4A" w14:textId="77777777" w:rsidTr="000E686B">
        <w:trPr>
          <w:trHeight w:val="720"/>
        </w:trPr>
        <w:tc>
          <w:tcPr>
            <w:tcW w:w="703" w:type="dxa"/>
          </w:tcPr>
          <w:p w14:paraId="5C2DAC57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F397B0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-M </w:t>
            </w:r>
            <w:proofErr w:type="spellStart"/>
            <w:r w:rsidRPr="00C16B89">
              <w:rPr>
                <w:rFonts w:ascii="Cambria" w:hAnsi="Cambria" w:cs="Arial"/>
              </w:rPr>
              <w:t>C706154151387044000056</w:t>
            </w:r>
            <w:proofErr w:type="spellEnd"/>
          </w:p>
        </w:tc>
        <w:tc>
          <w:tcPr>
            <w:tcW w:w="2006" w:type="dxa"/>
          </w:tcPr>
          <w:p w14:paraId="3B313A7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A9DDF2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4586737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 pok. 346</w:t>
            </w:r>
          </w:p>
        </w:tc>
        <w:tc>
          <w:tcPr>
            <w:tcW w:w="1984" w:type="dxa"/>
          </w:tcPr>
          <w:p w14:paraId="5207B08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C0D371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208333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FA1C37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BD450B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74E9B67" w14:textId="77777777" w:rsidTr="000E686B">
        <w:trPr>
          <w:trHeight w:val="720"/>
        </w:trPr>
        <w:tc>
          <w:tcPr>
            <w:tcW w:w="703" w:type="dxa"/>
          </w:tcPr>
          <w:p w14:paraId="644498DA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6A8D99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-M </w:t>
            </w:r>
            <w:proofErr w:type="spellStart"/>
            <w:r w:rsidRPr="00C16B89">
              <w:rPr>
                <w:rFonts w:ascii="Cambria" w:hAnsi="Cambria" w:cs="Arial"/>
              </w:rPr>
              <w:t>C706154151387044000055</w:t>
            </w:r>
            <w:proofErr w:type="spellEnd"/>
          </w:p>
        </w:tc>
        <w:tc>
          <w:tcPr>
            <w:tcW w:w="2006" w:type="dxa"/>
          </w:tcPr>
          <w:p w14:paraId="06B002A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963364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5E26520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 pok. 347</w:t>
            </w:r>
          </w:p>
        </w:tc>
        <w:tc>
          <w:tcPr>
            <w:tcW w:w="1984" w:type="dxa"/>
          </w:tcPr>
          <w:p w14:paraId="7F25C9A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7B525B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B73C90D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3F4B1B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D52A9F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C7D59BC" w14:textId="77777777" w:rsidTr="000E686B">
        <w:trPr>
          <w:trHeight w:val="720"/>
        </w:trPr>
        <w:tc>
          <w:tcPr>
            <w:tcW w:w="703" w:type="dxa"/>
          </w:tcPr>
          <w:p w14:paraId="7DACAD3C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47EC96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-M </w:t>
            </w:r>
            <w:proofErr w:type="spellStart"/>
            <w:r w:rsidRPr="00C16B89">
              <w:rPr>
                <w:rFonts w:ascii="Cambria" w:hAnsi="Cambria" w:cs="Arial"/>
              </w:rPr>
              <w:t>C706154151387044000061</w:t>
            </w:r>
            <w:proofErr w:type="spellEnd"/>
          </w:p>
        </w:tc>
        <w:tc>
          <w:tcPr>
            <w:tcW w:w="2006" w:type="dxa"/>
          </w:tcPr>
          <w:p w14:paraId="6F02A43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3633D6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21378DD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 pok. 348</w:t>
            </w:r>
          </w:p>
        </w:tc>
        <w:tc>
          <w:tcPr>
            <w:tcW w:w="1984" w:type="dxa"/>
          </w:tcPr>
          <w:p w14:paraId="6B48F00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82E347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F9F519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E099C3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1BBCB9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9A18B45" w14:textId="77777777" w:rsidTr="000E686B">
        <w:trPr>
          <w:trHeight w:val="720"/>
        </w:trPr>
        <w:tc>
          <w:tcPr>
            <w:tcW w:w="703" w:type="dxa"/>
          </w:tcPr>
          <w:p w14:paraId="4FE855E4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F33E87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-M </w:t>
            </w:r>
            <w:proofErr w:type="spellStart"/>
            <w:r w:rsidRPr="00C16B89">
              <w:rPr>
                <w:rFonts w:ascii="Cambria" w:hAnsi="Cambria" w:cs="Arial"/>
              </w:rPr>
              <w:t>C706154151387044000049</w:t>
            </w:r>
            <w:proofErr w:type="spellEnd"/>
          </w:p>
        </w:tc>
        <w:tc>
          <w:tcPr>
            <w:tcW w:w="2006" w:type="dxa"/>
          </w:tcPr>
          <w:p w14:paraId="2568FE0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7E56D1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4796E77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 pok. 362</w:t>
            </w:r>
          </w:p>
        </w:tc>
        <w:tc>
          <w:tcPr>
            <w:tcW w:w="1984" w:type="dxa"/>
          </w:tcPr>
          <w:p w14:paraId="0339BCF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912D3D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2562BA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ED5DE9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DC92BC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EF40FF2" w14:textId="77777777" w:rsidTr="000E686B">
        <w:trPr>
          <w:trHeight w:val="720"/>
        </w:trPr>
        <w:tc>
          <w:tcPr>
            <w:tcW w:w="703" w:type="dxa"/>
          </w:tcPr>
          <w:p w14:paraId="2568BA66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DC396D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-M </w:t>
            </w:r>
            <w:proofErr w:type="spellStart"/>
            <w:r w:rsidRPr="00C16B89">
              <w:rPr>
                <w:rFonts w:ascii="Cambria" w:hAnsi="Cambria" w:cs="Arial"/>
              </w:rPr>
              <w:t>C706154151387044000051</w:t>
            </w:r>
            <w:proofErr w:type="spellEnd"/>
          </w:p>
        </w:tc>
        <w:tc>
          <w:tcPr>
            <w:tcW w:w="2006" w:type="dxa"/>
          </w:tcPr>
          <w:p w14:paraId="137EDAB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499C78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1A880AC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 pok. 363</w:t>
            </w:r>
          </w:p>
        </w:tc>
        <w:tc>
          <w:tcPr>
            <w:tcW w:w="1984" w:type="dxa"/>
          </w:tcPr>
          <w:p w14:paraId="7011C5A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4D9CB8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261C4B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BC5B0F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A23154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466294E" w14:textId="77777777" w:rsidTr="000E686B">
        <w:trPr>
          <w:trHeight w:val="720"/>
        </w:trPr>
        <w:tc>
          <w:tcPr>
            <w:tcW w:w="703" w:type="dxa"/>
          </w:tcPr>
          <w:p w14:paraId="341497DF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513218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-M </w:t>
            </w:r>
            <w:proofErr w:type="spellStart"/>
            <w:r w:rsidRPr="00C16B89">
              <w:rPr>
                <w:rFonts w:ascii="Cambria" w:hAnsi="Cambria" w:cs="Arial"/>
              </w:rPr>
              <w:t>C706154151387044000050</w:t>
            </w:r>
            <w:proofErr w:type="spellEnd"/>
          </w:p>
        </w:tc>
        <w:tc>
          <w:tcPr>
            <w:tcW w:w="2006" w:type="dxa"/>
          </w:tcPr>
          <w:p w14:paraId="19F8FD0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00F9AA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71AC0F5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 pok. 364</w:t>
            </w:r>
          </w:p>
        </w:tc>
        <w:tc>
          <w:tcPr>
            <w:tcW w:w="1984" w:type="dxa"/>
          </w:tcPr>
          <w:p w14:paraId="70D487C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46A577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EAAD058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A077E7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C8B3B1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119CF7C" w14:textId="77777777" w:rsidTr="000E686B">
        <w:trPr>
          <w:trHeight w:val="720"/>
        </w:trPr>
        <w:tc>
          <w:tcPr>
            <w:tcW w:w="703" w:type="dxa"/>
          </w:tcPr>
          <w:p w14:paraId="0E4B9AA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578181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Ml 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 -M 3416327611188100100107</w:t>
            </w:r>
          </w:p>
        </w:tc>
        <w:tc>
          <w:tcPr>
            <w:tcW w:w="2006" w:type="dxa"/>
          </w:tcPr>
          <w:p w14:paraId="6B40D8A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1C4AEF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61796FB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 pok. 365</w:t>
            </w:r>
          </w:p>
        </w:tc>
        <w:tc>
          <w:tcPr>
            <w:tcW w:w="1984" w:type="dxa"/>
          </w:tcPr>
          <w:p w14:paraId="0AC03AA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B967A0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6D406D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F17CEC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F63C21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CCE0FB4" w14:textId="77777777" w:rsidTr="000E686B">
        <w:trPr>
          <w:trHeight w:val="720"/>
        </w:trPr>
        <w:tc>
          <w:tcPr>
            <w:tcW w:w="703" w:type="dxa"/>
          </w:tcPr>
          <w:p w14:paraId="0639ADCE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DCD5EB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-M </w:t>
            </w:r>
            <w:proofErr w:type="spellStart"/>
            <w:r w:rsidRPr="00C16B89">
              <w:rPr>
                <w:rFonts w:ascii="Cambria" w:hAnsi="Cambria" w:cs="Arial"/>
              </w:rPr>
              <w:t>C706154151387044000035</w:t>
            </w:r>
            <w:proofErr w:type="spellEnd"/>
          </w:p>
        </w:tc>
        <w:tc>
          <w:tcPr>
            <w:tcW w:w="2006" w:type="dxa"/>
          </w:tcPr>
          <w:p w14:paraId="7AB7C37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6D2613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7FE7F1E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 pok. 368</w:t>
            </w:r>
          </w:p>
        </w:tc>
        <w:tc>
          <w:tcPr>
            <w:tcW w:w="1984" w:type="dxa"/>
          </w:tcPr>
          <w:p w14:paraId="003878C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17D100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5DCB1D1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E9E558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B440DB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82B32F3" w14:textId="77777777" w:rsidTr="000E686B">
        <w:trPr>
          <w:trHeight w:val="720"/>
        </w:trPr>
        <w:tc>
          <w:tcPr>
            <w:tcW w:w="703" w:type="dxa"/>
          </w:tcPr>
          <w:p w14:paraId="283D1C0C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B69BFE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-M </w:t>
            </w:r>
            <w:proofErr w:type="spellStart"/>
            <w:r w:rsidRPr="00C16B89">
              <w:rPr>
                <w:rFonts w:ascii="Cambria" w:hAnsi="Cambria" w:cs="Arial"/>
              </w:rPr>
              <w:t>C706154151387044000048</w:t>
            </w:r>
            <w:proofErr w:type="spellEnd"/>
          </w:p>
        </w:tc>
        <w:tc>
          <w:tcPr>
            <w:tcW w:w="2006" w:type="dxa"/>
          </w:tcPr>
          <w:p w14:paraId="32F45FC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40A509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7AC2BD1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 pok. 369</w:t>
            </w:r>
          </w:p>
        </w:tc>
        <w:tc>
          <w:tcPr>
            <w:tcW w:w="1984" w:type="dxa"/>
          </w:tcPr>
          <w:p w14:paraId="1BDE294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4E33D2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CACB96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951C13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06F480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9BCF624" w14:textId="77777777" w:rsidTr="000E686B">
        <w:trPr>
          <w:trHeight w:val="720"/>
        </w:trPr>
        <w:tc>
          <w:tcPr>
            <w:tcW w:w="703" w:type="dxa"/>
          </w:tcPr>
          <w:p w14:paraId="6C4E5829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4990C7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 -M 3416327611188100100086</w:t>
            </w:r>
          </w:p>
        </w:tc>
        <w:tc>
          <w:tcPr>
            <w:tcW w:w="2006" w:type="dxa"/>
          </w:tcPr>
          <w:p w14:paraId="4E7FF68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E21E6A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159A31F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 pok. 370</w:t>
            </w:r>
          </w:p>
        </w:tc>
        <w:tc>
          <w:tcPr>
            <w:tcW w:w="1984" w:type="dxa"/>
          </w:tcPr>
          <w:p w14:paraId="577BAB6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E6B134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CCFD04E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B7712A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2148EF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F42C604" w14:textId="77777777" w:rsidTr="000E686B">
        <w:trPr>
          <w:trHeight w:val="720"/>
        </w:trPr>
        <w:tc>
          <w:tcPr>
            <w:tcW w:w="703" w:type="dxa"/>
          </w:tcPr>
          <w:p w14:paraId="713B923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564A78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-M </w:t>
            </w:r>
            <w:proofErr w:type="spellStart"/>
            <w:r w:rsidRPr="00C16B89">
              <w:rPr>
                <w:rFonts w:ascii="Cambria" w:hAnsi="Cambria" w:cs="Arial"/>
              </w:rPr>
              <w:t>C706154151387044000044</w:t>
            </w:r>
            <w:proofErr w:type="spellEnd"/>
          </w:p>
        </w:tc>
        <w:tc>
          <w:tcPr>
            <w:tcW w:w="2006" w:type="dxa"/>
          </w:tcPr>
          <w:p w14:paraId="517C1A1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101F71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637013A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bl.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B pok. 371</w:t>
            </w:r>
          </w:p>
        </w:tc>
        <w:tc>
          <w:tcPr>
            <w:tcW w:w="1984" w:type="dxa"/>
          </w:tcPr>
          <w:p w14:paraId="5DAFBF2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A44CC7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C653C9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2D21F4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206F06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64A74A8" w14:textId="77777777" w:rsidTr="000E686B">
        <w:trPr>
          <w:trHeight w:val="720"/>
        </w:trPr>
        <w:tc>
          <w:tcPr>
            <w:tcW w:w="703" w:type="dxa"/>
          </w:tcPr>
          <w:p w14:paraId="7FB34C4F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C83702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r w:rsidRPr="00C16B89">
              <w:rPr>
                <w:rFonts w:ascii="Cambria" w:eastAsia="Lucida Sans Unicode" w:hAnsi="Cambria" w:cs="Calibri"/>
                <w:kern w:val="3"/>
              </w:rPr>
              <w:t>MDV-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V120W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DRN1</w:t>
            </w:r>
            <w:proofErr w:type="spellEnd"/>
          </w:p>
          <w:p w14:paraId="79717E8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: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C705469510618316400004</w:t>
            </w:r>
            <w:proofErr w:type="spellEnd"/>
          </w:p>
          <w:p w14:paraId="120FC10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016D2E8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49F4DC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7E77CFD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dach</w:t>
            </w:r>
          </w:p>
        </w:tc>
        <w:tc>
          <w:tcPr>
            <w:tcW w:w="1984" w:type="dxa"/>
          </w:tcPr>
          <w:p w14:paraId="556D5CC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F8CE08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A8EC1F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1B4AEB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B9ECDC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36D2266" w14:textId="77777777" w:rsidTr="000E686B">
        <w:trPr>
          <w:trHeight w:val="720"/>
        </w:trPr>
        <w:tc>
          <w:tcPr>
            <w:tcW w:w="703" w:type="dxa"/>
          </w:tcPr>
          <w:p w14:paraId="216A57E8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7BB10F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-M </w:t>
            </w:r>
            <w:proofErr w:type="spellStart"/>
            <w:r w:rsidRPr="00C16B89">
              <w:rPr>
                <w:rFonts w:ascii="Cambria" w:hAnsi="Cambria" w:cs="Arial"/>
              </w:rPr>
              <w:t>C706154151387044000022</w:t>
            </w:r>
            <w:proofErr w:type="spellEnd"/>
          </w:p>
        </w:tc>
        <w:tc>
          <w:tcPr>
            <w:tcW w:w="2006" w:type="dxa"/>
          </w:tcPr>
          <w:p w14:paraId="2E86714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6B393D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623AA48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parter Policja</w:t>
            </w:r>
          </w:p>
        </w:tc>
        <w:tc>
          <w:tcPr>
            <w:tcW w:w="1984" w:type="dxa"/>
          </w:tcPr>
          <w:p w14:paraId="7EC67C3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F9884D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92D79A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0A01EE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9CE891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027289B" w14:textId="77777777" w:rsidTr="000E686B">
        <w:trPr>
          <w:trHeight w:val="720"/>
        </w:trPr>
        <w:tc>
          <w:tcPr>
            <w:tcW w:w="703" w:type="dxa"/>
          </w:tcPr>
          <w:p w14:paraId="4CCD78FF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1A7B59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 -M 3416327611188100100096</w:t>
            </w:r>
          </w:p>
        </w:tc>
        <w:tc>
          <w:tcPr>
            <w:tcW w:w="2006" w:type="dxa"/>
          </w:tcPr>
          <w:p w14:paraId="19EE2B5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102498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2FCBB4F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parter pok. 113</w:t>
            </w:r>
          </w:p>
        </w:tc>
        <w:tc>
          <w:tcPr>
            <w:tcW w:w="1984" w:type="dxa"/>
          </w:tcPr>
          <w:p w14:paraId="34EA661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F5A30B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20C434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B7D263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B2F499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6902728" w14:textId="77777777" w:rsidTr="000E686B">
        <w:trPr>
          <w:trHeight w:val="720"/>
        </w:trPr>
        <w:tc>
          <w:tcPr>
            <w:tcW w:w="703" w:type="dxa"/>
          </w:tcPr>
          <w:p w14:paraId="394D9ABA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13591E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-M </w:t>
            </w:r>
            <w:proofErr w:type="spellStart"/>
            <w:r w:rsidRPr="00C16B89">
              <w:rPr>
                <w:rFonts w:ascii="Cambria" w:hAnsi="Cambria" w:cs="Arial"/>
              </w:rPr>
              <w:t>C706154151387044000027</w:t>
            </w:r>
            <w:proofErr w:type="spellEnd"/>
          </w:p>
        </w:tc>
        <w:tc>
          <w:tcPr>
            <w:tcW w:w="2006" w:type="dxa"/>
          </w:tcPr>
          <w:p w14:paraId="2F2C58C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35704A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4C59D77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parter pok. 114</w:t>
            </w:r>
          </w:p>
        </w:tc>
        <w:tc>
          <w:tcPr>
            <w:tcW w:w="1984" w:type="dxa"/>
          </w:tcPr>
          <w:p w14:paraId="2DAB48B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F12856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4958FB9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8B77FF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2B5768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82FD349" w14:textId="77777777" w:rsidTr="000E686B">
        <w:trPr>
          <w:trHeight w:val="720"/>
        </w:trPr>
        <w:tc>
          <w:tcPr>
            <w:tcW w:w="703" w:type="dxa"/>
          </w:tcPr>
          <w:p w14:paraId="333AD969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3B36D9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28G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 -M 3416327611188100100014</w:t>
            </w:r>
          </w:p>
        </w:tc>
        <w:tc>
          <w:tcPr>
            <w:tcW w:w="2006" w:type="dxa"/>
          </w:tcPr>
          <w:p w14:paraId="4580B2B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55412F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3569097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parter pok. 117</w:t>
            </w:r>
          </w:p>
        </w:tc>
        <w:tc>
          <w:tcPr>
            <w:tcW w:w="1984" w:type="dxa"/>
          </w:tcPr>
          <w:p w14:paraId="199DE63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996863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EA857A0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B369F4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989D7F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A2BD838" w14:textId="77777777" w:rsidTr="000E686B">
        <w:trPr>
          <w:trHeight w:val="720"/>
        </w:trPr>
        <w:tc>
          <w:tcPr>
            <w:tcW w:w="703" w:type="dxa"/>
          </w:tcPr>
          <w:p w14:paraId="3DC97136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408E85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 -M 3416327611188100100076</w:t>
            </w:r>
          </w:p>
        </w:tc>
        <w:tc>
          <w:tcPr>
            <w:tcW w:w="2006" w:type="dxa"/>
          </w:tcPr>
          <w:p w14:paraId="14C6A65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3E7B21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0AA70FF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parter pok. 119</w:t>
            </w:r>
          </w:p>
        </w:tc>
        <w:tc>
          <w:tcPr>
            <w:tcW w:w="1984" w:type="dxa"/>
          </w:tcPr>
          <w:p w14:paraId="461B5B4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288AA2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FF35B79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609269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81A75F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AE61CDC" w14:textId="77777777" w:rsidTr="000E686B">
        <w:trPr>
          <w:trHeight w:val="720"/>
        </w:trPr>
        <w:tc>
          <w:tcPr>
            <w:tcW w:w="703" w:type="dxa"/>
          </w:tcPr>
          <w:p w14:paraId="7F12E097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23EF1A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 -M 3416327611188100100026</w:t>
            </w:r>
          </w:p>
        </w:tc>
        <w:tc>
          <w:tcPr>
            <w:tcW w:w="2006" w:type="dxa"/>
          </w:tcPr>
          <w:p w14:paraId="13C848D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59F1F0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4476D90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parter pok. 120</w:t>
            </w:r>
          </w:p>
        </w:tc>
        <w:tc>
          <w:tcPr>
            <w:tcW w:w="1984" w:type="dxa"/>
          </w:tcPr>
          <w:p w14:paraId="1E70372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1FFF48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354F5C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D667EA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014D96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1BF69DF" w14:textId="77777777" w:rsidTr="000E686B">
        <w:trPr>
          <w:trHeight w:val="720"/>
        </w:trPr>
        <w:tc>
          <w:tcPr>
            <w:tcW w:w="703" w:type="dxa"/>
          </w:tcPr>
          <w:p w14:paraId="18EE2447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2F2711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 -M 3416327611188100100084</w:t>
            </w:r>
          </w:p>
        </w:tc>
        <w:tc>
          <w:tcPr>
            <w:tcW w:w="2006" w:type="dxa"/>
          </w:tcPr>
          <w:p w14:paraId="29EA3DA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A4BFA8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 A</w:t>
            </w:r>
          </w:p>
          <w:p w14:paraId="6FD6C2C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parter pok. 124</w:t>
            </w:r>
          </w:p>
        </w:tc>
        <w:tc>
          <w:tcPr>
            <w:tcW w:w="1984" w:type="dxa"/>
          </w:tcPr>
          <w:p w14:paraId="1CFABC1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A0F4F0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8574C49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8163B5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7EFB35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5B34F8E" w14:textId="77777777" w:rsidTr="000E686B">
        <w:trPr>
          <w:trHeight w:val="720"/>
        </w:trPr>
        <w:tc>
          <w:tcPr>
            <w:tcW w:w="703" w:type="dxa"/>
          </w:tcPr>
          <w:p w14:paraId="274D470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AA9FE0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r w:rsidRPr="00C16B89">
              <w:rPr>
                <w:rFonts w:ascii="Cambria" w:eastAsia="Lucida Sans Unicode" w:hAnsi="Cambria" w:cs="Calibri"/>
                <w:kern w:val="3"/>
              </w:rPr>
              <w:t>MDV-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V140W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DRN1</w:t>
            </w:r>
            <w:proofErr w:type="spellEnd"/>
          </w:p>
          <w:p w14:paraId="46825AE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C705578190518404400010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jednostka zewnętrzna</w:t>
            </w:r>
          </w:p>
        </w:tc>
        <w:tc>
          <w:tcPr>
            <w:tcW w:w="2006" w:type="dxa"/>
          </w:tcPr>
          <w:p w14:paraId="11E566D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8A8398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58B3B29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budynek zabytkowy</w:t>
            </w:r>
          </w:p>
        </w:tc>
        <w:tc>
          <w:tcPr>
            <w:tcW w:w="1984" w:type="dxa"/>
          </w:tcPr>
          <w:p w14:paraId="00D6BCF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91D455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2F94DF6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13075E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B28578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9E28C1E" w14:textId="77777777" w:rsidTr="000E686B">
        <w:trPr>
          <w:trHeight w:val="720"/>
        </w:trPr>
        <w:tc>
          <w:tcPr>
            <w:tcW w:w="703" w:type="dxa"/>
          </w:tcPr>
          <w:p w14:paraId="0AFFCF2F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2BBF45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 -M 3416327611188100100025</w:t>
            </w:r>
          </w:p>
        </w:tc>
        <w:tc>
          <w:tcPr>
            <w:tcW w:w="2006" w:type="dxa"/>
          </w:tcPr>
          <w:p w14:paraId="4F98DB1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61A9B8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35CDB2D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33</w:t>
            </w:r>
          </w:p>
        </w:tc>
        <w:tc>
          <w:tcPr>
            <w:tcW w:w="1984" w:type="dxa"/>
          </w:tcPr>
          <w:p w14:paraId="2F535E7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C5BCC1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8B0F4B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7A97F2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C7EDC9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251A793" w14:textId="77777777" w:rsidTr="000E686B">
        <w:trPr>
          <w:trHeight w:val="720"/>
        </w:trPr>
        <w:tc>
          <w:tcPr>
            <w:tcW w:w="703" w:type="dxa"/>
          </w:tcPr>
          <w:p w14:paraId="532611E5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689647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28G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 -M 3416327611188100100090</w:t>
            </w:r>
          </w:p>
        </w:tc>
        <w:tc>
          <w:tcPr>
            <w:tcW w:w="2006" w:type="dxa"/>
          </w:tcPr>
          <w:p w14:paraId="0FE0271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5493D0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05B6356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32</w:t>
            </w:r>
          </w:p>
        </w:tc>
        <w:tc>
          <w:tcPr>
            <w:tcW w:w="1984" w:type="dxa"/>
          </w:tcPr>
          <w:p w14:paraId="3A2C0C7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6E7B6E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25FBAA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D88FF4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BB6E3E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BC957FD" w14:textId="77777777" w:rsidTr="000E686B">
        <w:trPr>
          <w:trHeight w:val="720"/>
        </w:trPr>
        <w:tc>
          <w:tcPr>
            <w:tcW w:w="703" w:type="dxa"/>
          </w:tcPr>
          <w:p w14:paraId="41969502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8DF491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22G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-M </w:t>
            </w:r>
            <w:proofErr w:type="spellStart"/>
            <w:r w:rsidRPr="00C16B89">
              <w:rPr>
                <w:rFonts w:ascii="Cambria" w:hAnsi="Cambria" w:cs="Arial"/>
              </w:rPr>
              <w:t>C706154151387044000034</w:t>
            </w:r>
            <w:proofErr w:type="spellEnd"/>
          </w:p>
        </w:tc>
        <w:tc>
          <w:tcPr>
            <w:tcW w:w="2006" w:type="dxa"/>
          </w:tcPr>
          <w:p w14:paraId="3902D4C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CA9108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3CEC2D7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24</w:t>
            </w:r>
          </w:p>
        </w:tc>
        <w:tc>
          <w:tcPr>
            <w:tcW w:w="1984" w:type="dxa"/>
          </w:tcPr>
          <w:p w14:paraId="4B99E67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A2AEC5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BBAD880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A104DC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E84129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3FC89C8" w14:textId="77777777" w:rsidTr="000E686B">
        <w:trPr>
          <w:trHeight w:val="720"/>
        </w:trPr>
        <w:tc>
          <w:tcPr>
            <w:tcW w:w="703" w:type="dxa"/>
          </w:tcPr>
          <w:p w14:paraId="66413C94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FBDF86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28G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 -M 3416327611288100100026</w:t>
            </w:r>
          </w:p>
        </w:tc>
        <w:tc>
          <w:tcPr>
            <w:tcW w:w="2006" w:type="dxa"/>
          </w:tcPr>
          <w:p w14:paraId="65EF137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FCB38F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5255290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23</w:t>
            </w:r>
          </w:p>
        </w:tc>
        <w:tc>
          <w:tcPr>
            <w:tcW w:w="1984" w:type="dxa"/>
          </w:tcPr>
          <w:p w14:paraId="2814E94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54752C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C3F059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8C64A4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A1C1FC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2BF27DA" w14:textId="77777777" w:rsidTr="000E686B">
        <w:trPr>
          <w:trHeight w:val="720"/>
        </w:trPr>
        <w:tc>
          <w:tcPr>
            <w:tcW w:w="703" w:type="dxa"/>
          </w:tcPr>
          <w:p w14:paraId="1A3EB219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24326E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28G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 -M 3416327611288100100008</w:t>
            </w:r>
          </w:p>
        </w:tc>
        <w:tc>
          <w:tcPr>
            <w:tcW w:w="2006" w:type="dxa"/>
          </w:tcPr>
          <w:p w14:paraId="153819C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441A11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04CCBE6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23</w:t>
            </w:r>
          </w:p>
        </w:tc>
        <w:tc>
          <w:tcPr>
            <w:tcW w:w="1984" w:type="dxa"/>
          </w:tcPr>
          <w:p w14:paraId="3DB0415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DC87A7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F0F9786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434DD8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B23429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98C04AB" w14:textId="77777777" w:rsidTr="000E686B">
        <w:trPr>
          <w:trHeight w:val="720"/>
        </w:trPr>
        <w:tc>
          <w:tcPr>
            <w:tcW w:w="703" w:type="dxa"/>
          </w:tcPr>
          <w:p w14:paraId="1A688D1F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7FA973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28G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 -M 3416327611288100100016</w:t>
            </w:r>
          </w:p>
        </w:tc>
        <w:tc>
          <w:tcPr>
            <w:tcW w:w="2006" w:type="dxa"/>
          </w:tcPr>
          <w:p w14:paraId="2387A7E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640B54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1B779B1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26</w:t>
            </w:r>
          </w:p>
        </w:tc>
        <w:tc>
          <w:tcPr>
            <w:tcW w:w="1984" w:type="dxa"/>
          </w:tcPr>
          <w:p w14:paraId="5685BEE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3FAC12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5D09EF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F6FC44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DCA6B8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13D1616" w14:textId="77777777" w:rsidTr="000E686B">
        <w:trPr>
          <w:trHeight w:val="720"/>
        </w:trPr>
        <w:tc>
          <w:tcPr>
            <w:tcW w:w="703" w:type="dxa"/>
          </w:tcPr>
          <w:p w14:paraId="7B9BD9CD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4FF8AD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 w:cs="Arial"/>
              </w:rPr>
              <w:t xml:space="preserve"> MI-</w:t>
            </w:r>
            <w:proofErr w:type="spellStart"/>
            <w:r w:rsidRPr="00C16B89">
              <w:rPr>
                <w:rFonts w:ascii="Cambria" w:hAnsi="Cambria" w:cs="Arial"/>
              </w:rPr>
              <w:t>28G</w:t>
            </w:r>
            <w:proofErr w:type="spellEnd"/>
            <w:r w:rsidRPr="00C16B89">
              <w:rPr>
                <w:rFonts w:ascii="Cambria" w:hAnsi="Cambria" w:cs="Arial"/>
              </w:rPr>
              <w:t>/</w:t>
            </w:r>
            <w:proofErr w:type="spellStart"/>
            <w:r w:rsidRPr="00C16B89">
              <w:rPr>
                <w:rFonts w:ascii="Cambria" w:hAnsi="Cambria" w:cs="Arial"/>
              </w:rPr>
              <w:t>DHN1</w:t>
            </w:r>
            <w:proofErr w:type="spellEnd"/>
            <w:r w:rsidRPr="00C16B89">
              <w:rPr>
                <w:rFonts w:ascii="Cambria" w:hAnsi="Cambria" w:cs="Arial"/>
              </w:rPr>
              <w:t xml:space="preserve"> -M 3416327611288100100030</w:t>
            </w:r>
          </w:p>
        </w:tc>
        <w:tc>
          <w:tcPr>
            <w:tcW w:w="2006" w:type="dxa"/>
          </w:tcPr>
          <w:p w14:paraId="7A7DBC8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4B5AAB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0863AA2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26</w:t>
            </w:r>
          </w:p>
        </w:tc>
        <w:tc>
          <w:tcPr>
            <w:tcW w:w="1984" w:type="dxa"/>
          </w:tcPr>
          <w:p w14:paraId="7283EC1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A06131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6172B40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1E3248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1FDD0B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7FA8F6F" w14:textId="77777777" w:rsidTr="000E686B">
        <w:trPr>
          <w:trHeight w:val="720"/>
        </w:trPr>
        <w:tc>
          <w:tcPr>
            <w:tcW w:w="703" w:type="dxa"/>
          </w:tcPr>
          <w:p w14:paraId="3F850B68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E135E3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r w:rsidRPr="00C16B89">
              <w:rPr>
                <w:rFonts w:ascii="Cambria" w:eastAsia="Lucida Sans Unicode" w:hAnsi="Cambria" w:cs="Calibri"/>
                <w:kern w:val="3"/>
              </w:rPr>
              <w:t>MDV-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V120W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DRN1</w:t>
            </w:r>
            <w:proofErr w:type="spellEnd"/>
          </w:p>
          <w:p w14:paraId="781217C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C705469510618316400003</w:t>
            </w:r>
            <w:proofErr w:type="spellEnd"/>
          </w:p>
          <w:p w14:paraId="692634B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79C1E03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DC4A37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1BBF9FF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budynek zabytkowy</w:t>
            </w:r>
          </w:p>
        </w:tc>
        <w:tc>
          <w:tcPr>
            <w:tcW w:w="1984" w:type="dxa"/>
          </w:tcPr>
          <w:p w14:paraId="21678B4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C56515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67B8C2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CBCF00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7508B3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42B8B7E" w14:textId="77777777" w:rsidTr="000E686B">
        <w:trPr>
          <w:trHeight w:val="720"/>
        </w:trPr>
        <w:tc>
          <w:tcPr>
            <w:tcW w:w="703" w:type="dxa"/>
          </w:tcPr>
          <w:p w14:paraId="525D5ADB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27372F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MI-</w:t>
            </w:r>
            <w:proofErr w:type="spellStart"/>
            <w:r w:rsidRPr="00C16B89">
              <w:rPr>
                <w:rFonts w:ascii="Cambria" w:hAnsi="Cambria"/>
              </w:rPr>
              <w:t>22G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DHN1</w:t>
            </w:r>
            <w:proofErr w:type="spellEnd"/>
            <w:r w:rsidRPr="00C16B89">
              <w:rPr>
                <w:rFonts w:ascii="Cambria" w:hAnsi="Cambria"/>
              </w:rPr>
              <w:t xml:space="preserve">-M </w:t>
            </w:r>
            <w:proofErr w:type="spellStart"/>
            <w:r w:rsidRPr="00C16B89">
              <w:rPr>
                <w:rFonts w:ascii="Cambria" w:hAnsi="Cambria"/>
              </w:rPr>
              <w:t>C706154151387044000029</w:t>
            </w:r>
            <w:proofErr w:type="spellEnd"/>
          </w:p>
        </w:tc>
        <w:tc>
          <w:tcPr>
            <w:tcW w:w="2006" w:type="dxa"/>
          </w:tcPr>
          <w:p w14:paraId="020EBE7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AAE507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5C51F8F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12</w:t>
            </w:r>
          </w:p>
        </w:tc>
        <w:tc>
          <w:tcPr>
            <w:tcW w:w="1984" w:type="dxa"/>
          </w:tcPr>
          <w:p w14:paraId="4FC9FA3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291B5C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AF74EE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C9C172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B30A4B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BD4014B" w14:textId="77777777" w:rsidTr="000E686B">
        <w:trPr>
          <w:trHeight w:val="720"/>
        </w:trPr>
        <w:tc>
          <w:tcPr>
            <w:tcW w:w="703" w:type="dxa"/>
          </w:tcPr>
          <w:p w14:paraId="75935582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0445C4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MI-</w:t>
            </w:r>
            <w:proofErr w:type="spellStart"/>
            <w:r w:rsidRPr="00C16B89">
              <w:rPr>
                <w:rFonts w:ascii="Cambria" w:hAnsi="Cambria"/>
              </w:rPr>
              <w:t>22G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DHN1</w:t>
            </w:r>
            <w:proofErr w:type="spellEnd"/>
            <w:r w:rsidRPr="00C16B89">
              <w:rPr>
                <w:rFonts w:ascii="Cambria" w:hAnsi="Cambria"/>
              </w:rPr>
              <w:t xml:space="preserve">-M </w:t>
            </w:r>
            <w:proofErr w:type="spellStart"/>
            <w:r w:rsidRPr="00C16B89">
              <w:rPr>
                <w:rFonts w:ascii="Cambria" w:hAnsi="Cambria"/>
              </w:rPr>
              <w:t>C706154151387044000037</w:t>
            </w:r>
            <w:proofErr w:type="spellEnd"/>
          </w:p>
        </w:tc>
        <w:tc>
          <w:tcPr>
            <w:tcW w:w="2006" w:type="dxa"/>
          </w:tcPr>
          <w:p w14:paraId="4994F9F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346615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6E10C33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13</w:t>
            </w:r>
          </w:p>
        </w:tc>
        <w:tc>
          <w:tcPr>
            <w:tcW w:w="1984" w:type="dxa"/>
          </w:tcPr>
          <w:p w14:paraId="141EA80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721805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B457B58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399D4F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F8C7E3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45C7CE2" w14:textId="77777777" w:rsidTr="000E686B">
        <w:trPr>
          <w:trHeight w:val="720"/>
        </w:trPr>
        <w:tc>
          <w:tcPr>
            <w:tcW w:w="703" w:type="dxa"/>
          </w:tcPr>
          <w:p w14:paraId="2F425BE2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FCBCB7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MI-</w:t>
            </w:r>
            <w:proofErr w:type="spellStart"/>
            <w:r w:rsidRPr="00C16B89">
              <w:rPr>
                <w:rFonts w:ascii="Cambria" w:hAnsi="Cambria"/>
              </w:rPr>
              <w:t>22G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DIIN1</w:t>
            </w:r>
            <w:proofErr w:type="spellEnd"/>
            <w:r w:rsidRPr="00C16B89">
              <w:rPr>
                <w:rFonts w:ascii="Cambria" w:hAnsi="Cambria"/>
              </w:rPr>
              <w:t>-M 3416327611188100100065</w:t>
            </w:r>
          </w:p>
        </w:tc>
        <w:tc>
          <w:tcPr>
            <w:tcW w:w="2006" w:type="dxa"/>
          </w:tcPr>
          <w:p w14:paraId="6848557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A037E8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331A327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14</w:t>
            </w:r>
          </w:p>
        </w:tc>
        <w:tc>
          <w:tcPr>
            <w:tcW w:w="1984" w:type="dxa"/>
          </w:tcPr>
          <w:p w14:paraId="0F0F2A9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3E1CC8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86F4F0D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138659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B9D15D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8642B37" w14:textId="77777777" w:rsidTr="000E686B">
        <w:trPr>
          <w:trHeight w:val="720"/>
        </w:trPr>
        <w:tc>
          <w:tcPr>
            <w:tcW w:w="703" w:type="dxa"/>
          </w:tcPr>
          <w:p w14:paraId="6B2F8E97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A7E224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MI-</w:t>
            </w:r>
            <w:proofErr w:type="spellStart"/>
            <w:r w:rsidRPr="00C16B89">
              <w:rPr>
                <w:rFonts w:ascii="Cambria" w:hAnsi="Cambria"/>
              </w:rPr>
              <w:t>22G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DHN1</w:t>
            </w:r>
            <w:proofErr w:type="spellEnd"/>
            <w:r w:rsidRPr="00C16B89">
              <w:rPr>
                <w:rFonts w:ascii="Cambria" w:hAnsi="Cambria"/>
              </w:rPr>
              <w:t xml:space="preserve">-M </w:t>
            </w:r>
            <w:proofErr w:type="spellStart"/>
            <w:r w:rsidRPr="00C16B89">
              <w:rPr>
                <w:rFonts w:ascii="Cambria" w:hAnsi="Cambria"/>
              </w:rPr>
              <w:t>C706154151387044000041</w:t>
            </w:r>
            <w:proofErr w:type="spellEnd"/>
          </w:p>
        </w:tc>
        <w:tc>
          <w:tcPr>
            <w:tcW w:w="2006" w:type="dxa"/>
          </w:tcPr>
          <w:p w14:paraId="73F6D01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E9A06A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55FF12A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15</w:t>
            </w:r>
          </w:p>
        </w:tc>
        <w:tc>
          <w:tcPr>
            <w:tcW w:w="1984" w:type="dxa"/>
          </w:tcPr>
          <w:p w14:paraId="357BA1E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2FE0F5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79ED42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33D65F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57E468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40C3ECF" w14:textId="77777777" w:rsidTr="000E686B">
        <w:trPr>
          <w:trHeight w:val="720"/>
        </w:trPr>
        <w:tc>
          <w:tcPr>
            <w:tcW w:w="703" w:type="dxa"/>
          </w:tcPr>
          <w:p w14:paraId="65DAC115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42E363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MI-</w:t>
            </w:r>
            <w:proofErr w:type="spellStart"/>
            <w:r w:rsidRPr="00C16B89">
              <w:rPr>
                <w:rFonts w:ascii="Cambria" w:hAnsi="Cambria"/>
              </w:rPr>
              <w:t>22G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DHN1</w:t>
            </w:r>
            <w:proofErr w:type="spellEnd"/>
            <w:r w:rsidRPr="00C16B89">
              <w:rPr>
                <w:rFonts w:ascii="Cambria" w:hAnsi="Cambria"/>
              </w:rPr>
              <w:t xml:space="preserve">-M </w:t>
            </w:r>
            <w:proofErr w:type="spellStart"/>
            <w:r w:rsidRPr="00C16B89">
              <w:rPr>
                <w:rFonts w:ascii="Cambria" w:hAnsi="Cambria"/>
              </w:rPr>
              <w:t>C706154151387044000019</w:t>
            </w:r>
            <w:proofErr w:type="spellEnd"/>
          </w:p>
        </w:tc>
        <w:tc>
          <w:tcPr>
            <w:tcW w:w="2006" w:type="dxa"/>
          </w:tcPr>
          <w:p w14:paraId="4BE3CCC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D33C97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46C54FB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16</w:t>
            </w:r>
          </w:p>
        </w:tc>
        <w:tc>
          <w:tcPr>
            <w:tcW w:w="1984" w:type="dxa"/>
          </w:tcPr>
          <w:p w14:paraId="1A8F3B9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3EE57E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9AF8518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D91E8C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19CB65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7BD88A6" w14:textId="77777777" w:rsidTr="000E686B">
        <w:trPr>
          <w:trHeight w:val="720"/>
        </w:trPr>
        <w:tc>
          <w:tcPr>
            <w:tcW w:w="703" w:type="dxa"/>
          </w:tcPr>
          <w:p w14:paraId="44D27A2B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9A59DD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MI-</w:t>
            </w:r>
            <w:proofErr w:type="spellStart"/>
            <w:r w:rsidRPr="00C16B89">
              <w:rPr>
                <w:rFonts w:ascii="Cambria" w:hAnsi="Cambria"/>
              </w:rPr>
              <w:t>22G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DHN1</w:t>
            </w:r>
            <w:proofErr w:type="spellEnd"/>
            <w:r w:rsidRPr="00C16B89">
              <w:rPr>
                <w:rFonts w:ascii="Cambria" w:hAnsi="Cambria"/>
              </w:rPr>
              <w:t xml:space="preserve">-M </w:t>
            </w:r>
            <w:proofErr w:type="spellStart"/>
            <w:r w:rsidRPr="00C16B89">
              <w:rPr>
                <w:rFonts w:ascii="Cambria" w:hAnsi="Cambria"/>
              </w:rPr>
              <w:t>C706154151387044000004</w:t>
            </w:r>
            <w:proofErr w:type="spellEnd"/>
          </w:p>
        </w:tc>
        <w:tc>
          <w:tcPr>
            <w:tcW w:w="2006" w:type="dxa"/>
          </w:tcPr>
          <w:p w14:paraId="41A4E8E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E875DF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5A2D0FE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</w:t>
            </w:r>
          </w:p>
        </w:tc>
        <w:tc>
          <w:tcPr>
            <w:tcW w:w="1984" w:type="dxa"/>
          </w:tcPr>
          <w:p w14:paraId="0DC88AF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18791A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8EB736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BB832E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485AFF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AA29A4F" w14:textId="77777777" w:rsidTr="000E686B">
        <w:trPr>
          <w:trHeight w:val="720"/>
        </w:trPr>
        <w:tc>
          <w:tcPr>
            <w:tcW w:w="703" w:type="dxa"/>
          </w:tcPr>
          <w:p w14:paraId="6D303F4A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EF8E4C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MI-</w:t>
            </w:r>
            <w:proofErr w:type="spellStart"/>
            <w:r w:rsidRPr="00C16B89">
              <w:rPr>
                <w:rFonts w:ascii="Cambria" w:hAnsi="Cambria"/>
              </w:rPr>
              <w:t>22G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DHN1</w:t>
            </w:r>
            <w:proofErr w:type="spellEnd"/>
            <w:r w:rsidRPr="00C16B89">
              <w:rPr>
                <w:rFonts w:ascii="Cambria" w:hAnsi="Cambria"/>
              </w:rPr>
              <w:t xml:space="preserve">-M </w:t>
            </w:r>
            <w:proofErr w:type="spellStart"/>
            <w:r w:rsidRPr="00C16B89">
              <w:rPr>
                <w:rFonts w:ascii="Cambria" w:hAnsi="Cambria"/>
              </w:rPr>
              <w:t>C706154151387044000024</w:t>
            </w:r>
            <w:proofErr w:type="spellEnd"/>
          </w:p>
        </w:tc>
        <w:tc>
          <w:tcPr>
            <w:tcW w:w="2006" w:type="dxa"/>
          </w:tcPr>
          <w:p w14:paraId="5D6E947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6428D2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722D9E3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</w:t>
            </w:r>
          </w:p>
        </w:tc>
        <w:tc>
          <w:tcPr>
            <w:tcW w:w="1984" w:type="dxa"/>
          </w:tcPr>
          <w:p w14:paraId="5B1B221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AF8515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354F67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D7FB26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6EC19B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EE2AEFA" w14:textId="77777777" w:rsidTr="000E686B">
        <w:trPr>
          <w:trHeight w:val="720"/>
        </w:trPr>
        <w:tc>
          <w:tcPr>
            <w:tcW w:w="703" w:type="dxa"/>
          </w:tcPr>
          <w:p w14:paraId="6B06779A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22743E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MDV-</w:t>
            </w:r>
            <w:proofErr w:type="spellStart"/>
            <w:r w:rsidRPr="00C16B89">
              <w:rPr>
                <w:rFonts w:ascii="Cambria" w:hAnsi="Cambria"/>
              </w:rPr>
              <w:t>V45OW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DRN1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34VB78204020B09100009</w:t>
            </w:r>
            <w:proofErr w:type="spellEnd"/>
          </w:p>
          <w:p w14:paraId="676509F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Jednostka zewnętrzna</w:t>
            </w:r>
          </w:p>
        </w:tc>
        <w:tc>
          <w:tcPr>
            <w:tcW w:w="2006" w:type="dxa"/>
          </w:tcPr>
          <w:p w14:paraId="2A3B940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AABC2B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3A58BF7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dach</w:t>
            </w:r>
          </w:p>
        </w:tc>
        <w:tc>
          <w:tcPr>
            <w:tcW w:w="1984" w:type="dxa"/>
          </w:tcPr>
          <w:p w14:paraId="79B616C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995261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9E21631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017A429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A59B78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959E992" w14:textId="77777777" w:rsidTr="000E686B">
        <w:trPr>
          <w:trHeight w:val="720"/>
        </w:trPr>
        <w:tc>
          <w:tcPr>
            <w:tcW w:w="703" w:type="dxa"/>
          </w:tcPr>
          <w:p w14:paraId="095F9892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36CD44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MI2-28GDNI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341D66362091616100072</w:t>
            </w:r>
            <w:proofErr w:type="spellEnd"/>
          </w:p>
        </w:tc>
        <w:tc>
          <w:tcPr>
            <w:tcW w:w="2006" w:type="dxa"/>
          </w:tcPr>
          <w:p w14:paraId="7119A82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055992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6EE0EF5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czytelnia akt</w:t>
            </w:r>
          </w:p>
        </w:tc>
        <w:tc>
          <w:tcPr>
            <w:tcW w:w="1984" w:type="dxa"/>
          </w:tcPr>
          <w:p w14:paraId="464AC0B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CCFE1C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E148893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44C8329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F4A884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FB993E8" w14:textId="77777777" w:rsidTr="000E686B">
        <w:trPr>
          <w:trHeight w:val="720"/>
        </w:trPr>
        <w:tc>
          <w:tcPr>
            <w:tcW w:w="703" w:type="dxa"/>
          </w:tcPr>
          <w:p w14:paraId="09627C94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251FB0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MI2-28GDN1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341D66362091616100065</w:t>
            </w:r>
            <w:proofErr w:type="spellEnd"/>
          </w:p>
        </w:tc>
        <w:tc>
          <w:tcPr>
            <w:tcW w:w="2006" w:type="dxa"/>
          </w:tcPr>
          <w:p w14:paraId="3E181D6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E2CB47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5412F31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czytelnia akt</w:t>
            </w:r>
          </w:p>
        </w:tc>
        <w:tc>
          <w:tcPr>
            <w:tcW w:w="1984" w:type="dxa"/>
          </w:tcPr>
          <w:p w14:paraId="7605BC3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512363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6B5AFD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7328CF1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F9D46F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5553ABB" w14:textId="77777777" w:rsidTr="000E686B">
        <w:trPr>
          <w:trHeight w:val="720"/>
        </w:trPr>
        <w:tc>
          <w:tcPr>
            <w:tcW w:w="703" w:type="dxa"/>
          </w:tcPr>
          <w:p w14:paraId="1D6BFB15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28C194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MI2-36GDN</w:t>
            </w:r>
            <w:proofErr w:type="spellEnd"/>
            <w:r w:rsidRPr="00C16B89">
              <w:rPr>
                <w:rFonts w:ascii="Cambria" w:hAnsi="Cambria"/>
              </w:rPr>
              <w:t xml:space="preserve"> 1 </w:t>
            </w:r>
            <w:proofErr w:type="spellStart"/>
            <w:r w:rsidRPr="00C16B89">
              <w:rPr>
                <w:rFonts w:ascii="Cambria" w:hAnsi="Cambria"/>
              </w:rPr>
              <w:t>341D66242091804100089</w:t>
            </w:r>
            <w:proofErr w:type="spellEnd"/>
          </w:p>
        </w:tc>
        <w:tc>
          <w:tcPr>
            <w:tcW w:w="2006" w:type="dxa"/>
          </w:tcPr>
          <w:p w14:paraId="63B207D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FE4920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3EC33A9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areszt</w:t>
            </w:r>
          </w:p>
        </w:tc>
        <w:tc>
          <w:tcPr>
            <w:tcW w:w="1984" w:type="dxa"/>
          </w:tcPr>
          <w:p w14:paraId="62AA713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FC7239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5ACA641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5B72DC0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06F351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F9D7C60" w14:textId="77777777" w:rsidTr="000E686B">
        <w:trPr>
          <w:trHeight w:val="720"/>
        </w:trPr>
        <w:tc>
          <w:tcPr>
            <w:tcW w:w="703" w:type="dxa"/>
          </w:tcPr>
          <w:p w14:paraId="51BADD51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8C94DE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MI2-36GDN1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341D66242091804100053</w:t>
            </w:r>
            <w:proofErr w:type="spellEnd"/>
          </w:p>
        </w:tc>
        <w:tc>
          <w:tcPr>
            <w:tcW w:w="2006" w:type="dxa"/>
          </w:tcPr>
          <w:p w14:paraId="2DBEA32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5871D1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2B74AF9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areszt</w:t>
            </w:r>
          </w:p>
        </w:tc>
        <w:tc>
          <w:tcPr>
            <w:tcW w:w="1984" w:type="dxa"/>
          </w:tcPr>
          <w:p w14:paraId="3681D7D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E429A6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C2AB4A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1D60D32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690E49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F51B319" w14:textId="77777777" w:rsidTr="000E686B">
        <w:trPr>
          <w:trHeight w:val="720"/>
        </w:trPr>
        <w:tc>
          <w:tcPr>
            <w:tcW w:w="703" w:type="dxa"/>
          </w:tcPr>
          <w:p w14:paraId="77B91F5A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3F4AD8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M12-22GDN1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341A290570405130100267</w:t>
            </w:r>
            <w:proofErr w:type="spellEnd"/>
          </w:p>
        </w:tc>
        <w:tc>
          <w:tcPr>
            <w:tcW w:w="2006" w:type="dxa"/>
          </w:tcPr>
          <w:p w14:paraId="2CB26C1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3E86EF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16F6BD3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99</w:t>
            </w:r>
          </w:p>
        </w:tc>
        <w:tc>
          <w:tcPr>
            <w:tcW w:w="1984" w:type="dxa"/>
          </w:tcPr>
          <w:p w14:paraId="12C5067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B962B9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B1345AE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6D64E76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30EF17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230E8CE" w14:textId="77777777" w:rsidTr="000E686B">
        <w:trPr>
          <w:trHeight w:val="720"/>
        </w:trPr>
        <w:tc>
          <w:tcPr>
            <w:tcW w:w="703" w:type="dxa"/>
          </w:tcPr>
          <w:p w14:paraId="7C50BC9E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060E10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MI2-22GDN1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341C325461012080100127</w:t>
            </w:r>
            <w:proofErr w:type="spellEnd"/>
          </w:p>
        </w:tc>
        <w:tc>
          <w:tcPr>
            <w:tcW w:w="2006" w:type="dxa"/>
          </w:tcPr>
          <w:p w14:paraId="5FA5851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BF06C8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018012F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103</w:t>
            </w:r>
          </w:p>
        </w:tc>
        <w:tc>
          <w:tcPr>
            <w:tcW w:w="1984" w:type="dxa"/>
          </w:tcPr>
          <w:p w14:paraId="29656AA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2BA1E8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9310DE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59EFEAC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40E431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237BFC5" w14:textId="77777777" w:rsidTr="000E686B">
        <w:trPr>
          <w:trHeight w:val="720"/>
        </w:trPr>
        <w:tc>
          <w:tcPr>
            <w:tcW w:w="703" w:type="dxa"/>
          </w:tcPr>
          <w:p w14:paraId="795FEEB0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054DD8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MI2-22GDNI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341A290570405130100059</w:t>
            </w:r>
            <w:proofErr w:type="spellEnd"/>
          </w:p>
        </w:tc>
        <w:tc>
          <w:tcPr>
            <w:tcW w:w="2006" w:type="dxa"/>
          </w:tcPr>
          <w:p w14:paraId="02C4881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8A5F62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21E0420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104</w:t>
            </w:r>
          </w:p>
        </w:tc>
        <w:tc>
          <w:tcPr>
            <w:tcW w:w="1984" w:type="dxa"/>
          </w:tcPr>
          <w:p w14:paraId="335208E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D2CFB4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1B1DAA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4F1EAB5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6A0CF2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67AD3F4" w14:textId="77777777" w:rsidTr="000E686B">
        <w:trPr>
          <w:trHeight w:val="720"/>
        </w:trPr>
        <w:tc>
          <w:tcPr>
            <w:tcW w:w="703" w:type="dxa"/>
          </w:tcPr>
          <w:p w14:paraId="6FC4AFAC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79441C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MI2-36GDN1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341D66242091804100091</w:t>
            </w:r>
            <w:proofErr w:type="spellEnd"/>
          </w:p>
        </w:tc>
        <w:tc>
          <w:tcPr>
            <w:tcW w:w="2006" w:type="dxa"/>
          </w:tcPr>
          <w:p w14:paraId="3DAC8FD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017F4F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521C8B5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105</w:t>
            </w:r>
          </w:p>
        </w:tc>
        <w:tc>
          <w:tcPr>
            <w:tcW w:w="1984" w:type="dxa"/>
          </w:tcPr>
          <w:p w14:paraId="2C1AF8A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1C2DDC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BC35929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20405E6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071529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905F7DC" w14:textId="77777777" w:rsidTr="000E686B">
        <w:trPr>
          <w:trHeight w:val="720"/>
        </w:trPr>
        <w:tc>
          <w:tcPr>
            <w:tcW w:w="703" w:type="dxa"/>
          </w:tcPr>
          <w:p w14:paraId="61223B10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940C5B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MI2-22GDN1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341C325461012080100206</w:t>
            </w:r>
            <w:proofErr w:type="spellEnd"/>
          </w:p>
        </w:tc>
        <w:tc>
          <w:tcPr>
            <w:tcW w:w="2006" w:type="dxa"/>
          </w:tcPr>
          <w:p w14:paraId="44EE668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8DF5F7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7C5E5B0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108</w:t>
            </w:r>
            <w:r w:rsidRPr="00C16B89">
              <w:t xml:space="preserve"> </w:t>
            </w:r>
            <w:r w:rsidRPr="00C16B89">
              <w:rPr>
                <w:rFonts w:ascii="Cambria" w:eastAsia="Lucida Sans Unicode" w:hAnsi="Cambria" w:cs="Calibri"/>
                <w:kern w:val="3"/>
              </w:rPr>
              <w:t>(zaplecze sali rozpraw)</w:t>
            </w:r>
          </w:p>
        </w:tc>
        <w:tc>
          <w:tcPr>
            <w:tcW w:w="1984" w:type="dxa"/>
          </w:tcPr>
          <w:p w14:paraId="4AD8077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CA3694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40A84BD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2293062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D5ECDB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3F4B6A5" w14:textId="77777777" w:rsidTr="000E686B">
        <w:trPr>
          <w:trHeight w:val="720"/>
        </w:trPr>
        <w:tc>
          <w:tcPr>
            <w:tcW w:w="703" w:type="dxa"/>
          </w:tcPr>
          <w:p w14:paraId="350296CD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F60152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MI2-22GDN1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341A290570405130100269</w:t>
            </w:r>
            <w:proofErr w:type="spellEnd"/>
          </w:p>
        </w:tc>
        <w:tc>
          <w:tcPr>
            <w:tcW w:w="2006" w:type="dxa"/>
          </w:tcPr>
          <w:p w14:paraId="6419765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FDD4E9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281C6A5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109</w:t>
            </w:r>
          </w:p>
        </w:tc>
        <w:tc>
          <w:tcPr>
            <w:tcW w:w="1984" w:type="dxa"/>
          </w:tcPr>
          <w:p w14:paraId="65287EF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D9CCBF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34A6A19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38D51BF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29EDF9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2D57D33" w14:textId="77777777" w:rsidTr="000E686B">
        <w:trPr>
          <w:trHeight w:val="720"/>
        </w:trPr>
        <w:tc>
          <w:tcPr>
            <w:tcW w:w="703" w:type="dxa"/>
          </w:tcPr>
          <w:p w14:paraId="5E0F850C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470048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MI2-28GDN1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341D66362091616100074</w:t>
            </w:r>
            <w:proofErr w:type="spellEnd"/>
          </w:p>
        </w:tc>
        <w:tc>
          <w:tcPr>
            <w:tcW w:w="2006" w:type="dxa"/>
          </w:tcPr>
          <w:p w14:paraId="286ADA2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640EB7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2395ABB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110</w:t>
            </w:r>
          </w:p>
        </w:tc>
        <w:tc>
          <w:tcPr>
            <w:tcW w:w="1984" w:type="dxa"/>
          </w:tcPr>
          <w:p w14:paraId="3FE8640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151C89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98837B8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09CE6DE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F5B0B8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1CB8118" w14:textId="77777777" w:rsidTr="000E686B">
        <w:trPr>
          <w:trHeight w:val="720"/>
        </w:trPr>
        <w:tc>
          <w:tcPr>
            <w:tcW w:w="703" w:type="dxa"/>
          </w:tcPr>
          <w:p w14:paraId="0330FADA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914314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MI2-28GDN1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341D66362091616100075</w:t>
            </w:r>
            <w:proofErr w:type="spellEnd"/>
          </w:p>
        </w:tc>
        <w:tc>
          <w:tcPr>
            <w:tcW w:w="2006" w:type="dxa"/>
          </w:tcPr>
          <w:p w14:paraId="66B3071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D25260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15312CD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300</w:t>
            </w:r>
          </w:p>
        </w:tc>
        <w:tc>
          <w:tcPr>
            <w:tcW w:w="1984" w:type="dxa"/>
          </w:tcPr>
          <w:p w14:paraId="1A93156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7A887E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771817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18801A4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57C04A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8FFA984" w14:textId="77777777" w:rsidTr="000E686B">
        <w:trPr>
          <w:trHeight w:val="720"/>
        </w:trPr>
        <w:tc>
          <w:tcPr>
            <w:tcW w:w="703" w:type="dxa"/>
          </w:tcPr>
          <w:p w14:paraId="772423F2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083FDE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MI2-28GDN1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341D66362091616100067</w:t>
            </w:r>
            <w:proofErr w:type="spellEnd"/>
          </w:p>
        </w:tc>
        <w:tc>
          <w:tcPr>
            <w:tcW w:w="2006" w:type="dxa"/>
          </w:tcPr>
          <w:p w14:paraId="22AFF1D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2DE838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3D69910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310</w:t>
            </w:r>
          </w:p>
        </w:tc>
        <w:tc>
          <w:tcPr>
            <w:tcW w:w="1984" w:type="dxa"/>
          </w:tcPr>
          <w:p w14:paraId="15ED034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0A440F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85D331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2A7D369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0A4453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5C85046" w14:textId="77777777" w:rsidTr="000E686B">
        <w:trPr>
          <w:trHeight w:val="720"/>
        </w:trPr>
        <w:tc>
          <w:tcPr>
            <w:tcW w:w="703" w:type="dxa"/>
          </w:tcPr>
          <w:p w14:paraId="63170DAF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674DF8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M12-28GDNI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341D66362091616100068</w:t>
            </w:r>
            <w:proofErr w:type="spellEnd"/>
          </w:p>
        </w:tc>
        <w:tc>
          <w:tcPr>
            <w:tcW w:w="2006" w:type="dxa"/>
          </w:tcPr>
          <w:p w14:paraId="4CAFCF3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FACC83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7289ED6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320</w:t>
            </w:r>
          </w:p>
        </w:tc>
        <w:tc>
          <w:tcPr>
            <w:tcW w:w="1984" w:type="dxa"/>
          </w:tcPr>
          <w:p w14:paraId="30645E5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583B06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81445B9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3CC3BB4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BF44A0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3E45023" w14:textId="77777777" w:rsidTr="000E686B">
        <w:trPr>
          <w:trHeight w:val="720"/>
        </w:trPr>
        <w:tc>
          <w:tcPr>
            <w:tcW w:w="703" w:type="dxa"/>
          </w:tcPr>
          <w:p w14:paraId="10BC5896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49F2D1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MI2-28GDNI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341D66362091616100063</w:t>
            </w:r>
            <w:proofErr w:type="spellEnd"/>
          </w:p>
        </w:tc>
        <w:tc>
          <w:tcPr>
            <w:tcW w:w="2006" w:type="dxa"/>
          </w:tcPr>
          <w:p w14:paraId="0991807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DFAC03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07AC7CB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330</w:t>
            </w:r>
          </w:p>
        </w:tc>
        <w:tc>
          <w:tcPr>
            <w:tcW w:w="1984" w:type="dxa"/>
          </w:tcPr>
          <w:p w14:paraId="7F39023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9170FB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4C28C3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0689DE5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222961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995E5AA" w14:textId="77777777" w:rsidTr="000E686B">
        <w:trPr>
          <w:trHeight w:val="720"/>
        </w:trPr>
        <w:tc>
          <w:tcPr>
            <w:tcW w:w="703" w:type="dxa"/>
          </w:tcPr>
          <w:p w14:paraId="58E324A8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D0227F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M12-36GDN1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341D66242091804100048</w:t>
            </w:r>
            <w:proofErr w:type="spellEnd"/>
          </w:p>
        </w:tc>
        <w:tc>
          <w:tcPr>
            <w:tcW w:w="2006" w:type="dxa"/>
          </w:tcPr>
          <w:p w14:paraId="76C4B80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3D5ABD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672DCD7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340</w:t>
            </w:r>
          </w:p>
        </w:tc>
        <w:tc>
          <w:tcPr>
            <w:tcW w:w="1984" w:type="dxa"/>
          </w:tcPr>
          <w:p w14:paraId="632F316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48735F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22D9CF1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5AEAB87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9B2C0A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AA50DF0" w14:textId="77777777" w:rsidTr="000E686B">
        <w:trPr>
          <w:trHeight w:val="720"/>
        </w:trPr>
        <w:tc>
          <w:tcPr>
            <w:tcW w:w="703" w:type="dxa"/>
          </w:tcPr>
          <w:p w14:paraId="669895AE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6B315C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M12-36GDN1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341D66242091804100050</w:t>
            </w:r>
            <w:proofErr w:type="spellEnd"/>
          </w:p>
        </w:tc>
        <w:tc>
          <w:tcPr>
            <w:tcW w:w="2006" w:type="dxa"/>
          </w:tcPr>
          <w:p w14:paraId="1F56ED1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4D1C8D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5F11EEB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341</w:t>
            </w:r>
          </w:p>
        </w:tc>
        <w:tc>
          <w:tcPr>
            <w:tcW w:w="1984" w:type="dxa"/>
          </w:tcPr>
          <w:p w14:paraId="4E00A95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A6C6E6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CD4476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76C4EA8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B6707D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3BFB3C7" w14:textId="77777777" w:rsidTr="000E686B">
        <w:trPr>
          <w:trHeight w:val="720"/>
        </w:trPr>
        <w:tc>
          <w:tcPr>
            <w:tcW w:w="703" w:type="dxa"/>
          </w:tcPr>
          <w:p w14:paraId="69147EA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24B13D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M12-28GDN1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341D66362091616100069</w:t>
            </w:r>
            <w:proofErr w:type="spellEnd"/>
          </w:p>
        </w:tc>
        <w:tc>
          <w:tcPr>
            <w:tcW w:w="2006" w:type="dxa"/>
          </w:tcPr>
          <w:p w14:paraId="254637F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1DEC6E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2A81EF5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349</w:t>
            </w:r>
          </w:p>
        </w:tc>
        <w:tc>
          <w:tcPr>
            <w:tcW w:w="1984" w:type="dxa"/>
          </w:tcPr>
          <w:p w14:paraId="55C727B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44B1B7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068FCA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36B2098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72579D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7FFEE02" w14:textId="77777777" w:rsidTr="000E686B">
        <w:trPr>
          <w:trHeight w:val="720"/>
        </w:trPr>
        <w:tc>
          <w:tcPr>
            <w:tcW w:w="703" w:type="dxa"/>
          </w:tcPr>
          <w:p w14:paraId="0C609324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FF9883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MI2-22GDN1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341A290570405130100264</w:t>
            </w:r>
            <w:proofErr w:type="spellEnd"/>
          </w:p>
        </w:tc>
        <w:tc>
          <w:tcPr>
            <w:tcW w:w="2006" w:type="dxa"/>
          </w:tcPr>
          <w:p w14:paraId="52ECAD4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CBF84D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3A57C0A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350</w:t>
            </w:r>
          </w:p>
        </w:tc>
        <w:tc>
          <w:tcPr>
            <w:tcW w:w="1984" w:type="dxa"/>
          </w:tcPr>
          <w:p w14:paraId="5385FE3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676450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2429DC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20AB56F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8336D9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B65EA3B" w14:textId="77777777" w:rsidTr="000E686B">
        <w:trPr>
          <w:trHeight w:val="720"/>
        </w:trPr>
        <w:tc>
          <w:tcPr>
            <w:tcW w:w="703" w:type="dxa"/>
          </w:tcPr>
          <w:p w14:paraId="505A866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BE25EA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MI2-22GDN1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341A290570405130100272</w:t>
            </w:r>
            <w:proofErr w:type="spellEnd"/>
          </w:p>
        </w:tc>
        <w:tc>
          <w:tcPr>
            <w:tcW w:w="2006" w:type="dxa"/>
          </w:tcPr>
          <w:p w14:paraId="7655181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989D66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77F372D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351</w:t>
            </w:r>
          </w:p>
        </w:tc>
        <w:tc>
          <w:tcPr>
            <w:tcW w:w="1984" w:type="dxa"/>
          </w:tcPr>
          <w:p w14:paraId="518A06F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738F4D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F1592CE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19ADB33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7C2132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7E9305A" w14:textId="77777777" w:rsidTr="000E686B">
        <w:trPr>
          <w:trHeight w:val="720"/>
        </w:trPr>
        <w:tc>
          <w:tcPr>
            <w:tcW w:w="703" w:type="dxa"/>
          </w:tcPr>
          <w:p w14:paraId="7FD7A735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F368AE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M12-36GDN</w:t>
            </w:r>
            <w:proofErr w:type="spellEnd"/>
            <w:r w:rsidRPr="00C16B89">
              <w:rPr>
                <w:rFonts w:ascii="Cambria" w:hAnsi="Cambria"/>
              </w:rPr>
              <w:t xml:space="preserve">! </w:t>
            </w:r>
            <w:proofErr w:type="spellStart"/>
            <w:r w:rsidRPr="00C16B89">
              <w:rPr>
                <w:rFonts w:ascii="Cambria" w:hAnsi="Cambria"/>
              </w:rPr>
              <w:t>341D66242091804100092</w:t>
            </w:r>
            <w:proofErr w:type="spellEnd"/>
          </w:p>
        </w:tc>
        <w:tc>
          <w:tcPr>
            <w:tcW w:w="2006" w:type="dxa"/>
          </w:tcPr>
          <w:p w14:paraId="3A7C648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128DB3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276DCC5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372</w:t>
            </w:r>
          </w:p>
        </w:tc>
        <w:tc>
          <w:tcPr>
            <w:tcW w:w="1984" w:type="dxa"/>
          </w:tcPr>
          <w:p w14:paraId="3A44911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37E689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37EFE6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49F3CE2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938823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B052E81" w14:textId="77777777" w:rsidTr="000E686B">
        <w:trPr>
          <w:trHeight w:val="720"/>
        </w:trPr>
        <w:tc>
          <w:tcPr>
            <w:tcW w:w="703" w:type="dxa"/>
          </w:tcPr>
          <w:p w14:paraId="47F0F6DD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23B540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M12-22GDN1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341C325461012080100127</w:t>
            </w:r>
            <w:proofErr w:type="spellEnd"/>
          </w:p>
        </w:tc>
        <w:tc>
          <w:tcPr>
            <w:tcW w:w="2006" w:type="dxa"/>
          </w:tcPr>
          <w:p w14:paraId="39135EE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72D371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5CA63B8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373</w:t>
            </w:r>
          </w:p>
        </w:tc>
        <w:tc>
          <w:tcPr>
            <w:tcW w:w="1984" w:type="dxa"/>
          </w:tcPr>
          <w:p w14:paraId="704768C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E8BDBA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6779B5E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45905A6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DE9524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650CB31" w14:textId="77777777" w:rsidTr="000E686B">
        <w:trPr>
          <w:trHeight w:val="720"/>
        </w:trPr>
        <w:tc>
          <w:tcPr>
            <w:tcW w:w="703" w:type="dxa"/>
          </w:tcPr>
          <w:p w14:paraId="60D5C8C1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4836F4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M12-22GDN1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341943457059C190100267</w:t>
            </w:r>
            <w:proofErr w:type="spellEnd"/>
          </w:p>
        </w:tc>
        <w:tc>
          <w:tcPr>
            <w:tcW w:w="2006" w:type="dxa"/>
          </w:tcPr>
          <w:p w14:paraId="4151B8F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732777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661EA50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374</w:t>
            </w:r>
          </w:p>
        </w:tc>
        <w:tc>
          <w:tcPr>
            <w:tcW w:w="1984" w:type="dxa"/>
          </w:tcPr>
          <w:p w14:paraId="40AD63B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6D663F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9C55BA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2359477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316A1F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5DC8A2F" w14:textId="77777777" w:rsidTr="000E686B">
        <w:trPr>
          <w:trHeight w:val="720"/>
        </w:trPr>
        <w:tc>
          <w:tcPr>
            <w:tcW w:w="703" w:type="dxa"/>
          </w:tcPr>
          <w:p w14:paraId="648FC255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A1F252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MDV-</w:t>
            </w:r>
            <w:proofErr w:type="spellStart"/>
            <w:r w:rsidRPr="00C16B89">
              <w:rPr>
                <w:rFonts w:ascii="Cambria" w:hAnsi="Cambria"/>
              </w:rPr>
              <w:t>V450W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DRN1</w:t>
            </w:r>
            <w:proofErr w:type="spellEnd"/>
          </w:p>
          <w:p w14:paraId="17E1F13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34VB78204020B09100001</w:t>
            </w:r>
            <w:proofErr w:type="spellEnd"/>
          </w:p>
          <w:p w14:paraId="51EF719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Jednostka zewnętrzna</w:t>
            </w:r>
          </w:p>
        </w:tc>
        <w:tc>
          <w:tcPr>
            <w:tcW w:w="2006" w:type="dxa"/>
          </w:tcPr>
          <w:p w14:paraId="69E4B66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637128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09CF390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dach</w:t>
            </w:r>
          </w:p>
        </w:tc>
        <w:tc>
          <w:tcPr>
            <w:tcW w:w="1984" w:type="dxa"/>
          </w:tcPr>
          <w:p w14:paraId="6DCAEBB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CC2FF6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FCD5740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039938F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82B72B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56A6EAB" w14:textId="77777777" w:rsidTr="000E686B">
        <w:trPr>
          <w:trHeight w:val="720"/>
        </w:trPr>
        <w:tc>
          <w:tcPr>
            <w:tcW w:w="703" w:type="dxa"/>
          </w:tcPr>
          <w:p w14:paraId="18ADED4A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374FCE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MI2-28GDN1</w:t>
            </w:r>
            <w:proofErr w:type="spellEnd"/>
          </w:p>
          <w:p w14:paraId="1A1745F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341D66362091616100080</w:t>
            </w:r>
            <w:proofErr w:type="spellEnd"/>
          </w:p>
        </w:tc>
        <w:tc>
          <w:tcPr>
            <w:tcW w:w="2006" w:type="dxa"/>
          </w:tcPr>
          <w:p w14:paraId="09E508D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290618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67FAD1A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200/202</w:t>
            </w:r>
          </w:p>
        </w:tc>
        <w:tc>
          <w:tcPr>
            <w:tcW w:w="1984" w:type="dxa"/>
          </w:tcPr>
          <w:p w14:paraId="1C49204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C67F0E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A918EB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3D1D7A5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EEB56B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F6C3E6C" w14:textId="77777777" w:rsidTr="000E686B">
        <w:trPr>
          <w:trHeight w:val="720"/>
        </w:trPr>
        <w:tc>
          <w:tcPr>
            <w:tcW w:w="703" w:type="dxa"/>
          </w:tcPr>
          <w:p w14:paraId="2F2454D6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FD770D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MI2-22GDN1</w:t>
            </w:r>
            <w:proofErr w:type="spellEnd"/>
          </w:p>
          <w:p w14:paraId="2711569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341C325461012080100209</w:t>
            </w:r>
            <w:proofErr w:type="spellEnd"/>
          </w:p>
        </w:tc>
        <w:tc>
          <w:tcPr>
            <w:tcW w:w="2006" w:type="dxa"/>
          </w:tcPr>
          <w:p w14:paraId="5F34320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06F24F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72E9A79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204</w:t>
            </w:r>
          </w:p>
        </w:tc>
        <w:tc>
          <w:tcPr>
            <w:tcW w:w="1984" w:type="dxa"/>
          </w:tcPr>
          <w:p w14:paraId="08D01F5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34FC08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598AB3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1CEC559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19C2CB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878109E" w14:textId="77777777" w:rsidTr="000E686B">
        <w:trPr>
          <w:trHeight w:val="720"/>
        </w:trPr>
        <w:tc>
          <w:tcPr>
            <w:tcW w:w="703" w:type="dxa"/>
          </w:tcPr>
          <w:p w14:paraId="06A39C31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DABA6F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MI2-22GDNI</w:t>
            </w:r>
            <w:proofErr w:type="spellEnd"/>
          </w:p>
          <w:p w14:paraId="4D304CA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341C325461012080100208</w:t>
            </w:r>
            <w:proofErr w:type="spellEnd"/>
          </w:p>
        </w:tc>
        <w:tc>
          <w:tcPr>
            <w:tcW w:w="2006" w:type="dxa"/>
          </w:tcPr>
          <w:p w14:paraId="50F9B27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63FFBC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2FAB1A3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205</w:t>
            </w:r>
          </w:p>
        </w:tc>
        <w:tc>
          <w:tcPr>
            <w:tcW w:w="1984" w:type="dxa"/>
          </w:tcPr>
          <w:p w14:paraId="5219CC2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2B8FC8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DBBDDFE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3B40402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AE9DAB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0BCE1E3" w14:textId="77777777" w:rsidTr="000E686B">
        <w:trPr>
          <w:trHeight w:val="720"/>
        </w:trPr>
        <w:tc>
          <w:tcPr>
            <w:tcW w:w="703" w:type="dxa"/>
          </w:tcPr>
          <w:p w14:paraId="61226672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FC1169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MI2-22GDN1</w:t>
            </w:r>
            <w:proofErr w:type="spellEnd"/>
          </w:p>
          <w:p w14:paraId="2D8C0C9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341C325461012080100130</w:t>
            </w:r>
            <w:proofErr w:type="spellEnd"/>
          </w:p>
        </w:tc>
        <w:tc>
          <w:tcPr>
            <w:tcW w:w="2006" w:type="dxa"/>
          </w:tcPr>
          <w:p w14:paraId="70CB30F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E21DA6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33C492A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206</w:t>
            </w:r>
          </w:p>
        </w:tc>
        <w:tc>
          <w:tcPr>
            <w:tcW w:w="1984" w:type="dxa"/>
          </w:tcPr>
          <w:p w14:paraId="173A3C4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0281B9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DB6F328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3E9AF8B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A4413E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A3E42C5" w14:textId="77777777" w:rsidTr="000E686B">
        <w:trPr>
          <w:trHeight w:val="720"/>
        </w:trPr>
        <w:tc>
          <w:tcPr>
            <w:tcW w:w="703" w:type="dxa"/>
          </w:tcPr>
          <w:p w14:paraId="693267D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DC609D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MI2-22GDN1</w:t>
            </w:r>
            <w:proofErr w:type="spellEnd"/>
          </w:p>
          <w:p w14:paraId="4174F3B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341C3254610120801002I3</w:t>
            </w:r>
            <w:proofErr w:type="spellEnd"/>
          </w:p>
        </w:tc>
        <w:tc>
          <w:tcPr>
            <w:tcW w:w="2006" w:type="dxa"/>
          </w:tcPr>
          <w:p w14:paraId="3EB5C50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E54CE2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7675668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207</w:t>
            </w:r>
          </w:p>
        </w:tc>
        <w:tc>
          <w:tcPr>
            <w:tcW w:w="1984" w:type="dxa"/>
          </w:tcPr>
          <w:p w14:paraId="10EAA03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410EB6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82348D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2CAF824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425D3E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62D67B7" w14:textId="77777777" w:rsidTr="000E686B">
        <w:trPr>
          <w:trHeight w:val="720"/>
        </w:trPr>
        <w:tc>
          <w:tcPr>
            <w:tcW w:w="703" w:type="dxa"/>
          </w:tcPr>
          <w:p w14:paraId="619445D9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0487E3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MI2-28GDN1</w:t>
            </w:r>
            <w:proofErr w:type="spellEnd"/>
          </w:p>
          <w:p w14:paraId="481E921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341D66362091616100012</w:t>
            </w:r>
            <w:proofErr w:type="spellEnd"/>
          </w:p>
        </w:tc>
        <w:tc>
          <w:tcPr>
            <w:tcW w:w="2006" w:type="dxa"/>
          </w:tcPr>
          <w:p w14:paraId="57D675B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96E914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01C8E3B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222</w:t>
            </w:r>
          </w:p>
        </w:tc>
        <w:tc>
          <w:tcPr>
            <w:tcW w:w="1984" w:type="dxa"/>
          </w:tcPr>
          <w:p w14:paraId="12D45B1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7B74E0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E388C9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6A76BCB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833CC3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2A85931" w14:textId="77777777" w:rsidTr="000E686B">
        <w:trPr>
          <w:trHeight w:val="720"/>
        </w:trPr>
        <w:tc>
          <w:tcPr>
            <w:tcW w:w="703" w:type="dxa"/>
          </w:tcPr>
          <w:p w14:paraId="36F0B13F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ACC889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MI2-22GDN1</w:t>
            </w:r>
            <w:proofErr w:type="spellEnd"/>
          </w:p>
          <w:p w14:paraId="23A0E65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341C325461012080100212</w:t>
            </w:r>
            <w:proofErr w:type="spellEnd"/>
          </w:p>
        </w:tc>
        <w:tc>
          <w:tcPr>
            <w:tcW w:w="2006" w:type="dxa"/>
          </w:tcPr>
          <w:p w14:paraId="6EB271F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ECC394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0BBE132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223</w:t>
            </w:r>
          </w:p>
        </w:tc>
        <w:tc>
          <w:tcPr>
            <w:tcW w:w="1984" w:type="dxa"/>
          </w:tcPr>
          <w:p w14:paraId="15F1F8D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EE42DF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2C5339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32597BF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DF6084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DF0910A" w14:textId="77777777" w:rsidTr="000E686B">
        <w:trPr>
          <w:trHeight w:val="720"/>
        </w:trPr>
        <w:tc>
          <w:tcPr>
            <w:tcW w:w="703" w:type="dxa"/>
          </w:tcPr>
          <w:p w14:paraId="1F729EFE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B4A493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M12-22GDN1</w:t>
            </w:r>
            <w:proofErr w:type="spellEnd"/>
          </w:p>
          <w:p w14:paraId="3BE7C61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341C325461012080100177</w:t>
            </w:r>
            <w:proofErr w:type="spellEnd"/>
          </w:p>
        </w:tc>
        <w:tc>
          <w:tcPr>
            <w:tcW w:w="2006" w:type="dxa"/>
          </w:tcPr>
          <w:p w14:paraId="45A7CEB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1B1A18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268DFB6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224</w:t>
            </w:r>
          </w:p>
        </w:tc>
        <w:tc>
          <w:tcPr>
            <w:tcW w:w="1984" w:type="dxa"/>
          </w:tcPr>
          <w:p w14:paraId="2FF3607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6C85CD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F9F8DD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5712094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9FA2F2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EE1885D" w14:textId="77777777" w:rsidTr="000E686B">
        <w:trPr>
          <w:trHeight w:val="720"/>
        </w:trPr>
        <w:tc>
          <w:tcPr>
            <w:tcW w:w="703" w:type="dxa"/>
          </w:tcPr>
          <w:p w14:paraId="50F8EF3E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8FF09B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MI2-22GDN1</w:t>
            </w:r>
            <w:proofErr w:type="spellEnd"/>
          </w:p>
          <w:p w14:paraId="6B24BCC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341C325461012080100137</w:t>
            </w:r>
            <w:proofErr w:type="spellEnd"/>
          </w:p>
        </w:tc>
        <w:tc>
          <w:tcPr>
            <w:tcW w:w="2006" w:type="dxa"/>
          </w:tcPr>
          <w:p w14:paraId="7B6AC52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A1B5A0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165A13D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226</w:t>
            </w:r>
          </w:p>
        </w:tc>
        <w:tc>
          <w:tcPr>
            <w:tcW w:w="1984" w:type="dxa"/>
          </w:tcPr>
          <w:p w14:paraId="18B8E42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81537A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10413AD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047394D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120B58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25D1C89" w14:textId="77777777" w:rsidTr="000E686B">
        <w:trPr>
          <w:trHeight w:val="720"/>
        </w:trPr>
        <w:tc>
          <w:tcPr>
            <w:tcW w:w="703" w:type="dxa"/>
          </w:tcPr>
          <w:p w14:paraId="6D391CB7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30F9CE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MI2-22GDN1</w:t>
            </w:r>
            <w:proofErr w:type="spellEnd"/>
          </w:p>
          <w:p w14:paraId="49023C1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341C325461012080100221</w:t>
            </w:r>
            <w:proofErr w:type="spellEnd"/>
          </w:p>
        </w:tc>
        <w:tc>
          <w:tcPr>
            <w:tcW w:w="2006" w:type="dxa"/>
          </w:tcPr>
          <w:p w14:paraId="75C7AB0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7F8E44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7259CB8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227</w:t>
            </w:r>
          </w:p>
        </w:tc>
        <w:tc>
          <w:tcPr>
            <w:tcW w:w="1984" w:type="dxa"/>
          </w:tcPr>
          <w:p w14:paraId="79E12D0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E88D6C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2A498E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2F8A1B5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047177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1FB980F" w14:textId="77777777" w:rsidTr="000E686B">
        <w:trPr>
          <w:trHeight w:val="720"/>
        </w:trPr>
        <w:tc>
          <w:tcPr>
            <w:tcW w:w="703" w:type="dxa"/>
          </w:tcPr>
          <w:p w14:paraId="691C6C7D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27AE48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M12-22GDNI</w:t>
            </w:r>
            <w:proofErr w:type="spellEnd"/>
          </w:p>
          <w:p w14:paraId="3F9D14A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341943457059C190100420</w:t>
            </w:r>
            <w:proofErr w:type="spellEnd"/>
          </w:p>
        </w:tc>
        <w:tc>
          <w:tcPr>
            <w:tcW w:w="2006" w:type="dxa"/>
          </w:tcPr>
          <w:p w14:paraId="082F660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D69ECF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03B4921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228</w:t>
            </w:r>
          </w:p>
        </w:tc>
        <w:tc>
          <w:tcPr>
            <w:tcW w:w="1984" w:type="dxa"/>
          </w:tcPr>
          <w:p w14:paraId="4154D4A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E6E8D7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234F72D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64FB4BF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79F368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A424BF1" w14:textId="77777777" w:rsidTr="000E686B">
        <w:trPr>
          <w:trHeight w:val="720"/>
        </w:trPr>
        <w:tc>
          <w:tcPr>
            <w:tcW w:w="703" w:type="dxa"/>
          </w:tcPr>
          <w:p w14:paraId="3C05481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1AAC57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M12-22GDN1</w:t>
            </w:r>
            <w:proofErr w:type="spellEnd"/>
          </w:p>
          <w:p w14:paraId="7F66216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341C325461012080100119</w:t>
            </w:r>
            <w:proofErr w:type="spellEnd"/>
          </w:p>
        </w:tc>
        <w:tc>
          <w:tcPr>
            <w:tcW w:w="2006" w:type="dxa"/>
          </w:tcPr>
          <w:p w14:paraId="0C1D191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358F7C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172748E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244/245</w:t>
            </w:r>
          </w:p>
        </w:tc>
        <w:tc>
          <w:tcPr>
            <w:tcW w:w="1984" w:type="dxa"/>
          </w:tcPr>
          <w:p w14:paraId="59242F5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C39E92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4B1C233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2273FA3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653DC9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5E176BB" w14:textId="77777777" w:rsidTr="000E686B">
        <w:trPr>
          <w:trHeight w:val="720"/>
        </w:trPr>
        <w:tc>
          <w:tcPr>
            <w:tcW w:w="703" w:type="dxa"/>
          </w:tcPr>
          <w:p w14:paraId="0C685A82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A64EDA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MI2-22GDN1</w:t>
            </w:r>
            <w:proofErr w:type="spellEnd"/>
          </w:p>
          <w:p w14:paraId="2CFE74B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341C325461012080100223</w:t>
            </w:r>
            <w:proofErr w:type="spellEnd"/>
          </w:p>
        </w:tc>
        <w:tc>
          <w:tcPr>
            <w:tcW w:w="2006" w:type="dxa"/>
          </w:tcPr>
          <w:p w14:paraId="38CF6D4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8A0723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0E49B87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246</w:t>
            </w:r>
          </w:p>
        </w:tc>
        <w:tc>
          <w:tcPr>
            <w:tcW w:w="1984" w:type="dxa"/>
          </w:tcPr>
          <w:p w14:paraId="3D37627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0C9148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D2603D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066F40A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5101AC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E0019A7" w14:textId="77777777" w:rsidTr="000E686B">
        <w:trPr>
          <w:trHeight w:val="720"/>
        </w:trPr>
        <w:tc>
          <w:tcPr>
            <w:tcW w:w="703" w:type="dxa"/>
          </w:tcPr>
          <w:p w14:paraId="35949D68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1675E7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MI2-22GDN1</w:t>
            </w:r>
            <w:proofErr w:type="spellEnd"/>
          </w:p>
          <w:p w14:paraId="15A00A9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341A290570405130100280</w:t>
            </w:r>
            <w:proofErr w:type="spellEnd"/>
          </w:p>
        </w:tc>
        <w:tc>
          <w:tcPr>
            <w:tcW w:w="2006" w:type="dxa"/>
          </w:tcPr>
          <w:p w14:paraId="37C248E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37277F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497025B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247</w:t>
            </w:r>
          </w:p>
        </w:tc>
        <w:tc>
          <w:tcPr>
            <w:tcW w:w="1984" w:type="dxa"/>
          </w:tcPr>
          <w:p w14:paraId="6E642DD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44009D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7C76548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378580F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7B1E08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FE8A39A" w14:textId="77777777" w:rsidTr="000E686B">
        <w:trPr>
          <w:trHeight w:val="720"/>
        </w:trPr>
        <w:tc>
          <w:tcPr>
            <w:tcW w:w="703" w:type="dxa"/>
          </w:tcPr>
          <w:p w14:paraId="04E4D764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A27C1E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MI2-22GDNI</w:t>
            </w:r>
            <w:proofErr w:type="spellEnd"/>
          </w:p>
          <w:p w14:paraId="424601E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341C325461012080100211</w:t>
            </w:r>
            <w:proofErr w:type="spellEnd"/>
          </w:p>
        </w:tc>
        <w:tc>
          <w:tcPr>
            <w:tcW w:w="2006" w:type="dxa"/>
          </w:tcPr>
          <w:p w14:paraId="12C3A5A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6B5D97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3965A5F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248</w:t>
            </w:r>
          </w:p>
        </w:tc>
        <w:tc>
          <w:tcPr>
            <w:tcW w:w="1984" w:type="dxa"/>
          </w:tcPr>
          <w:p w14:paraId="0B9CE3D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CDDE3F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780007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549E4E0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8249EB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96B9F35" w14:textId="77777777" w:rsidTr="000E686B">
        <w:trPr>
          <w:trHeight w:val="720"/>
        </w:trPr>
        <w:tc>
          <w:tcPr>
            <w:tcW w:w="703" w:type="dxa"/>
          </w:tcPr>
          <w:p w14:paraId="6AD9005E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1F0038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MI2-22GDN1</w:t>
            </w:r>
            <w:proofErr w:type="spellEnd"/>
          </w:p>
          <w:p w14:paraId="0FC4CCD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34IC325461012080100125</w:t>
            </w:r>
            <w:proofErr w:type="spellEnd"/>
          </w:p>
        </w:tc>
        <w:tc>
          <w:tcPr>
            <w:tcW w:w="2006" w:type="dxa"/>
          </w:tcPr>
          <w:p w14:paraId="0BF2B8F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9AF587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56E19A8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249</w:t>
            </w:r>
          </w:p>
        </w:tc>
        <w:tc>
          <w:tcPr>
            <w:tcW w:w="1984" w:type="dxa"/>
          </w:tcPr>
          <w:p w14:paraId="27F324C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5D7F04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8293D1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211973C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87B334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A6F5DF2" w14:textId="77777777" w:rsidTr="000E686B">
        <w:trPr>
          <w:trHeight w:val="720"/>
        </w:trPr>
        <w:tc>
          <w:tcPr>
            <w:tcW w:w="703" w:type="dxa"/>
          </w:tcPr>
          <w:p w14:paraId="10C7A1BA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5941E8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MI2-28GDN1</w:t>
            </w:r>
            <w:proofErr w:type="spellEnd"/>
          </w:p>
          <w:p w14:paraId="2E63351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341D66362091616100066</w:t>
            </w:r>
            <w:proofErr w:type="spellEnd"/>
          </w:p>
        </w:tc>
        <w:tc>
          <w:tcPr>
            <w:tcW w:w="2006" w:type="dxa"/>
          </w:tcPr>
          <w:p w14:paraId="2EF7D73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50762F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376C9AB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265</w:t>
            </w:r>
          </w:p>
        </w:tc>
        <w:tc>
          <w:tcPr>
            <w:tcW w:w="1984" w:type="dxa"/>
          </w:tcPr>
          <w:p w14:paraId="5C78110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533373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8DA908D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13E83AF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F2A724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AD680E3" w14:textId="77777777" w:rsidTr="000E686B">
        <w:trPr>
          <w:trHeight w:val="720"/>
        </w:trPr>
        <w:tc>
          <w:tcPr>
            <w:tcW w:w="703" w:type="dxa"/>
          </w:tcPr>
          <w:p w14:paraId="0D73D752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018266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MI2-45GDN1</w:t>
            </w:r>
            <w:proofErr w:type="spellEnd"/>
          </w:p>
          <w:p w14:paraId="298701E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341C325461312180100080</w:t>
            </w:r>
            <w:proofErr w:type="spellEnd"/>
          </w:p>
        </w:tc>
        <w:tc>
          <w:tcPr>
            <w:tcW w:w="2006" w:type="dxa"/>
          </w:tcPr>
          <w:p w14:paraId="3B61FB9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8FE0B4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05027AF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267</w:t>
            </w:r>
          </w:p>
        </w:tc>
        <w:tc>
          <w:tcPr>
            <w:tcW w:w="1984" w:type="dxa"/>
          </w:tcPr>
          <w:p w14:paraId="4B33C14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B8A841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BF9D17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29E50EF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37C83B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61FAAAA" w14:textId="77777777" w:rsidTr="000E686B">
        <w:trPr>
          <w:trHeight w:val="720"/>
        </w:trPr>
        <w:tc>
          <w:tcPr>
            <w:tcW w:w="703" w:type="dxa"/>
          </w:tcPr>
          <w:p w14:paraId="421B6A25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0C3D3A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MI2-45GDNI</w:t>
            </w:r>
            <w:proofErr w:type="spellEnd"/>
          </w:p>
          <w:p w14:paraId="639B68B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341C325461312180100078</w:t>
            </w:r>
            <w:proofErr w:type="spellEnd"/>
          </w:p>
        </w:tc>
        <w:tc>
          <w:tcPr>
            <w:tcW w:w="2006" w:type="dxa"/>
          </w:tcPr>
          <w:p w14:paraId="5C0CED0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6EEEAE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46B5ADC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268</w:t>
            </w:r>
          </w:p>
        </w:tc>
        <w:tc>
          <w:tcPr>
            <w:tcW w:w="1984" w:type="dxa"/>
          </w:tcPr>
          <w:p w14:paraId="42D9794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C0D55A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69CCE5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18A519E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0DE95A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501E1DF" w14:textId="77777777" w:rsidTr="000E686B">
        <w:trPr>
          <w:trHeight w:val="720"/>
        </w:trPr>
        <w:tc>
          <w:tcPr>
            <w:tcW w:w="703" w:type="dxa"/>
          </w:tcPr>
          <w:p w14:paraId="47E31FC9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F474EA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M12-22GDNI</w:t>
            </w:r>
            <w:proofErr w:type="spellEnd"/>
          </w:p>
          <w:p w14:paraId="1DA1B82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341C325461012080100135</w:t>
            </w:r>
            <w:proofErr w:type="spellEnd"/>
          </w:p>
        </w:tc>
        <w:tc>
          <w:tcPr>
            <w:tcW w:w="2006" w:type="dxa"/>
          </w:tcPr>
          <w:p w14:paraId="6021CB3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B7EC9A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1A0B44D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-1 archiwum</w:t>
            </w:r>
          </w:p>
        </w:tc>
        <w:tc>
          <w:tcPr>
            <w:tcW w:w="1984" w:type="dxa"/>
          </w:tcPr>
          <w:p w14:paraId="3D5BD96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7AFDED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105C910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55FF193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676575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410BD91" w14:textId="77777777" w:rsidTr="000E686B">
        <w:trPr>
          <w:trHeight w:val="720"/>
        </w:trPr>
        <w:tc>
          <w:tcPr>
            <w:tcW w:w="703" w:type="dxa"/>
          </w:tcPr>
          <w:p w14:paraId="64432178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E67E35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MI2-22GDNI</w:t>
            </w:r>
            <w:proofErr w:type="spellEnd"/>
          </w:p>
          <w:p w14:paraId="728A60C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341C325461012080100129</w:t>
            </w:r>
            <w:proofErr w:type="spellEnd"/>
          </w:p>
        </w:tc>
        <w:tc>
          <w:tcPr>
            <w:tcW w:w="2006" w:type="dxa"/>
          </w:tcPr>
          <w:p w14:paraId="41AF345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976DDA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ul Krakowskie Przedmieście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43A</w:t>
            </w:r>
            <w:proofErr w:type="spellEnd"/>
          </w:p>
          <w:p w14:paraId="6022C59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-1 archiwum</w:t>
            </w:r>
          </w:p>
        </w:tc>
        <w:tc>
          <w:tcPr>
            <w:tcW w:w="1984" w:type="dxa"/>
          </w:tcPr>
          <w:p w14:paraId="3102C4A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23F77F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7E90548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717C85D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127EF3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69BC45D" w14:textId="77777777" w:rsidTr="000E686B">
        <w:trPr>
          <w:trHeight w:val="720"/>
        </w:trPr>
        <w:tc>
          <w:tcPr>
            <w:tcW w:w="703" w:type="dxa"/>
          </w:tcPr>
          <w:p w14:paraId="11451A14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3061FC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MI2-36GDN1</w:t>
            </w:r>
            <w:proofErr w:type="spellEnd"/>
          </w:p>
          <w:p w14:paraId="3CFEA73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341D662420918040100051</w:t>
            </w:r>
            <w:proofErr w:type="spellEnd"/>
          </w:p>
        </w:tc>
        <w:tc>
          <w:tcPr>
            <w:tcW w:w="2006" w:type="dxa"/>
          </w:tcPr>
          <w:p w14:paraId="10625F4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8EDB5E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4269397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OIR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pok. 1</w:t>
            </w:r>
          </w:p>
        </w:tc>
        <w:tc>
          <w:tcPr>
            <w:tcW w:w="1984" w:type="dxa"/>
          </w:tcPr>
          <w:p w14:paraId="59CE411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8A3749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1BD3E1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2402F14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FEE5E1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63F3660" w14:textId="77777777" w:rsidTr="000E686B">
        <w:trPr>
          <w:trHeight w:val="720"/>
        </w:trPr>
        <w:tc>
          <w:tcPr>
            <w:tcW w:w="703" w:type="dxa"/>
          </w:tcPr>
          <w:p w14:paraId="70C8E5DF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6277DC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MI2-22GDN1</w:t>
            </w:r>
            <w:proofErr w:type="spellEnd"/>
          </w:p>
          <w:p w14:paraId="1411B03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341A290570405130100265</w:t>
            </w:r>
            <w:proofErr w:type="spellEnd"/>
          </w:p>
        </w:tc>
        <w:tc>
          <w:tcPr>
            <w:tcW w:w="2006" w:type="dxa"/>
          </w:tcPr>
          <w:p w14:paraId="05A2BF5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F92783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411BB8F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OIR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pok. 2</w:t>
            </w:r>
          </w:p>
        </w:tc>
        <w:tc>
          <w:tcPr>
            <w:tcW w:w="1984" w:type="dxa"/>
          </w:tcPr>
          <w:p w14:paraId="5F94B34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6AE7DD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F1D784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389CA60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C99E04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F054035" w14:textId="77777777" w:rsidTr="000E686B">
        <w:trPr>
          <w:trHeight w:val="720"/>
        </w:trPr>
        <w:tc>
          <w:tcPr>
            <w:tcW w:w="703" w:type="dxa"/>
          </w:tcPr>
          <w:p w14:paraId="2215EE7F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E6B4E0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M12-22GDN1</w:t>
            </w:r>
            <w:proofErr w:type="spellEnd"/>
          </w:p>
          <w:p w14:paraId="359C94B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341A290570405130100279</w:t>
            </w:r>
            <w:proofErr w:type="spellEnd"/>
          </w:p>
        </w:tc>
        <w:tc>
          <w:tcPr>
            <w:tcW w:w="2006" w:type="dxa"/>
          </w:tcPr>
          <w:p w14:paraId="53012EB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F69988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410CD3B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OIR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kuchnia</w:t>
            </w:r>
          </w:p>
        </w:tc>
        <w:tc>
          <w:tcPr>
            <w:tcW w:w="1984" w:type="dxa"/>
          </w:tcPr>
          <w:p w14:paraId="24233D0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6E9AAD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D4C87E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7C07460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E160D3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02BDAD2" w14:textId="77777777" w:rsidTr="000E686B">
        <w:trPr>
          <w:trHeight w:val="720"/>
        </w:trPr>
        <w:tc>
          <w:tcPr>
            <w:tcW w:w="703" w:type="dxa"/>
          </w:tcPr>
          <w:p w14:paraId="377D1390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4643AC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MI2-22GDN1</w:t>
            </w:r>
            <w:proofErr w:type="spellEnd"/>
          </w:p>
          <w:p w14:paraId="242FB85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341A290570405130100273</w:t>
            </w:r>
            <w:proofErr w:type="spellEnd"/>
          </w:p>
        </w:tc>
        <w:tc>
          <w:tcPr>
            <w:tcW w:w="2006" w:type="dxa"/>
          </w:tcPr>
          <w:p w14:paraId="55C099F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8E015F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27B862A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kierowców</w:t>
            </w:r>
          </w:p>
        </w:tc>
        <w:tc>
          <w:tcPr>
            <w:tcW w:w="1984" w:type="dxa"/>
          </w:tcPr>
          <w:p w14:paraId="67AD6F0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389D2B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9646DA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7CD0411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C5EE95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C1424C5" w14:textId="77777777" w:rsidTr="000E686B">
        <w:trPr>
          <w:trHeight w:val="720"/>
        </w:trPr>
        <w:tc>
          <w:tcPr>
            <w:tcW w:w="703" w:type="dxa"/>
          </w:tcPr>
          <w:p w14:paraId="6D76870C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727D29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MI2-22GDN1</w:t>
            </w:r>
            <w:proofErr w:type="spellEnd"/>
          </w:p>
          <w:p w14:paraId="4DC7C99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341A290570405130100281</w:t>
            </w:r>
            <w:proofErr w:type="spellEnd"/>
          </w:p>
        </w:tc>
        <w:tc>
          <w:tcPr>
            <w:tcW w:w="2006" w:type="dxa"/>
          </w:tcPr>
          <w:p w14:paraId="048DB01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AA98DC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65B16F0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6</w:t>
            </w:r>
          </w:p>
        </w:tc>
        <w:tc>
          <w:tcPr>
            <w:tcW w:w="1984" w:type="dxa"/>
          </w:tcPr>
          <w:p w14:paraId="62FC2D1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F59A56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D2ABA5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5B3C046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881F15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0D7058F" w14:textId="77777777" w:rsidTr="000E686B">
        <w:trPr>
          <w:trHeight w:val="720"/>
        </w:trPr>
        <w:tc>
          <w:tcPr>
            <w:tcW w:w="703" w:type="dxa"/>
          </w:tcPr>
          <w:p w14:paraId="4BD359B4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6253AD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MI2-22GDN1</w:t>
            </w:r>
            <w:proofErr w:type="spellEnd"/>
          </w:p>
          <w:p w14:paraId="5D4E110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341C325461012080100210</w:t>
            </w:r>
            <w:proofErr w:type="spellEnd"/>
          </w:p>
        </w:tc>
        <w:tc>
          <w:tcPr>
            <w:tcW w:w="2006" w:type="dxa"/>
          </w:tcPr>
          <w:p w14:paraId="16F0471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AE3CF0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308A876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7</w:t>
            </w:r>
          </w:p>
        </w:tc>
        <w:tc>
          <w:tcPr>
            <w:tcW w:w="1984" w:type="dxa"/>
          </w:tcPr>
          <w:p w14:paraId="4D78586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CE50C5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A16342E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60DC776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4DD176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9E37435" w14:textId="77777777" w:rsidTr="000E686B">
        <w:trPr>
          <w:trHeight w:val="720"/>
        </w:trPr>
        <w:tc>
          <w:tcPr>
            <w:tcW w:w="703" w:type="dxa"/>
          </w:tcPr>
          <w:p w14:paraId="43FD1B90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0172A4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MI2-22GDN1</w:t>
            </w:r>
            <w:proofErr w:type="spellEnd"/>
          </w:p>
          <w:p w14:paraId="73BD736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341A290570405130100268</w:t>
            </w:r>
            <w:proofErr w:type="spellEnd"/>
          </w:p>
        </w:tc>
        <w:tc>
          <w:tcPr>
            <w:tcW w:w="2006" w:type="dxa"/>
          </w:tcPr>
          <w:p w14:paraId="46021F0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A6DF25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46F6CB6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8</w:t>
            </w:r>
          </w:p>
        </w:tc>
        <w:tc>
          <w:tcPr>
            <w:tcW w:w="1984" w:type="dxa"/>
          </w:tcPr>
          <w:p w14:paraId="04E6C39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3E9DA5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D69D95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40C42FC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16AD11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43F3ABC" w14:textId="77777777" w:rsidTr="000E686B">
        <w:trPr>
          <w:trHeight w:val="720"/>
        </w:trPr>
        <w:tc>
          <w:tcPr>
            <w:tcW w:w="703" w:type="dxa"/>
          </w:tcPr>
          <w:p w14:paraId="65EDF8D5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56FEC9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MI2-22GDN1</w:t>
            </w:r>
            <w:proofErr w:type="spellEnd"/>
          </w:p>
          <w:p w14:paraId="61D3C48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341A290570405130100052</w:t>
            </w:r>
            <w:proofErr w:type="spellEnd"/>
          </w:p>
        </w:tc>
        <w:tc>
          <w:tcPr>
            <w:tcW w:w="2006" w:type="dxa"/>
          </w:tcPr>
          <w:p w14:paraId="1426618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F77672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42BC51F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9 socjalny</w:t>
            </w:r>
          </w:p>
        </w:tc>
        <w:tc>
          <w:tcPr>
            <w:tcW w:w="1984" w:type="dxa"/>
          </w:tcPr>
          <w:p w14:paraId="4DA0C5D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BD3D9C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955572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59FCE95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691037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A7ECF8F" w14:textId="77777777" w:rsidTr="000E686B">
        <w:trPr>
          <w:trHeight w:val="720"/>
        </w:trPr>
        <w:tc>
          <w:tcPr>
            <w:tcW w:w="703" w:type="dxa"/>
          </w:tcPr>
          <w:p w14:paraId="58BD08D9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70962C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MI2-28GDN1</w:t>
            </w:r>
            <w:proofErr w:type="spellEnd"/>
          </w:p>
          <w:p w14:paraId="6E1EF5A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341D663620916160100073</w:t>
            </w:r>
            <w:proofErr w:type="spellEnd"/>
          </w:p>
        </w:tc>
        <w:tc>
          <w:tcPr>
            <w:tcW w:w="2006" w:type="dxa"/>
          </w:tcPr>
          <w:p w14:paraId="34C322E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D1F78F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7B71B07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pok.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9A</w:t>
            </w:r>
            <w:proofErr w:type="spellEnd"/>
          </w:p>
        </w:tc>
        <w:tc>
          <w:tcPr>
            <w:tcW w:w="1984" w:type="dxa"/>
          </w:tcPr>
          <w:p w14:paraId="538CB42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7E8290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07B3B8E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12A85EA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044CD2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A8A55EE" w14:textId="77777777" w:rsidTr="000E686B">
        <w:trPr>
          <w:trHeight w:val="720"/>
        </w:trPr>
        <w:tc>
          <w:tcPr>
            <w:tcW w:w="703" w:type="dxa"/>
          </w:tcPr>
          <w:p w14:paraId="7DED6B46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83963D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MI2-28GDN1</w:t>
            </w:r>
            <w:proofErr w:type="spellEnd"/>
          </w:p>
          <w:p w14:paraId="6CB7782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341D663620916160100076</w:t>
            </w:r>
            <w:proofErr w:type="spellEnd"/>
          </w:p>
        </w:tc>
        <w:tc>
          <w:tcPr>
            <w:tcW w:w="2006" w:type="dxa"/>
          </w:tcPr>
          <w:p w14:paraId="558A777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C15184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1050F05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pok.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9B</w:t>
            </w:r>
            <w:proofErr w:type="spellEnd"/>
          </w:p>
        </w:tc>
        <w:tc>
          <w:tcPr>
            <w:tcW w:w="1984" w:type="dxa"/>
          </w:tcPr>
          <w:p w14:paraId="0C20712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3A1A63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B720C3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614B15A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889D3A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07F5A0E" w14:textId="77777777" w:rsidTr="000E686B">
        <w:trPr>
          <w:trHeight w:val="720"/>
        </w:trPr>
        <w:tc>
          <w:tcPr>
            <w:tcW w:w="703" w:type="dxa"/>
          </w:tcPr>
          <w:p w14:paraId="280F939C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89E7CC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MI2-22GDN1</w:t>
            </w:r>
            <w:proofErr w:type="spellEnd"/>
          </w:p>
          <w:p w14:paraId="73266FA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341A290570405130100054</w:t>
            </w:r>
            <w:proofErr w:type="spellEnd"/>
          </w:p>
        </w:tc>
        <w:tc>
          <w:tcPr>
            <w:tcW w:w="2006" w:type="dxa"/>
          </w:tcPr>
          <w:p w14:paraId="2495654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25C37E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76D884B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10</w:t>
            </w:r>
          </w:p>
        </w:tc>
        <w:tc>
          <w:tcPr>
            <w:tcW w:w="1984" w:type="dxa"/>
          </w:tcPr>
          <w:p w14:paraId="6B68090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12EC2A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9ED952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3A7F938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B4C12F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15C52FF" w14:textId="77777777" w:rsidTr="000E686B">
        <w:trPr>
          <w:trHeight w:val="720"/>
        </w:trPr>
        <w:tc>
          <w:tcPr>
            <w:tcW w:w="703" w:type="dxa"/>
          </w:tcPr>
          <w:p w14:paraId="70AE8EE5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3ACCFC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MI2-36GDN1</w:t>
            </w:r>
            <w:proofErr w:type="spellEnd"/>
          </w:p>
          <w:p w14:paraId="47AC681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34ID662420918040100019</w:t>
            </w:r>
            <w:proofErr w:type="spellEnd"/>
          </w:p>
        </w:tc>
        <w:tc>
          <w:tcPr>
            <w:tcW w:w="2006" w:type="dxa"/>
          </w:tcPr>
          <w:p w14:paraId="3C2280B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2AFD89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7F1443C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11</w:t>
            </w:r>
          </w:p>
        </w:tc>
        <w:tc>
          <w:tcPr>
            <w:tcW w:w="1984" w:type="dxa"/>
          </w:tcPr>
          <w:p w14:paraId="477A562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B4917D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E23CFD1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3EE880C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8A15C3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BE8A4DE" w14:textId="77777777" w:rsidTr="000E686B">
        <w:trPr>
          <w:trHeight w:val="720"/>
        </w:trPr>
        <w:tc>
          <w:tcPr>
            <w:tcW w:w="703" w:type="dxa"/>
          </w:tcPr>
          <w:p w14:paraId="2DE8DB60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934CA7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MI2-22GDN1</w:t>
            </w:r>
            <w:proofErr w:type="spellEnd"/>
          </w:p>
          <w:p w14:paraId="59471F5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341A290570405130100266</w:t>
            </w:r>
            <w:proofErr w:type="spellEnd"/>
          </w:p>
        </w:tc>
        <w:tc>
          <w:tcPr>
            <w:tcW w:w="2006" w:type="dxa"/>
          </w:tcPr>
          <w:p w14:paraId="188A926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71FDAB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3C16F2D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17</w:t>
            </w:r>
          </w:p>
        </w:tc>
        <w:tc>
          <w:tcPr>
            <w:tcW w:w="1984" w:type="dxa"/>
          </w:tcPr>
          <w:p w14:paraId="576E800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531DA7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497E0B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719507F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D5EE0F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67AFF0E" w14:textId="77777777" w:rsidTr="000E686B">
        <w:trPr>
          <w:trHeight w:val="720"/>
        </w:trPr>
        <w:tc>
          <w:tcPr>
            <w:tcW w:w="703" w:type="dxa"/>
          </w:tcPr>
          <w:p w14:paraId="6709A35A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7CC913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MI2-22GDN1</w:t>
            </w:r>
            <w:proofErr w:type="spellEnd"/>
          </w:p>
          <w:p w14:paraId="7DEB6C1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341A290570405130100271</w:t>
            </w:r>
            <w:proofErr w:type="spellEnd"/>
          </w:p>
        </w:tc>
        <w:tc>
          <w:tcPr>
            <w:tcW w:w="2006" w:type="dxa"/>
          </w:tcPr>
          <w:p w14:paraId="4B9F172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148412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3BF87D6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18</w:t>
            </w:r>
          </w:p>
        </w:tc>
        <w:tc>
          <w:tcPr>
            <w:tcW w:w="1984" w:type="dxa"/>
          </w:tcPr>
          <w:p w14:paraId="46EF215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EDF19C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FEC442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15FF5EB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0E258F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40F5ECC" w14:textId="77777777" w:rsidTr="000E686B">
        <w:trPr>
          <w:trHeight w:val="720"/>
        </w:trPr>
        <w:tc>
          <w:tcPr>
            <w:tcW w:w="703" w:type="dxa"/>
          </w:tcPr>
          <w:p w14:paraId="379765F9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62FD50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MI2-22GDN1</w:t>
            </w:r>
            <w:proofErr w:type="spellEnd"/>
          </w:p>
          <w:p w14:paraId="340C911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341A290570405130100278</w:t>
            </w:r>
            <w:proofErr w:type="spellEnd"/>
          </w:p>
        </w:tc>
        <w:tc>
          <w:tcPr>
            <w:tcW w:w="2006" w:type="dxa"/>
          </w:tcPr>
          <w:p w14:paraId="6127CD0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EF0F73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0D49780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19</w:t>
            </w:r>
          </w:p>
        </w:tc>
        <w:tc>
          <w:tcPr>
            <w:tcW w:w="1984" w:type="dxa"/>
          </w:tcPr>
          <w:p w14:paraId="568ED6C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0D32EA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0B238CE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5039F2C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A23A21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33DAD61" w14:textId="77777777" w:rsidTr="000E686B">
        <w:trPr>
          <w:trHeight w:val="720"/>
        </w:trPr>
        <w:tc>
          <w:tcPr>
            <w:tcW w:w="703" w:type="dxa"/>
          </w:tcPr>
          <w:p w14:paraId="7CB48249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3F723F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MI2-22GDNI</w:t>
            </w:r>
            <w:proofErr w:type="spellEnd"/>
          </w:p>
          <w:p w14:paraId="2B2C189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341A290570405130100276</w:t>
            </w:r>
            <w:proofErr w:type="spellEnd"/>
          </w:p>
        </w:tc>
        <w:tc>
          <w:tcPr>
            <w:tcW w:w="2006" w:type="dxa"/>
          </w:tcPr>
          <w:p w14:paraId="55B852D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B4ED0D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39AF37B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pok.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20A</w:t>
            </w:r>
            <w:proofErr w:type="spellEnd"/>
          </w:p>
        </w:tc>
        <w:tc>
          <w:tcPr>
            <w:tcW w:w="1984" w:type="dxa"/>
          </w:tcPr>
          <w:p w14:paraId="11F9B01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2E4395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877BAA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24409DE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DF60C2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527603F" w14:textId="77777777" w:rsidTr="000E686B">
        <w:trPr>
          <w:trHeight w:val="720"/>
        </w:trPr>
        <w:tc>
          <w:tcPr>
            <w:tcW w:w="703" w:type="dxa"/>
          </w:tcPr>
          <w:p w14:paraId="3031415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CA3D3E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M12-22GDN1</w:t>
            </w:r>
            <w:proofErr w:type="spellEnd"/>
          </w:p>
          <w:p w14:paraId="640470E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341A290570405130100058</w:t>
            </w:r>
            <w:proofErr w:type="spellEnd"/>
          </w:p>
        </w:tc>
        <w:tc>
          <w:tcPr>
            <w:tcW w:w="2006" w:type="dxa"/>
          </w:tcPr>
          <w:p w14:paraId="196CF64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4302AB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46E3F8D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pok.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20B</w:t>
            </w:r>
            <w:proofErr w:type="spellEnd"/>
          </w:p>
        </w:tc>
        <w:tc>
          <w:tcPr>
            <w:tcW w:w="1984" w:type="dxa"/>
          </w:tcPr>
          <w:p w14:paraId="32CF013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A6E670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87385C3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52DF33E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7D5EE6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80D595F" w14:textId="77777777" w:rsidTr="000E686B">
        <w:trPr>
          <w:trHeight w:val="720"/>
        </w:trPr>
        <w:tc>
          <w:tcPr>
            <w:tcW w:w="703" w:type="dxa"/>
          </w:tcPr>
          <w:p w14:paraId="12A43CA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1B6F45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MI2-22GDN1</w:t>
            </w:r>
            <w:proofErr w:type="spellEnd"/>
          </w:p>
          <w:p w14:paraId="22C846C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341A290570405130100263</w:t>
            </w:r>
            <w:proofErr w:type="spellEnd"/>
          </w:p>
        </w:tc>
        <w:tc>
          <w:tcPr>
            <w:tcW w:w="2006" w:type="dxa"/>
          </w:tcPr>
          <w:p w14:paraId="785041B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9F517B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0A9C91F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21</w:t>
            </w:r>
          </w:p>
        </w:tc>
        <w:tc>
          <w:tcPr>
            <w:tcW w:w="1984" w:type="dxa"/>
          </w:tcPr>
          <w:p w14:paraId="3399791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1C6591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153BD7D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149935D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4B3FD6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0C309D2" w14:textId="77777777" w:rsidTr="000E686B">
        <w:trPr>
          <w:trHeight w:val="720"/>
        </w:trPr>
        <w:tc>
          <w:tcPr>
            <w:tcW w:w="703" w:type="dxa"/>
          </w:tcPr>
          <w:p w14:paraId="532A5C24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B1DA79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  <w:u w:val="single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  <w:u w:val="single"/>
              </w:rPr>
              <w:t>Midea</w:t>
            </w:r>
            <w:proofErr w:type="spellEnd"/>
            <w:r w:rsidRPr="00C16B89">
              <w:rPr>
                <w:rFonts w:ascii="Cambria" w:hAnsi="Cambria"/>
                <w:u w:val="single"/>
              </w:rPr>
              <w:t xml:space="preserve"> </w:t>
            </w:r>
            <w:proofErr w:type="spellStart"/>
            <w:r w:rsidRPr="00C16B89">
              <w:rPr>
                <w:rFonts w:ascii="Cambria" w:hAnsi="Cambria"/>
                <w:u w:val="single"/>
              </w:rPr>
              <w:t>MI2-22GDN1</w:t>
            </w:r>
            <w:proofErr w:type="spellEnd"/>
          </w:p>
          <w:p w14:paraId="5BB450B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  <w:u w:val="single"/>
              </w:rPr>
              <w:t>341A290570405130100274</w:t>
            </w:r>
            <w:proofErr w:type="spellEnd"/>
          </w:p>
        </w:tc>
        <w:tc>
          <w:tcPr>
            <w:tcW w:w="2006" w:type="dxa"/>
          </w:tcPr>
          <w:p w14:paraId="2F8A0B3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  <w:u w:val="single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  <w:u w:val="single"/>
              </w:rPr>
              <w:t>Lublin</w:t>
            </w:r>
          </w:p>
          <w:p w14:paraId="5DDC614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  <w:u w:val="single"/>
              </w:rPr>
            </w:pPr>
            <w:r w:rsidRPr="00C16B89">
              <w:rPr>
                <w:rFonts w:ascii="Cambria" w:eastAsia="Lucida Sans Unicode" w:hAnsi="Cambria" w:cs="Calibri"/>
                <w:kern w:val="3"/>
                <w:u w:val="single"/>
              </w:rPr>
              <w:t>ul Krakowskie Przedmieście 43</w:t>
            </w:r>
          </w:p>
          <w:p w14:paraId="6A8C615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  <w:u w:val="single"/>
              </w:rPr>
              <w:t>pok. 22</w:t>
            </w:r>
          </w:p>
        </w:tc>
        <w:tc>
          <w:tcPr>
            <w:tcW w:w="1984" w:type="dxa"/>
          </w:tcPr>
          <w:p w14:paraId="267E44A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51DA26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CEBFF10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34A50B1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AA82C9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3B994C2" w14:textId="77777777" w:rsidTr="000E686B">
        <w:trPr>
          <w:trHeight w:val="720"/>
        </w:trPr>
        <w:tc>
          <w:tcPr>
            <w:tcW w:w="703" w:type="dxa"/>
          </w:tcPr>
          <w:p w14:paraId="355CB83F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115258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MI2-22GDN1</w:t>
            </w:r>
            <w:proofErr w:type="spellEnd"/>
          </w:p>
          <w:p w14:paraId="634C667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341A290570405130100053</w:t>
            </w:r>
            <w:proofErr w:type="spellEnd"/>
          </w:p>
        </w:tc>
        <w:tc>
          <w:tcPr>
            <w:tcW w:w="2006" w:type="dxa"/>
          </w:tcPr>
          <w:p w14:paraId="050370D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00DD0B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5D0D9F3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24</w:t>
            </w:r>
          </w:p>
        </w:tc>
        <w:tc>
          <w:tcPr>
            <w:tcW w:w="1984" w:type="dxa"/>
          </w:tcPr>
          <w:p w14:paraId="6EA15EB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FBC522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6A76AF8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4FBF81A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0DE1AD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C62F194" w14:textId="77777777" w:rsidTr="000E686B">
        <w:trPr>
          <w:trHeight w:val="720"/>
        </w:trPr>
        <w:tc>
          <w:tcPr>
            <w:tcW w:w="703" w:type="dxa"/>
          </w:tcPr>
          <w:p w14:paraId="618CB5B6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E23E73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hAnsi="Cambria"/>
              </w:rPr>
              <w:t xml:space="preserve"> </w:t>
            </w:r>
            <w:proofErr w:type="spellStart"/>
            <w:r w:rsidRPr="00C16B89">
              <w:rPr>
                <w:rFonts w:ascii="Cambria" w:hAnsi="Cambria"/>
              </w:rPr>
              <w:t>MI2-22GDN1</w:t>
            </w:r>
            <w:proofErr w:type="spellEnd"/>
          </w:p>
          <w:p w14:paraId="726B5DC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341A290570405130100270</w:t>
            </w:r>
            <w:proofErr w:type="spellEnd"/>
          </w:p>
        </w:tc>
        <w:tc>
          <w:tcPr>
            <w:tcW w:w="2006" w:type="dxa"/>
          </w:tcPr>
          <w:p w14:paraId="1BFACD3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F9F193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1597E85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strych pokój</w:t>
            </w:r>
          </w:p>
        </w:tc>
        <w:tc>
          <w:tcPr>
            <w:tcW w:w="1984" w:type="dxa"/>
          </w:tcPr>
          <w:p w14:paraId="7FBA226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2C6DBD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1EC2B28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</w:t>
            </w:r>
          </w:p>
        </w:tc>
        <w:tc>
          <w:tcPr>
            <w:tcW w:w="1845" w:type="dxa"/>
          </w:tcPr>
          <w:p w14:paraId="1C4080E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19D58C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A07532D" w14:textId="77777777" w:rsidTr="000E686B">
        <w:trPr>
          <w:trHeight w:val="720"/>
        </w:trPr>
        <w:tc>
          <w:tcPr>
            <w:tcW w:w="703" w:type="dxa"/>
          </w:tcPr>
          <w:p w14:paraId="3ADA9235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E27D41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</w:p>
          <w:p w14:paraId="09016D1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MI2-22G</w:t>
            </w:r>
            <w:proofErr w:type="spellEnd"/>
            <w:r w:rsidRPr="00C16B89">
              <w:rPr>
                <w:rFonts w:ascii="Cambria" w:hAnsi="Cambria"/>
              </w:rPr>
              <w:t>/</w:t>
            </w:r>
            <w:proofErr w:type="spellStart"/>
            <w:r w:rsidRPr="00C16B89">
              <w:rPr>
                <w:rFonts w:ascii="Cambria" w:hAnsi="Cambria"/>
              </w:rPr>
              <w:t>DHN1</w:t>
            </w:r>
            <w:proofErr w:type="spellEnd"/>
            <w:r w:rsidRPr="00C16B89">
              <w:rPr>
                <w:rFonts w:ascii="Cambria" w:hAnsi="Cambria"/>
              </w:rPr>
              <w:t>- S</w:t>
            </w:r>
          </w:p>
          <w:p w14:paraId="16C2343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/>
              </w:rPr>
              <w:t>C7033292501173034000012</w:t>
            </w:r>
            <w:proofErr w:type="spellEnd"/>
          </w:p>
        </w:tc>
        <w:tc>
          <w:tcPr>
            <w:tcW w:w="2006" w:type="dxa"/>
          </w:tcPr>
          <w:p w14:paraId="3359F24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CB1696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 Krakowskie Przedmieście 43</w:t>
            </w:r>
          </w:p>
          <w:p w14:paraId="5D24C6A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125</w:t>
            </w:r>
          </w:p>
        </w:tc>
        <w:tc>
          <w:tcPr>
            <w:tcW w:w="1984" w:type="dxa"/>
          </w:tcPr>
          <w:p w14:paraId="66E56CF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A918B4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C991D4E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905EC2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340DA6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1444548" w14:textId="77777777" w:rsidTr="000E686B">
        <w:trPr>
          <w:trHeight w:val="720"/>
        </w:trPr>
        <w:tc>
          <w:tcPr>
            <w:tcW w:w="703" w:type="dxa"/>
          </w:tcPr>
          <w:p w14:paraId="560E89D6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6CAC23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ASYG12LMCA</w:t>
            </w:r>
            <w:proofErr w:type="spellEnd"/>
          </w:p>
          <w:p w14:paraId="2B88976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016876</w:t>
            </w:r>
          </w:p>
        </w:tc>
        <w:tc>
          <w:tcPr>
            <w:tcW w:w="2006" w:type="dxa"/>
          </w:tcPr>
          <w:p w14:paraId="3225672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FF3B62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23A01F0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404</w:t>
            </w:r>
          </w:p>
        </w:tc>
        <w:tc>
          <w:tcPr>
            <w:tcW w:w="1984" w:type="dxa"/>
          </w:tcPr>
          <w:p w14:paraId="50D445F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A8CBB1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3F26190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4957CB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5DD990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4894BE8" w14:textId="77777777" w:rsidTr="000E686B">
        <w:trPr>
          <w:trHeight w:val="720"/>
        </w:trPr>
        <w:tc>
          <w:tcPr>
            <w:tcW w:w="703" w:type="dxa"/>
          </w:tcPr>
          <w:p w14:paraId="4322CDB9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93B01A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ASYG12LMCA</w:t>
            </w:r>
            <w:proofErr w:type="spellEnd"/>
          </w:p>
          <w:p w14:paraId="57BA6C0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069575</w:t>
            </w:r>
          </w:p>
        </w:tc>
        <w:tc>
          <w:tcPr>
            <w:tcW w:w="2006" w:type="dxa"/>
          </w:tcPr>
          <w:p w14:paraId="25CE5F7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9324BA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198D083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211</w:t>
            </w:r>
          </w:p>
        </w:tc>
        <w:tc>
          <w:tcPr>
            <w:tcW w:w="1984" w:type="dxa"/>
          </w:tcPr>
          <w:p w14:paraId="5280981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A589FF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4FCFA1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812B21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046507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FA1531D" w14:textId="77777777" w:rsidTr="000E686B">
        <w:trPr>
          <w:trHeight w:val="720"/>
        </w:trPr>
        <w:tc>
          <w:tcPr>
            <w:tcW w:w="703" w:type="dxa"/>
          </w:tcPr>
          <w:p w14:paraId="6231CDFC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BB81A0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ASYG18LFCA</w:t>
            </w:r>
            <w:proofErr w:type="spellEnd"/>
          </w:p>
          <w:p w14:paraId="50CC7F4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035001</w:t>
            </w:r>
          </w:p>
        </w:tc>
        <w:tc>
          <w:tcPr>
            <w:tcW w:w="2006" w:type="dxa"/>
          </w:tcPr>
          <w:p w14:paraId="503C7C3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B775D7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6D49A39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002 (SR 37)</w:t>
            </w:r>
          </w:p>
        </w:tc>
        <w:tc>
          <w:tcPr>
            <w:tcW w:w="1984" w:type="dxa"/>
          </w:tcPr>
          <w:p w14:paraId="3D16311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7656F8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97589A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D2DC6A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02B7E8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75B2640" w14:textId="77777777" w:rsidTr="000E686B">
        <w:trPr>
          <w:trHeight w:val="720"/>
        </w:trPr>
        <w:tc>
          <w:tcPr>
            <w:tcW w:w="703" w:type="dxa"/>
          </w:tcPr>
          <w:p w14:paraId="0AFE4C1E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8BACED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ASYG18LFCA</w:t>
            </w:r>
            <w:proofErr w:type="spellEnd"/>
          </w:p>
          <w:p w14:paraId="119D49C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034007</w:t>
            </w:r>
          </w:p>
        </w:tc>
        <w:tc>
          <w:tcPr>
            <w:tcW w:w="2006" w:type="dxa"/>
          </w:tcPr>
          <w:p w14:paraId="5A23F19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FF824B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5DA4774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001</w:t>
            </w:r>
          </w:p>
        </w:tc>
        <w:tc>
          <w:tcPr>
            <w:tcW w:w="1984" w:type="dxa"/>
          </w:tcPr>
          <w:p w14:paraId="0981155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81BB08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950C8D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B34F19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924E46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CE8DAB9" w14:textId="77777777" w:rsidTr="000E686B">
        <w:trPr>
          <w:trHeight w:val="720"/>
        </w:trPr>
        <w:tc>
          <w:tcPr>
            <w:tcW w:w="703" w:type="dxa"/>
          </w:tcPr>
          <w:p w14:paraId="6ED72F20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037E29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ASYG18LFCA</w:t>
            </w:r>
            <w:proofErr w:type="spellEnd"/>
          </w:p>
          <w:p w14:paraId="0AFBF64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034993</w:t>
            </w:r>
          </w:p>
        </w:tc>
        <w:tc>
          <w:tcPr>
            <w:tcW w:w="2006" w:type="dxa"/>
          </w:tcPr>
          <w:p w14:paraId="7F2493B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94449C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0BCEE68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003 (SR 38)</w:t>
            </w:r>
          </w:p>
        </w:tc>
        <w:tc>
          <w:tcPr>
            <w:tcW w:w="1984" w:type="dxa"/>
          </w:tcPr>
          <w:p w14:paraId="1B6DB7D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B323F7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1B9B74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CBA2DF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D811AA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3AB980A" w14:textId="77777777" w:rsidTr="000E686B">
        <w:trPr>
          <w:trHeight w:val="720"/>
        </w:trPr>
        <w:tc>
          <w:tcPr>
            <w:tcW w:w="703" w:type="dxa"/>
          </w:tcPr>
          <w:p w14:paraId="3C1BEBC9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6314C2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ASYG18LFCA</w:t>
            </w:r>
            <w:proofErr w:type="spellEnd"/>
          </w:p>
          <w:p w14:paraId="7C43F8C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035003</w:t>
            </w:r>
          </w:p>
        </w:tc>
        <w:tc>
          <w:tcPr>
            <w:tcW w:w="2006" w:type="dxa"/>
          </w:tcPr>
          <w:p w14:paraId="56AB6DA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99AF35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18762F9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003 (SR 38)</w:t>
            </w:r>
          </w:p>
        </w:tc>
        <w:tc>
          <w:tcPr>
            <w:tcW w:w="1984" w:type="dxa"/>
          </w:tcPr>
          <w:p w14:paraId="090D802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5FA94D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92CBDD1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47AE03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8F9011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C789D55" w14:textId="77777777" w:rsidTr="000E686B">
        <w:trPr>
          <w:trHeight w:val="720"/>
        </w:trPr>
        <w:tc>
          <w:tcPr>
            <w:tcW w:w="703" w:type="dxa"/>
          </w:tcPr>
          <w:p w14:paraId="08F47275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4D7962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ASYG24LFCC</w:t>
            </w:r>
            <w:proofErr w:type="spellEnd"/>
          </w:p>
          <w:p w14:paraId="7DA8DB2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022181</w:t>
            </w:r>
          </w:p>
        </w:tc>
        <w:tc>
          <w:tcPr>
            <w:tcW w:w="2006" w:type="dxa"/>
          </w:tcPr>
          <w:p w14:paraId="51EBE70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20A76D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467F0A8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010 (SR 39)</w:t>
            </w:r>
          </w:p>
        </w:tc>
        <w:tc>
          <w:tcPr>
            <w:tcW w:w="1984" w:type="dxa"/>
          </w:tcPr>
          <w:p w14:paraId="12C2A0E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FA36D9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BAF67F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3340DC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F00603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1A82179" w14:textId="77777777" w:rsidTr="000E686B">
        <w:trPr>
          <w:trHeight w:val="720"/>
        </w:trPr>
        <w:tc>
          <w:tcPr>
            <w:tcW w:w="703" w:type="dxa"/>
          </w:tcPr>
          <w:p w14:paraId="6A38C747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F41E34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ASYG18LFCA</w:t>
            </w:r>
            <w:proofErr w:type="spellEnd"/>
          </w:p>
          <w:p w14:paraId="3DBA127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034397</w:t>
            </w:r>
          </w:p>
        </w:tc>
        <w:tc>
          <w:tcPr>
            <w:tcW w:w="2006" w:type="dxa"/>
          </w:tcPr>
          <w:p w14:paraId="2663EF2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2DA3EF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69ADC85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117 (SR 41)</w:t>
            </w:r>
          </w:p>
        </w:tc>
        <w:tc>
          <w:tcPr>
            <w:tcW w:w="1984" w:type="dxa"/>
          </w:tcPr>
          <w:p w14:paraId="4AEAB5A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948770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C0C1951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734325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87BD50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F205409" w14:textId="77777777" w:rsidTr="000E686B">
        <w:trPr>
          <w:trHeight w:val="720"/>
        </w:trPr>
        <w:tc>
          <w:tcPr>
            <w:tcW w:w="703" w:type="dxa"/>
          </w:tcPr>
          <w:p w14:paraId="7A18CDB6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498A62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ASYG12LMCE</w:t>
            </w:r>
            <w:proofErr w:type="spellEnd"/>
          </w:p>
          <w:p w14:paraId="0F2AA9F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108067</w:t>
            </w:r>
          </w:p>
        </w:tc>
        <w:tc>
          <w:tcPr>
            <w:tcW w:w="2006" w:type="dxa"/>
          </w:tcPr>
          <w:p w14:paraId="72C832D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5542DF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097422F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401 (SR 36)</w:t>
            </w:r>
          </w:p>
        </w:tc>
        <w:tc>
          <w:tcPr>
            <w:tcW w:w="1984" w:type="dxa"/>
          </w:tcPr>
          <w:p w14:paraId="476D329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33AD02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250475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CCD2F3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69938A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2A3EFE7" w14:textId="77777777" w:rsidTr="000E686B">
        <w:trPr>
          <w:trHeight w:val="720"/>
        </w:trPr>
        <w:tc>
          <w:tcPr>
            <w:tcW w:w="703" w:type="dxa"/>
          </w:tcPr>
          <w:p w14:paraId="5644BB87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5DB173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ASYG18LFCA</w:t>
            </w:r>
            <w:proofErr w:type="spellEnd"/>
          </w:p>
          <w:p w14:paraId="6116656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034992</w:t>
            </w:r>
          </w:p>
        </w:tc>
        <w:tc>
          <w:tcPr>
            <w:tcW w:w="2006" w:type="dxa"/>
          </w:tcPr>
          <w:p w14:paraId="333D2B1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CABB35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720B756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116 (SR 42)</w:t>
            </w:r>
          </w:p>
        </w:tc>
        <w:tc>
          <w:tcPr>
            <w:tcW w:w="1984" w:type="dxa"/>
          </w:tcPr>
          <w:p w14:paraId="3CA3F31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8B1B12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3E6831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D407D8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E1D3C6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0DFBF00" w14:textId="77777777" w:rsidTr="000E686B">
        <w:trPr>
          <w:trHeight w:val="720"/>
        </w:trPr>
        <w:tc>
          <w:tcPr>
            <w:tcW w:w="703" w:type="dxa"/>
          </w:tcPr>
          <w:p w14:paraId="66371D46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B6AF4A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ASYG30LFCA</w:t>
            </w:r>
            <w:proofErr w:type="spellEnd"/>
          </w:p>
          <w:p w14:paraId="01387C9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007666</w:t>
            </w:r>
          </w:p>
        </w:tc>
        <w:tc>
          <w:tcPr>
            <w:tcW w:w="2006" w:type="dxa"/>
          </w:tcPr>
          <w:p w14:paraId="6F0F8EA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2E1986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63A0A21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-8 (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UPS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)</w:t>
            </w:r>
          </w:p>
        </w:tc>
        <w:tc>
          <w:tcPr>
            <w:tcW w:w="1984" w:type="dxa"/>
          </w:tcPr>
          <w:p w14:paraId="24769A0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4FEEFC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3428AB3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ACFDF5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3B84FF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6BD780C" w14:textId="77777777" w:rsidTr="000E686B">
        <w:trPr>
          <w:trHeight w:val="720"/>
        </w:trPr>
        <w:tc>
          <w:tcPr>
            <w:tcW w:w="703" w:type="dxa"/>
          </w:tcPr>
          <w:p w14:paraId="22AF0C96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082A91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ASYG18LFCA</w:t>
            </w:r>
            <w:proofErr w:type="spellEnd"/>
          </w:p>
          <w:p w14:paraId="1F9CB69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035002</w:t>
            </w:r>
          </w:p>
        </w:tc>
        <w:tc>
          <w:tcPr>
            <w:tcW w:w="2006" w:type="dxa"/>
          </w:tcPr>
          <w:p w14:paraId="5A15DD5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3DA2FD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3468F37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301 (SR 48)</w:t>
            </w:r>
          </w:p>
        </w:tc>
        <w:tc>
          <w:tcPr>
            <w:tcW w:w="1984" w:type="dxa"/>
          </w:tcPr>
          <w:p w14:paraId="3950D8D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D9BD4A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E39B9A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793EAF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0A9375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4381F28" w14:textId="77777777" w:rsidTr="000E686B">
        <w:trPr>
          <w:trHeight w:val="720"/>
        </w:trPr>
        <w:tc>
          <w:tcPr>
            <w:tcW w:w="703" w:type="dxa"/>
          </w:tcPr>
          <w:p w14:paraId="3DB343F8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143523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ASYG12LMCA</w:t>
            </w:r>
            <w:proofErr w:type="spellEnd"/>
          </w:p>
          <w:p w14:paraId="2EB6E38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016762</w:t>
            </w:r>
          </w:p>
        </w:tc>
        <w:tc>
          <w:tcPr>
            <w:tcW w:w="2006" w:type="dxa"/>
          </w:tcPr>
          <w:p w14:paraId="39426A3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3F162B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1E661E0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311</w:t>
            </w:r>
          </w:p>
        </w:tc>
        <w:tc>
          <w:tcPr>
            <w:tcW w:w="1984" w:type="dxa"/>
          </w:tcPr>
          <w:p w14:paraId="4E9A571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20D07A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8EC08E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21F7C3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CEBFC3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15C43CA" w14:textId="77777777" w:rsidTr="000E686B">
        <w:trPr>
          <w:trHeight w:val="720"/>
        </w:trPr>
        <w:tc>
          <w:tcPr>
            <w:tcW w:w="703" w:type="dxa"/>
          </w:tcPr>
          <w:p w14:paraId="780FEC2A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5E3EEA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ASYG18LFCA</w:t>
            </w:r>
            <w:proofErr w:type="spellEnd"/>
          </w:p>
          <w:p w14:paraId="6447965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034991</w:t>
            </w:r>
          </w:p>
        </w:tc>
        <w:tc>
          <w:tcPr>
            <w:tcW w:w="2006" w:type="dxa"/>
          </w:tcPr>
          <w:p w14:paraId="295F9CB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40BDDC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664868E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317 (SR 47)</w:t>
            </w:r>
          </w:p>
        </w:tc>
        <w:tc>
          <w:tcPr>
            <w:tcW w:w="1984" w:type="dxa"/>
          </w:tcPr>
          <w:p w14:paraId="02ED033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9A12FA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7AD9E8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AA7FD8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9B7203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13C6C89" w14:textId="77777777" w:rsidTr="000E686B">
        <w:trPr>
          <w:trHeight w:val="720"/>
        </w:trPr>
        <w:tc>
          <w:tcPr>
            <w:tcW w:w="703" w:type="dxa"/>
          </w:tcPr>
          <w:p w14:paraId="6BA15361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708968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ASYG18LFCA</w:t>
            </w:r>
            <w:proofErr w:type="spellEnd"/>
          </w:p>
          <w:p w14:paraId="0F831D8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034978</w:t>
            </w:r>
          </w:p>
        </w:tc>
        <w:tc>
          <w:tcPr>
            <w:tcW w:w="2006" w:type="dxa"/>
          </w:tcPr>
          <w:p w14:paraId="3411444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575F98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69F30C7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318 (SR 46)</w:t>
            </w:r>
          </w:p>
        </w:tc>
        <w:tc>
          <w:tcPr>
            <w:tcW w:w="1984" w:type="dxa"/>
          </w:tcPr>
          <w:p w14:paraId="2C32B35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017A0B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57E8E70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32B2A5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A051D2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64F31F5" w14:textId="77777777" w:rsidTr="000E686B">
        <w:trPr>
          <w:trHeight w:val="720"/>
        </w:trPr>
        <w:tc>
          <w:tcPr>
            <w:tcW w:w="703" w:type="dxa"/>
          </w:tcPr>
          <w:p w14:paraId="161C97EB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1FCC52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ASYG18LFCA</w:t>
            </w:r>
            <w:proofErr w:type="spellEnd"/>
          </w:p>
          <w:p w14:paraId="392508A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035007</w:t>
            </w:r>
          </w:p>
        </w:tc>
        <w:tc>
          <w:tcPr>
            <w:tcW w:w="2006" w:type="dxa"/>
          </w:tcPr>
          <w:p w14:paraId="5CCA603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ADACF0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1744918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318 (SR 46)</w:t>
            </w:r>
          </w:p>
        </w:tc>
        <w:tc>
          <w:tcPr>
            <w:tcW w:w="1984" w:type="dxa"/>
          </w:tcPr>
          <w:p w14:paraId="3C9020B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044E90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EAD4AE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91F35B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D5CA5B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C86B2B0" w14:textId="77777777" w:rsidTr="000E686B">
        <w:trPr>
          <w:trHeight w:val="720"/>
        </w:trPr>
        <w:tc>
          <w:tcPr>
            <w:tcW w:w="703" w:type="dxa"/>
          </w:tcPr>
          <w:p w14:paraId="173C45DE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E51228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ASYG18LFCA</w:t>
            </w:r>
            <w:proofErr w:type="spellEnd"/>
          </w:p>
          <w:p w14:paraId="09A6567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035012</w:t>
            </w:r>
          </w:p>
        </w:tc>
        <w:tc>
          <w:tcPr>
            <w:tcW w:w="2006" w:type="dxa"/>
          </w:tcPr>
          <w:p w14:paraId="4D4F900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0547DD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446C3DC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103 (SR 45)</w:t>
            </w:r>
          </w:p>
        </w:tc>
        <w:tc>
          <w:tcPr>
            <w:tcW w:w="1984" w:type="dxa"/>
          </w:tcPr>
          <w:p w14:paraId="078BD11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9E2467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8B6F40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DBCFA2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5D6625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B431B7D" w14:textId="77777777" w:rsidTr="000E686B">
        <w:trPr>
          <w:trHeight w:val="720"/>
        </w:trPr>
        <w:tc>
          <w:tcPr>
            <w:tcW w:w="703" w:type="dxa"/>
          </w:tcPr>
          <w:p w14:paraId="3681EE0B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195E94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ASYG12LMCA</w:t>
            </w:r>
            <w:proofErr w:type="spellEnd"/>
          </w:p>
          <w:p w14:paraId="5F21FA2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069593</w:t>
            </w:r>
          </w:p>
        </w:tc>
        <w:tc>
          <w:tcPr>
            <w:tcW w:w="2006" w:type="dxa"/>
          </w:tcPr>
          <w:p w14:paraId="3586124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37796B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4DDDC66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104</w:t>
            </w:r>
          </w:p>
        </w:tc>
        <w:tc>
          <w:tcPr>
            <w:tcW w:w="1984" w:type="dxa"/>
          </w:tcPr>
          <w:p w14:paraId="5011CBE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5C8B01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F1750C6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C82722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36315A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B1ADF92" w14:textId="77777777" w:rsidTr="000E686B">
        <w:trPr>
          <w:trHeight w:val="720"/>
        </w:trPr>
        <w:tc>
          <w:tcPr>
            <w:tcW w:w="703" w:type="dxa"/>
          </w:tcPr>
          <w:p w14:paraId="2882402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7E33B4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ASYG18LFCA</w:t>
            </w:r>
            <w:proofErr w:type="spellEnd"/>
          </w:p>
          <w:p w14:paraId="536523D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035017</w:t>
            </w:r>
          </w:p>
        </w:tc>
        <w:tc>
          <w:tcPr>
            <w:tcW w:w="2006" w:type="dxa"/>
          </w:tcPr>
          <w:p w14:paraId="6A1C2F1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648671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32A7CB5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101 (SR 43)</w:t>
            </w:r>
          </w:p>
        </w:tc>
        <w:tc>
          <w:tcPr>
            <w:tcW w:w="1984" w:type="dxa"/>
          </w:tcPr>
          <w:p w14:paraId="6A31080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60E91B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7F9261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C384AD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69C73F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4890903" w14:textId="77777777" w:rsidTr="000E686B">
        <w:trPr>
          <w:trHeight w:val="720"/>
        </w:trPr>
        <w:tc>
          <w:tcPr>
            <w:tcW w:w="703" w:type="dxa"/>
          </w:tcPr>
          <w:p w14:paraId="40FFA706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AB779D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ASYG24LFCC</w:t>
            </w:r>
            <w:proofErr w:type="spellEnd"/>
          </w:p>
          <w:p w14:paraId="5BCA96E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022187</w:t>
            </w:r>
          </w:p>
        </w:tc>
        <w:tc>
          <w:tcPr>
            <w:tcW w:w="2006" w:type="dxa"/>
          </w:tcPr>
          <w:p w14:paraId="060B2B2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58342D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47A843D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118 (SR 40)</w:t>
            </w:r>
          </w:p>
        </w:tc>
        <w:tc>
          <w:tcPr>
            <w:tcW w:w="1984" w:type="dxa"/>
          </w:tcPr>
          <w:p w14:paraId="1D3F743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6590A3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0E8A87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89456B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DD08B9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2CB71E8" w14:textId="77777777" w:rsidTr="000E686B">
        <w:trPr>
          <w:trHeight w:val="720"/>
        </w:trPr>
        <w:tc>
          <w:tcPr>
            <w:tcW w:w="703" w:type="dxa"/>
          </w:tcPr>
          <w:p w14:paraId="082B7F0D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7B5C9B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ASYG09LMCA</w:t>
            </w:r>
            <w:proofErr w:type="spellEnd"/>
          </w:p>
          <w:p w14:paraId="64089A4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0149903</w:t>
            </w:r>
          </w:p>
        </w:tc>
        <w:tc>
          <w:tcPr>
            <w:tcW w:w="2006" w:type="dxa"/>
          </w:tcPr>
          <w:p w14:paraId="3914122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209330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1, pok. 004</w:t>
            </w:r>
          </w:p>
        </w:tc>
        <w:tc>
          <w:tcPr>
            <w:tcW w:w="1984" w:type="dxa"/>
          </w:tcPr>
          <w:p w14:paraId="45F6F9E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EDE819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91D5F4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6DE260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3669E1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8098D66" w14:textId="77777777" w:rsidTr="000E686B">
        <w:trPr>
          <w:trHeight w:val="720"/>
        </w:trPr>
        <w:tc>
          <w:tcPr>
            <w:tcW w:w="703" w:type="dxa"/>
          </w:tcPr>
          <w:p w14:paraId="11DDA8E0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FA459C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ASYG24LFCC</w:t>
            </w:r>
            <w:proofErr w:type="spellEnd"/>
          </w:p>
          <w:p w14:paraId="5F16627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022413</w:t>
            </w:r>
          </w:p>
        </w:tc>
        <w:tc>
          <w:tcPr>
            <w:tcW w:w="2006" w:type="dxa"/>
          </w:tcPr>
          <w:p w14:paraId="78CD653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7AB01EC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519AB78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102 (SR 44)</w:t>
            </w:r>
          </w:p>
        </w:tc>
        <w:tc>
          <w:tcPr>
            <w:tcW w:w="1984" w:type="dxa"/>
          </w:tcPr>
          <w:p w14:paraId="378079A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6C80F4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3FEEA30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56B13A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7DD837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B75395F" w14:textId="77777777" w:rsidTr="000E686B">
        <w:trPr>
          <w:trHeight w:val="720"/>
        </w:trPr>
        <w:tc>
          <w:tcPr>
            <w:tcW w:w="703" w:type="dxa"/>
          </w:tcPr>
          <w:p w14:paraId="21827718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51FA31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ASYG24LFCC</w:t>
            </w:r>
            <w:proofErr w:type="spellEnd"/>
          </w:p>
          <w:p w14:paraId="49BFAAB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022182</w:t>
            </w:r>
          </w:p>
        </w:tc>
        <w:tc>
          <w:tcPr>
            <w:tcW w:w="2006" w:type="dxa"/>
          </w:tcPr>
          <w:p w14:paraId="59057C7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2847B0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6F6FC1C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206</w:t>
            </w:r>
          </w:p>
        </w:tc>
        <w:tc>
          <w:tcPr>
            <w:tcW w:w="1984" w:type="dxa"/>
          </w:tcPr>
          <w:p w14:paraId="2D6A0F7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8E115B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E0BB9A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2DDBB7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F6CC95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2FB58ED" w14:textId="77777777" w:rsidTr="000E686B">
        <w:trPr>
          <w:trHeight w:val="720"/>
        </w:trPr>
        <w:tc>
          <w:tcPr>
            <w:tcW w:w="703" w:type="dxa"/>
          </w:tcPr>
          <w:p w14:paraId="2B26A37E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45AD22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ABYG45LRTA</w:t>
            </w:r>
            <w:proofErr w:type="spellEnd"/>
          </w:p>
          <w:p w14:paraId="2B3D9AB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T 000895</w:t>
            </w:r>
          </w:p>
        </w:tc>
        <w:tc>
          <w:tcPr>
            <w:tcW w:w="2006" w:type="dxa"/>
          </w:tcPr>
          <w:p w14:paraId="7564D87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8D1F8D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6A45452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307 (serwerownia)</w:t>
            </w:r>
          </w:p>
        </w:tc>
        <w:tc>
          <w:tcPr>
            <w:tcW w:w="1984" w:type="dxa"/>
          </w:tcPr>
          <w:p w14:paraId="7E7B91B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592B09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78D5BD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509D9F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5FAD64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24C3D99" w14:textId="77777777" w:rsidTr="000E686B">
        <w:trPr>
          <w:trHeight w:val="720"/>
        </w:trPr>
        <w:tc>
          <w:tcPr>
            <w:tcW w:w="703" w:type="dxa"/>
          </w:tcPr>
          <w:p w14:paraId="2F8F74F5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D86B46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bookmarkStart w:id="3" w:name="_Hlk121215799"/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VBW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centrala wentylacyjna</w:t>
            </w:r>
          </w:p>
          <w:p w14:paraId="23C354E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BS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-3(50)-L/P</w:t>
            </w:r>
          </w:p>
          <w:p w14:paraId="179D872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fabr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: C 32822/13</w:t>
            </w:r>
            <w:bookmarkEnd w:id="3"/>
          </w:p>
        </w:tc>
        <w:tc>
          <w:tcPr>
            <w:tcW w:w="2006" w:type="dxa"/>
          </w:tcPr>
          <w:p w14:paraId="1155A29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1D4BCED4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004A6F8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V piętro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wentylatornia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501</w:t>
            </w:r>
          </w:p>
        </w:tc>
        <w:tc>
          <w:tcPr>
            <w:tcW w:w="1984" w:type="dxa"/>
          </w:tcPr>
          <w:p w14:paraId="42A5B06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96D9D9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D436BDE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E8DFE7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867D46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9D70291" w14:textId="77777777" w:rsidTr="000E686B">
        <w:trPr>
          <w:trHeight w:val="720"/>
        </w:trPr>
        <w:tc>
          <w:tcPr>
            <w:tcW w:w="703" w:type="dxa"/>
          </w:tcPr>
          <w:p w14:paraId="01E3E9D5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F8E3C4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VBW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centrala wentylacyjna</w:t>
            </w:r>
          </w:p>
          <w:p w14:paraId="2EABA74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BS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-2(50)-P/L</w:t>
            </w:r>
          </w:p>
          <w:p w14:paraId="0A3DD2D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fabr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: C 32823/13</w:t>
            </w:r>
          </w:p>
        </w:tc>
        <w:tc>
          <w:tcPr>
            <w:tcW w:w="2006" w:type="dxa"/>
          </w:tcPr>
          <w:p w14:paraId="00CF7AB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2A2D5A8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2BEB637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V piętro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wentylatornia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501</w:t>
            </w:r>
          </w:p>
        </w:tc>
        <w:tc>
          <w:tcPr>
            <w:tcW w:w="1984" w:type="dxa"/>
          </w:tcPr>
          <w:p w14:paraId="00531AD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F38929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85B7D3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8DF577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B2BC95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AF507B9" w14:textId="77777777" w:rsidTr="000E686B">
        <w:trPr>
          <w:trHeight w:val="720"/>
        </w:trPr>
        <w:tc>
          <w:tcPr>
            <w:tcW w:w="703" w:type="dxa"/>
          </w:tcPr>
          <w:p w14:paraId="188A3BEF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A2A0FB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AOYG45LATT</w:t>
            </w:r>
            <w:proofErr w:type="spellEnd"/>
          </w:p>
          <w:p w14:paraId="0AA911A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T 000453</w:t>
            </w:r>
          </w:p>
          <w:p w14:paraId="131631E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5584E0F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5B6C46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2F99CCD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DACH</w:t>
            </w:r>
          </w:p>
        </w:tc>
        <w:tc>
          <w:tcPr>
            <w:tcW w:w="1984" w:type="dxa"/>
          </w:tcPr>
          <w:p w14:paraId="3A53D54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D2AE79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202F53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686917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386F1B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0D8F812" w14:textId="77777777" w:rsidTr="000E686B">
        <w:trPr>
          <w:trHeight w:val="720"/>
        </w:trPr>
        <w:tc>
          <w:tcPr>
            <w:tcW w:w="703" w:type="dxa"/>
          </w:tcPr>
          <w:p w14:paraId="35362E28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A95883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AOYG45LBT8</w:t>
            </w:r>
            <w:proofErr w:type="spellEnd"/>
          </w:p>
          <w:p w14:paraId="5597EEC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T 000372</w:t>
            </w:r>
          </w:p>
          <w:p w14:paraId="40B08D6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502E8AD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490C70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612F18A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DACH</w:t>
            </w:r>
          </w:p>
        </w:tc>
        <w:tc>
          <w:tcPr>
            <w:tcW w:w="1984" w:type="dxa"/>
          </w:tcPr>
          <w:p w14:paraId="66D092D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A9EC88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87EDAB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59AC21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D145A4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65E8511" w14:textId="77777777" w:rsidTr="000E686B">
        <w:trPr>
          <w:trHeight w:val="720"/>
        </w:trPr>
        <w:tc>
          <w:tcPr>
            <w:tcW w:w="703" w:type="dxa"/>
          </w:tcPr>
          <w:p w14:paraId="6EB171B9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864C65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AOYG45LFCC</w:t>
            </w:r>
            <w:proofErr w:type="spellEnd"/>
          </w:p>
          <w:p w14:paraId="3D199C1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021991</w:t>
            </w:r>
          </w:p>
          <w:p w14:paraId="1A86302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28F2A73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006527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0D962C0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DACH</w:t>
            </w:r>
          </w:p>
        </w:tc>
        <w:tc>
          <w:tcPr>
            <w:tcW w:w="1984" w:type="dxa"/>
          </w:tcPr>
          <w:p w14:paraId="55247E2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408BC0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E2378E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1E2B7C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1AFF53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668CA52" w14:textId="77777777" w:rsidTr="000E686B">
        <w:trPr>
          <w:trHeight w:val="720"/>
        </w:trPr>
        <w:tc>
          <w:tcPr>
            <w:tcW w:w="703" w:type="dxa"/>
          </w:tcPr>
          <w:p w14:paraId="732397FE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78ADBA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AOYG45LBT8</w:t>
            </w:r>
            <w:proofErr w:type="spellEnd"/>
          </w:p>
          <w:p w14:paraId="6519F44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T 000374</w:t>
            </w:r>
          </w:p>
          <w:p w14:paraId="2FBD3AB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09830A3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32B207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288867B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DACH</w:t>
            </w:r>
          </w:p>
        </w:tc>
        <w:tc>
          <w:tcPr>
            <w:tcW w:w="1984" w:type="dxa"/>
          </w:tcPr>
          <w:p w14:paraId="13FEC69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014B4A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562DD1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CC9335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DC47FD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F09CED0" w14:textId="77777777" w:rsidTr="000E686B">
        <w:trPr>
          <w:trHeight w:val="720"/>
        </w:trPr>
        <w:tc>
          <w:tcPr>
            <w:tcW w:w="703" w:type="dxa"/>
          </w:tcPr>
          <w:p w14:paraId="5D26919D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BAD2E7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AOYG45LBT8</w:t>
            </w:r>
            <w:proofErr w:type="spellEnd"/>
          </w:p>
          <w:p w14:paraId="2DDC83C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T 000346</w:t>
            </w:r>
          </w:p>
          <w:p w14:paraId="7FB8C02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6DB1C92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87FB82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36C8DDA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DACH</w:t>
            </w:r>
          </w:p>
        </w:tc>
        <w:tc>
          <w:tcPr>
            <w:tcW w:w="1984" w:type="dxa"/>
          </w:tcPr>
          <w:p w14:paraId="52EB301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3A0006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C3D1FED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FFEA82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784DC7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CEE556D" w14:textId="77777777" w:rsidTr="000E686B">
        <w:trPr>
          <w:trHeight w:val="720"/>
        </w:trPr>
        <w:tc>
          <w:tcPr>
            <w:tcW w:w="703" w:type="dxa"/>
          </w:tcPr>
          <w:p w14:paraId="464FF3C1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447061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AOYG45LBT8</w:t>
            </w:r>
            <w:proofErr w:type="spellEnd"/>
          </w:p>
          <w:p w14:paraId="33C04A3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T 000345</w:t>
            </w:r>
          </w:p>
          <w:p w14:paraId="72EBCE8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5B5E49B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B3EA7F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3DBE178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DACH</w:t>
            </w:r>
          </w:p>
        </w:tc>
        <w:tc>
          <w:tcPr>
            <w:tcW w:w="1984" w:type="dxa"/>
          </w:tcPr>
          <w:p w14:paraId="40987DD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521647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D19347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AFF0C1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57F3A5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741355A" w14:textId="77777777" w:rsidTr="000E686B">
        <w:trPr>
          <w:trHeight w:val="720"/>
        </w:trPr>
        <w:tc>
          <w:tcPr>
            <w:tcW w:w="703" w:type="dxa"/>
          </w:tcPr>
          <w:p w14:paraId="6E50226B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3454B5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AOYG45LBT8</w:t>
            </w:r>
            <w:proofErr w:type="spellEnd"/>
          </w:p>
          <w:p w14:paraId="64676AB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T 000728</w:t>
            </w:r>
          </w:p>
          <w:p w14:paraId="6E75FE3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3FA5867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4C24C6B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39E856D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DACH</w:t>
            </w:r>
          </w:p>
        </w:tc>
        <w:tc>
          <w:tcPr>
            <w:tcW w:w="1984" w:type="dxa"/>
          </w:tcPr>
          <w:p w14:paraId="215923D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3C0DAD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898BEAD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6D7D8D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1A5F8A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011CEB7" w14:textId="77777777" w:rsidTr="000E686B">
        <w:trPr>
          <w:trHeight w:val="720"/>
        </w:trPr>
        <w:tc>
          <w:tcPr>
            <w:tcW w:w="703" w:type="dxa"/>
          </w:tcPr>
          <w:p w14:paraId="3BA87BE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9A5842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AOYG45LBT8</w:t>
            </w:r>
            <w:proofErr w:type="spellEnd"/>
          </w:p>
          <w:p w14:paraId="6DCC0AC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T 000373</w:t>
            </w:r>
          </w:p>
          <w:p w14:paraId="47C69E7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29B9B57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54734A3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65F3958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DACH</w:t>
            </w:r>
          </w:p>
        </w:tc>
        <w:tc>
          <w:tcPr>
            <w:tcW w:w="1984" w:type="dxa"/>
          </w:tcPr>
          <w:p w14:paraId="4CBBF23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148458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CA1320D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F09F1E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B928C0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3E3B0E2" w14:textId="77777777" w:rsidTr="000E686B">
        <w:trPr>
          <w:trHeight w:val="720"/>
        </w:trPr>
        <w:tc>
          <w:tcPr>
            <w:tcW w:w="703" w:type="dxa"/>
          </w:tcPr>
          <w:p w14:paraId="06341FEB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8B9414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AOYG12LMCE</w:t>
            </w:r>
            <w:proofErr w:type="spellEnd"/>
          </w:p>
          <w:p w14:paraId="16092E0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072211</w:t>
            </w:r>
          </w:p>
          <w:p w14:paraId="7936E2E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49ACCD5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54EF08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406D538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DACH</w:t>
            </w:r>
          </w:p>
        </w:tc>
        <w:tc>
          <w:tcPr>
            <w:tcW w:w="1984" w:type="dxa"/>
          </w:tcPr>
          <w:p w14:paraId="3D2AA45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7EF2A7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D3E06E8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F9BB1A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2FBE09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480D582" w14:textId="77777777" w:rsidTr="000E686B">
        <w:trPr>
          <w:trHeight w:val="720"/>
        </w:trPr>
        <w:tc>
          <w:tcPr>
            <w:tcW w:w="703" w:type="dxa"/>
          </w:tcPr>
          <w:p w14:paraId="6105B87F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383DDA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CLINT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MHA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/K 41</w:t>
            </w:r>
          </w:p>
          <w:p w14:paraId="64DABFE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12-241225/2</w:t>
            </w:r>
          </w:p>
          <w:p w14:paraId="3702081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63FE4DF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E032D7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4AF320E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DACH</w:t>
            </w:r>
          </w:p>
        </w:tc>
        <w:tc>
          <w:tcPr>
            <w:tcW w:w="1984" w:type="dxa"/>
          </w:tcPr>
          <w:p w14:paraId="6C429B2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2481C4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372F26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BCAC60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D1C5F4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056BA87" w14:textId="77777777" w:rsidTr="000E686B">
        <w:trPr>
          <w:trHeight w:val="720"/>
        </w:trPr>
        <w:tc>
          <w:tcPr>
            <w:tcW w:w="703" w:type="dxa"/>
          </w:tcPr>
          <w:p w14:paraId="2D8B891C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D17C97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CLINT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MHA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/K 41</w:t>
            </w:r>
          </w:p>
          <w:p w14:paraId="7497DED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12-241225/1</w:t>
            </w:r>
          </w:p>
          <w:p w14:paraId="014C184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5F4C042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2492EE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4C984EB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DACH</w:t>
            </w:r>
          </w:p>
        </w:tc>
        <w:tc>
          <w:tcPr>
            <w:tcW w:w="1984" w:type="dxa"/>
          </w:tcPr>
          <w:p w14:paraId="0A0FDE2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DCA66B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8D27D0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E14330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7F5EB7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9CBAF63" w14:textId="77777777" w:rsidTr="000E686B">
        <w:trPr>
          <w:trHeight w:val="720"/>
        </w:trPr>
        <w:tc>
          <w:tcPr>
            <w:tcW w:w="703" w:type="dxa"/>
          </w:tcPr>
          <w:p w14:paraId="3A3E8A69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C50AEE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AOYG30LFT</w:t>
            </w:r>
            <w:proofErr w:type="spellEnd"/>
          </w:p>
          <w:p w14:paraId="0E533FD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T 008172</w:t>
            </w:r>
          </w:p>
          <w:p w14:paraId="2AC600F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091FCAF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3BB1BC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5C25B99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Elewacja od strony parkingu wew.</w:t>
            </w:r>
          </w:p>
        </w:tc>
        <w:tc>
          <w:tcPr>
            <w:tcW w:w="1984" w:type="dxa"/>
          </w:tcPr>
          <w:p w14:paraId="2E4EED2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4ED4D6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EBE7C5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CB6253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2BDE37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8D0649A" w14:textId="77777777" w:rsidTr="000E686B">
        <w:trPr>
          <w:trHeight w:val="720"/>
        </w:trPr>
        <w:tc>
          <w:tcPr>
            <w:tcW w:w="703" w:type="dxa"/>
          </w:tcPr>
          <w:p w14:paraId="06141F11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CF88832" w14:textId="77777777" w:rsidR="00C16B89" w:rsidRPr="00C16B89" w:rsidRDefault="00C16B89" w:rsidP="00C16B89">
            <w:pPr>
              <w:widowControl w:val="0"/>
              <w:autoSpaceDN w:val="0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Filtry do central wentylacyjnych</w:t>
            </w:r>
          </w:p>
          <w:p w14:paraId="758DC8C4" w14:textId="77777777" w:rsidR="00C16B89" w:rsidRPr="00C16B89" w:rsidRDefault="00C16B89" w:rsidP="00C16B89">
            <w:pPr>
              <w:widowControl w:val="0"/>
              <w:autoSpaceDN w:val="0"/>
              <w:ind w:left="170" w:hanging="170"/>
              <w:contextualSpacing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-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592x592x100-G4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(2 szt.)</w:t>
            </w:r>
          </w:p>
          <w:p w14:paraId="5B5C08E7" w14:textId="77777777" w:rsidR="00C16B89" w:rsidRPr="00C16B89" w:rsidRDefault="00C16B89" w:rsidP="00C16B89">
            <w:pPr>
              <w:widowControl w:val="0"/>
              <w:autoSpaceDN w:val="0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-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592x592x500-F5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(2 szt.)</w:t>
            </w:r>
          </w:p>
          <w:p w14:paraId="74CE6FF0" w14:textId="77777777" w:rsidR="00C16B89" w:rsidRPr="00C16B89" w:rsidRDefault="00C16B89" w:rsidP="00C16B89">
            <w:pPr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287x592x500-F5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(2 szt.)</w:t>
            </w:r>
          </w:p>
        </w:tc>
        <w:tc>
          <w:tcPr>
            <w:tcW w:w="2006" w:type="dxa"/>
          </w:tcPr>
          <w:p w14:paraId="2EA94B3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FB74EB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265415E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V piętro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wentylatornia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501</w:t>
            </w:r>
          </w:p>
        </w:tc>
        <w:tc>
          <w:tcPr>
            <w:tcW w:w="1984" w:type="dxa"/>
          </w:tcPr>
          <w:p w14:paraId="02DA159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37A27C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055D24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6</w:t>
            </w:r>
          </w:p>
        </w:tc>
        <w:tc>
          <w:tcPr>
            <w:tcW w:w="1845" w:type="dxa"/>
          </w:tcPr>
          <w:p w14:paraId="77716A8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5102E6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5E26560" w14:textId="77777777" w:rsidTr="000E686B">
        <w:trPr>
          <w:trHeight w:val="720"/>
        </w:trPr>
        <w:tc>
          <w:tcPr>
            <w:tcW w:w="703" w:type="dxa"/>
          </w:tcPr>
          <w:p w14:paraId="1DB06394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2E8F35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Wentylatory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767 –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7szt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</w:t>
            </w:r>
          </w:p>
          <w:p w14:paraId="0DCD256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V2A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–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1szt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</w:t>
            </w:r>
          </w:p>
        </w:tc>
        <w:tc>
          <w:tcPr>
            <w:tcW w:w="2006" w:type="dxa"/>
          </w:tcPr>
          <w:p w14:paraId="121FD7F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AAD4E3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159E56E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korytarz-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5szt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</w:t>
            </w:r>
          </w:p>
          <w:p w14:paraId="76784A8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WC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publiczne-1szt</w:t>
            </w:r>
            <w:proofErr w:type="spellEnd"/>
          </w:p>
          <w:p w14:paraId="7FD03E3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WC IX G-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1szt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</w:t>
            </w:r>
          </w:p>
          <w:p w14:paraId="72EF92B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czytelnia-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1szt</w:t>
            </w:r>
            <w:proofErr w:type="spellEnd"/>
          </w:p>
        </w:tc>
        <w:tc>
          <w:tcPr>
            <w:tcW w:w="1984" w:type="dxa"/>
          </w:tcPr>
          <w:p w14:paraId="6BDCE62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47728E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A684C8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E4CBC7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0E82BB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D31B6DD" w14:textId="77777777" w:rsidTr="000E686B">
        <w:trPr>
          <w:trHeight w:val="720"/>
        </w:trPr>
        <w:tc>
          <w:tcPr>
            <w:tcW w:w="703" w:type="dxa"/>
          </w:tcPr>
          <w:p w14:paraId="2957CF72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8BE0B6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Wentylatory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767 – 6 szt.</w:t>
            </w:r>
          </w:p>
        </w:tc>
        <w:tc>
          <w:tcPr>
            <w:tcW w:w="2006" w:type="dxa"/>
          </w:tcPr>
          <w:p w14:paraId="1DC830B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2402464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064E210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Piętro 1 korytarz-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5szt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</w:t>
            </w:r>
          </w:p>
          <w:p w14:paraId="7E55D53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Piętro 1 WC służbowe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1szt</w:t>
            </w:r>
            <w:proofErr w:type="spellEnd"/>
          </w:p>
        </w:tc>
        <w:tc>
          <w:tcPr>
            <w:tcW w:w="1984" w:type="dxa"/>
          </w:tcPr>
          <w:p w14:paraId="3DE1B0B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645419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9F0E60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9B6C8D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44459B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62A67A4" w14:textId="77777777" w:rsidTr="000E686B">
        <w:trPr>
          <w:trHeight w:val="720"/>
        </w:trPr>
        <w:tc>
          <w:tcPr>
            <w:tcW w:w="703" w:type="dxa"/>
          </w:tcPr>
          <w:p w14:paraId="674114C6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6C6DDA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Wentylatory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767 – 6 szt.</w:t>
            </w:r>
          </w:p>
        </w:tc>
        <w:tc>
          <w:tcPr>
            <w:tcW w:w="2006" w:type="dxa"/>
          </w:tcPr>
          <w:p w14:paraId="563119F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4BE069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790F1A2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Piętro 2 korytarz-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4szt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</w:t>
            </w:r>
          </w:p>
          <w:p w14:paraId="536C3C5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Piętro 2 WC służbowe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1szt</w:t>
            </w:r>
            <w:proofErr w:type="spellEnd"/>
          </w:p>
          <w:p w14:paraId="7A52AE9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Piętro 2 pok. 219-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1szt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</w:t>
            </w:r>
          </w:p>
        </w:tc>
        <w:tc>
          <w:tcPr>
            <w:tcW w:w="1984" w:type="dxa"/>
          </w:tcPr>
          <w:p w14:paraId="5100B56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33C865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3FA817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C464FA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069CEA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0DABD33" w14:textId="77777777" w:rsidTr="000E686B">
        <w:trPr>
          <w:trHeight w:val="720"/>
        </w:trPr>
        <w:tc>
          <w:tcPr>
            <w:tcW w:w="703" w:type="dxa"/>
          </w:tcPr>
          <w:p w14:paraId="23D6B92D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F8AA87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Wentylatory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767 – 6 szt.</w:t>
            </w:r>
          </w:p>
        </w:tc>
        <w:tc>
          <w:tcPr>
            <w:tcW w:w="2006" w:type="dxa"/>
          </w:tcPr>
          <w:p w14:paraId="056DFB7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755692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52AF3A2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Piętro 3 korytarz-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3szt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</w:t>
            </w:r>
          </w:p>
          <w:p w14:paraId="2757E81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Piętro 3 WC służbowe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1szt</w:t>
            </w:r>
            <w:proofErr w:type="spellEnd"/>
          </w:p>
          <w:p w14:paraId="726F1A4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Piętro 3 sale rozpraw 46,47-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2szt</w:t>
            </w:r>
            <w:proofErr w:type="spellEnd"/>
          </w:p>
        </w:tc>
        <w:tc>
          <w:tcPr>
            <w:tcW w:w="1984" w:type="dxa"/>
          </w:tcPr>
          <w:p w14:paraId="2B50464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1A3D61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559568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F5A0E0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CD9F6B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EDAF00F" w14:textId="77777777" w:rsidTr="000E686B">
        <w:trPr>
          <w:trHeight w:val="720"/>
        </w:trPr>
        <w:tc>
          <w:tcPr>
            <w:tcW w:w="703" w:type="dxa"/>
          </w:tcPr>
          <w:p w14:paraId="02990487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34F6EF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Wentylatory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767 – 6 szt.</w:t>
            </w:r>
          </w:p>
        </w:tc>
        <w:tc>
          <w:tcPr>
            <w:tcW w:w="2006" w:type="dxa"/>
          </w:tcPr>
          <w:p w14:paraId="5960848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66C8D92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423F8A2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Piętro 4 korytarz-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3szt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</w:t>
            </w:r>
          </w:p>
          <w:p w14:paraId="1AA3E3F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Piętro 4 WC służbowe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1szt</w:t>
            </w:r>
            <w:proofErr w:type="spellEnd"/>
          </w:p>
          <w:p w14:paraId="1C6D66D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Piętro 4 pok. 419,420-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2szt</w:t>
            </w:r>
            <w:proofErr w:type="spellEnd"/>
          </w:p>
        </w:tc>
        <w:tc>
          <w:tcPr>
            <w:tcW w:w="1984" w:type="dxa"/>
          </w:tcPr>
          <w:p w14:paraId="2C0F972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D26AAD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F7463E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F2A5DE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7623D6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3743096" w14:textId="77777777" w:rsidTr="000E686B">
        <w:trPr>
          <w:trHeight w:val="720"/>
        </w:trPr>
        <w:tc>
          <w:tcPr>
            <w:tcW w:w="703" w:type="dxa"/>
          </w:tcPr>
          <w:p w14:paraId="1038668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EC17B1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Wentylatory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767 – 1 szt.</w:t>
            </w:r>
          </w:p>
        </w:tc>
        <w:tc>
          <w:tcPr>
            <w:tcW w:w="2006" w:type="dxa"/>
          </w:tcPr>
          <w:p w14:paraId="3F9D0B5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06C8A92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5B0D040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Piętro 5 pok. 504-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1szt</w:t>
            </w:r>
            <w:proofErr w:type="spellEnd"/>
          </w:p>
        </w:tc>
        <w:tc>
          <w:tcPr>
            <w:tcW w:w="1984" w:type="dxa"/>
          </w:tcPr>
          <w:p w14:paraId="1D60140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9ED0CB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60D767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D87611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DA58F3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4152DAA" w14:textId="77777777" w:rsidTr="000E686B">
        <w:trPr>
          <w:trHeight w:val="720"/>
        </w:trPr>
        <w:tc>
          <w:tcPr>
            <w:tcW w:w="703" w:type="dxa"/>
          </w:tcPr>
          <w:p w14:paraId="6B78AAC7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F3C8EA7" w14:textId="77777777" w:rsidR="00C16B89" w:rsidRPr="00C16B89" w:rsidRDefault="00C16B89" w:rsidP="00C16B89">
            <w:pPr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Nawilżacz powietrza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Pego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400ES12N</w:t>
            </w:r>
            <w:proofErr w:type="spellEnd"/>
          </w:p>
          <w:p w14:paraId="213967F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s.n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: 4019000169</w:t>
            </w:r>
          </w:p>
        </w:tc>
        <w:tc>
          <w:tcPr>
            <w:tcW w:w="2006" w:type="dxa"/>
          </w:tcPr>
          <w:p w14:paraId="325683F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</w:p>
          <w:p w14:paraId="3C12542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Pl. Czechowicza 1</w:t>
            </w:r>
          </w:p>
          <w:p w14:paraId="263354C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Piwnica pom. gosp.</w:t>
            </w:r>
          </w:p>
        </w:tc>
        <w:tc>
          <w:tcPr>
            <w:tcW w:w="1984" w:type="dxa"/>
          </w:tcPr>
          <w:p w14:paraId="1A49274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3736F8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E899CF9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057F8F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9F7D78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7C267AF" w14:textId="77777777" w:rsidTr="000E686B">
        <w:trPr>
          <w:trHeight w:val="720"/>
        </w:trPr>
        <w:tc>
          <w:tcPr>
            <w:tcW w:w="703" w:type="dxa"/>
          </w:tcPr>
          <w:p w14:paraId="7B85BB21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468E22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Klimatyzator FUJITSU 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AJYA54LCRL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+ 4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JED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.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WEWNETRZNE</w:t>
            </w:r>
            <w:proofErr w:type="spellEnd"/>
          </w:p>
        </w:tc>
        <w:tc>
          <w:tcPr>
            <w:tcW w:w="2006" w:type="dxa"/>
          </w:tcPr>
          <w:p w14:paraId="56B944C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  <w:r w:rsidRPr="00C16B89">
              <w:rPr>
                <w:rFonts w:ascii="Cambria" w:eastAsia="Lucida Sans Unicode" w:hAnsi="Cambria" w:cs="Calibri"/>
                <w:kern w:val="3"/>
              </w:rPr>
              <w:t>, ul. Krakowskie Przedmieście  47/</w:t>
            </w:r>
          </w:p>
          <w:p w14:paraId="1C90E9E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SR nr. 3, 5 oraz pok. 13, 28</w:t>
            </w:r>
          </w:p>
        </w:tc>
        <w:tc>
          <w:tcPr>
            <w:tcW w:w="1984" w:type="dxa"/>
          </w:tcPr>
          <w:p w14:paraId="7E6AFC3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959CE7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553D12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1</w:t>
            </w:r>
          </w:p>
        </w:tc>
        <w:tc>
          <w:tcPr>
            <w:tcW w:w="1845" w:type="dxa"/>
          </w:tcPr>
          <w:p w14:paraId="6B8B980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5548D6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A166373" w14:textId="77777777" w:rsidTr="000E686B">
        <w:trPr>
          <w:trHeight w:val="720"/>
        </w:trPr>
        <w:tc>
          <w:tcPr>
            <w:tcW w:w="703" w:type="dxa"/>
          </w:tcPr>
          <w:p w14:paraId="7810A3A6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16319E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Klimatyzator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MITSHUBISI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MU250</w:t>
            </w:r>
            <w:proofErr w:type="spellEnd"/>
          </w:p>
        </w:tc>
        <w:tc>
          <w:tcPr>
            <w:tcW w:w="2006" w:type="dxa"/>
          </w:tcPr>
          <w:p w14:paraId="41E5A3D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  <w:r w:rsidRPr="00C16B89">
              <w:rPr>
                <w:rFonts w:ascii="Cambria" w:eastAsia="Lucida Sans Unicode" w:hAnsi="Cambria" w:cs="Calibri"/>
                <w:kern w:val="3"/>
              </w:rPr>
              <w:t>, ul. Krakowskie Przedmieście 47/</w:t>
            </w:r>
          </w:p>
          <w:p w14:paraId="21CB185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serwerownia</w:t>
            </w:r>
          </w:p>
        </w:tc>
        <w:tc>
          <w:tcPr>
            <w:tcW w:w="1984" w:type="dxa"/>
          </w:tcPr>
          <w:p w14:paraId="0770B18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95709D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B2164B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1</w:t>
            </w:r>
          </w:p>
        </w:tc>
        <w:tc>
          <w:tcPr>
            <w:tcW w:w="1845" w:type="dxa"/>
          </w:tcPr>
          <w:p w14:paraId="7B223BC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B5C96E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088DF69" w14:textId="77777777" w:rsidTr="000E686B">
        <w:trPr>
          <w:trHeight w:val="720"/>
        </w:trPr>
        <w:tc>
          <w:tcPr>
            <w:tcW w:w="703" w:type="dxa"/>
          </w:tcPr>
          <w:p w14:paraId="27F227E4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FF12C0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MITSHUBISI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MUZ-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GE50VA</w:t>
            </w:r>
            <w:proofErr w:type="spellEnd"/>
          </w:p>
          <w:p w14:paraId="3231AB2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Sn.: 90119771</w:t>
            </w:r>
          </w:p>
          <w:p w14:paraId="367EF47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3F76680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  <w:r w:rsidRPr="00C16B89">
              <w:rPr>
                <w:rFonts w:ascii="Cambria" w:eastAsia="Lucida Sans Unicode" w:hAnsi="Cambria" w:cs="Calibri"/>
                <w:kern w:val="3"/>
              </w:rPr>
              <w:t>, ul. Krakowskie Przedmieście 47</w:t>
            </w:r>
          </w:p>
          <w:p w14:paraId="3C80CD3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elewacja parking</w:t>
            </w:r>
          </w:p>
        </w:tc>
        <w:tc>
          <w:tcPr>
            <w:tcW w:w="1984" w:type="dxa"/>
          </w:tcPr>
          <w:p w14:paraId="344DDBE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9F9D86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0EEC233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1</w:t>
            </w:r>
          </w:p>
        </w:tc>
        <w:tc>
          <w:tcPr>
            <w:tcW w:w="1845" w:type="dxa"/>
          </w:tcPr>
          <w:p w14:paraId="129D0AE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DB7000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1BDF79D" w14:textId="77777777" w:rsidTr="000E686B">
        <w:trPr>
          <w:trHeight w:val="720"/>
        </w:trPr>
        <w:tc>
          <w:tcPr>
            <w:tcW w:w="703" w:type="dxa"/>
          </w:tcPr>
          <w:p w14:paraId="7DEFBB4C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0F151F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FUJITSU</w:t>
            </w:r>
            <w:r w:rsidRPr="00C16B89"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AJY072LALBH</w:t>
            </w:r>
            <w:proofErr w:type="spellEnd"/>
          </w:p>
          <w:p w14:paraId="74E328A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Sn.: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R000325</w:t>
            </w:r>
            <w:proofErr w:type="spellEnd"/>
          </w:p>
          <w:p w14:paraId="499B957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70C1C76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  <w:r w:rsidRPr="00C16B89">
              <w:rPr>
                <w:rFonts w:ascii="Cambria" w:eastAsia="Lucida Sans Unicode" w:hAnsi="Cambria" w:cs="Calibri"/>
                <w:kern w:val="3"/>
              </w:rPr>
              <w:t>, ul. Krakowskie Przedmieście 47</w:t>
            </w:r>
          </w:p>
          <w:p w14:paraId="550AA33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dobudówka parking</w:t>
            </w:r>
          </w:p>
        </w:tc>
        <w:tc>
          <w:tcPr>
            <w:tcW w:w="1984" w:type="dxa"/>
          </w:tcPr>
          <w:p w14:paraId="142439D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CCBC42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031A85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C151CE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10396D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893F1A1" w14:textId="77777777" w:rsidTr="000E686B">
        <w:trPr>
          <w:trHeight w:val="720"/>
        </w:trPr>
        <w:tc>
          <w:tcPr>
            <w:tcW w:w="703" w:type="dxa"/>
          </w:tcPr>
          <w:p w14:paraId="4FD12F81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718502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ASYA18GACH</w:t>
            </w:r>
            <w:proofErr w:type="spellEnd"/>
          </w:p>
          <w:p w14:paraId="6AC82F1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003004</w:t>
            </w:r>
          </w:p>
        </w:tc>
        <w:tc>
          <w:tcPr>
            <w:tcW w:w="2006" w:type="dxa"/>
          </w:tcPr>
          <w:p w14:paraId="1CC3DC1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  <w:r w:rsidRPr="00C16B89">
              <w:rPr>
                <w:rFonts w:ascii="Cambria" w:eastAsia="Lucida Sans Unicode" w:hAnsi="Cambria" w:cs="Calibri"/>
                <w:kern w:val="3"/>
              </w:rPr>
              <w:t>, ul. Krakowskie Przedmieście 47</w:t>
            </w:r>
          </w:p>
          <w:p w14:paraId="20DF9B6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42</w:t>
            </w:r>
          </w:p>
        </w:tc>
        <w:tc>
          <w:tcPr>
            <w:tcW w:w="1984" w:type="dxa"/>
          </w:tcPr>
          <w:p w14:paraId="3D597C9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D0E3D5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655310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D472A1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E25BB6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0A1D5F7" w14:textId="77777777" w:rsidTr="000E686B">
        <w:trPr>
          <w:trHeight w:val="720"/>
        </w:trPr>
        <w:tc>
          <w:tcPr>
            <w:tcW w:w="703" w:type="dxa"/>
          </w:tcPr>
          <w:p w14:paraId="3EA98DB2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9ADC83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ASYA09GACH</w:t>
            </w:r>
            <w:proofErr w:type="spellEnd"/>
          </w:p>
          <w:p w14:paraId="6AE5FA8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009409</w:t>
            </w:r>
          </w:p>
        </w:tc>
        <w:tc>
          <w:tcPr>
            <w:tcW w:w="2006" w:type="dxa"/>
          </w:tcPr>
          <w:p w14:paraId="13C9217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  <w:r w:rsidRPr="00C16B89">
              <w:rPr>
                <w:rFonts w:ascii="Cambria" w:eastAsia="Lucida Sans Unicode" w:hAnsi="Cambria" w:cs="Calibri"/>
                <w:kern w:val="3"/>
              </w:rPr>
              <w:t>, ul. Krakowskie Przedmieście 47</w:t>
            </w:r>
          </w:p>
          <w:p w14:paraId="261618B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41</w:t>
            </w:r>
          </w:p>
        </w:tc>
        <w:tc>
          <w:tcPr>
            <w:tcW w:w="1984" w:type="dxa"/>
          </w:tcPr>
          <w:p w14:paraId="38BF04B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323B67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C1BEDF6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684E47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33C700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C47FEC4" w14:textId="77777777" w:rsidTr="000E686B">
        <w:trPr>
          <w:trHeight w:val="720"/>
        </w:trPr>
        <w:tc>
          <w:tcPr>
            <w:tcW w:w="703" w:type="dxa"/>
          </w:tcPr>
          <w:p w14:paraId="3B9A4B62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94AC29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ASYA07GACH</w:t>
            </w:r>
            <w:proofErr w:type="spellEnd"/>
          </w:p>
          <w:p w14:paraId="341832D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015249</w:t>
            </w:r>
          </w:p>
        </w:tc>
        <w:tc>
          <w:tcPr>
            <w:tcW w:w="2006" w:type="dxa"/>
          </w:tcPr>
          <w:p w14:paraId="1F62172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  <w:r w:rsidRPr="00C16B89">
              <w:rPr>
                <w:rFonts w:ascii="Cambria" w:eastAsia="Lucida Sans Unicode" w:hAnsi="Cambria" w:cs="Calibri"/>
                <w:kern w:val="3"/>
              </w:rPr>
              <w:t>, ul. Krakowskie Przedmieście 47</w:t>
            </w:r>
          </w:p>
          <w:p w14:paraId="111DFDF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40</w:t>
            </w:r>
          </w:p>
        </w:tc>
        <w:tc>
          <w:tcPr>
            <w:tcW w:w="1984" w:type="dxa"/>
          </w:tcPr>
          <w:p w14:paraId="46A5CB2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1701EE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55EDF3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3A6CDA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12D274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87E64D7" w14:textId="77777777" w:rsidTr="000E686B">
        <w:trPr>
          <w:trHeight w:val="720"/>
        </w:trPr>
        <w:tc>
          <w:tcPr>
            <w:tcW w:w="703" w:type="dxa"/>
          </w:tcPr>
          <w:p w14:paraId="2105A5B5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0B2D80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ASYA07GACH</w:t>
            </w:r>
            <w:proofErr w:type="spellEnd"/>
          </w:p>
          <w:p w14:paraId="1815BAF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015250</w:t>
            </w:r>
          </w:p>
        </w:tc>
        <w:tc>
          <w:tcPr>
            <w:tcW w:w="2006" w:type="dxa"/>
          </w:tcPr>
          <w:p w14:paraId="14B2617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  <w:r w:rsidRPr="00C16B89">
              <w:rPr>
                <w:rFonts w:ascii="Cambria" w:eastAsia="Lucida Sans Unicode" w:hAnsi="Cambria" w:cs="Calibri"/>
                <w:kern w:val="3"/>
              </w:rPr>
              <w:t>, ul. Krakowskie Przedmieście 47</w:t>
            </w:r>
          </w:p>
          <w:p w14:paraId="1A529E0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48</w:t>
            </w:r>
          </w:p>
        </w:tc>
        <w:tc>
          <w:tcPr>
            <w:tcW w:w="1984" w:type="dxa"/>
          </w:tcPr>
          <w:p w14:paraId="6E852D0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61E935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E06F98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C9F54C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783707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A047C63" w14:textId="77777777" w:rsidTr="000E686B">
        <w:trPr>
          <w:trHeight w:val="720"/>
        </w:trPr>
        <w:tc>
          <w:tcPr>
            <w:tcW w:w="703" w:type="dxa"/>
          </w:tcPr>
          <w:p w14:paraId="13EF5D41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0D9559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ASYA07GACH</w:t>
            </w:r>
            <w:proofErr w:type="spellEnd"/>
          </w:p>
          <w:p w14:paraId="0CB5469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015261</w:t>
            </w:r>
          </w:p>
        </w:tc>
        <w:tc>
          <w:tcPr>
            <w:tcW w:w="2006" w:type="dxa"/>
          </w:tcPr>
          <w:p w14:paraId="2160F1C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  <w:r w:rsidRPr="00C16B89">
              <w:rPr>
                <w:rFonts w:ascii="Cambria" w:eastAsia="Lucida Sans Unicode" w:hAnsi="Cambria" w:cs="Calibri"/>
                <w:kern w:val="3"/>
              </w:rPr>
              <w:t>, ul. Krakowskie Przedmieście 47</w:t>
            </w:r>
          </w:p>
          <w:p w14:paraId="1F29507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47</w:t>
            </w:r>
          </w:p>
        </w:tc>
        <w:tc>
          <w:tcPr>
            <w:tcW w:w="1984" w:type="dxa"/>
          </w:tcPr>
          <w:p w14:paraId="0F00BCE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A5B8AF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4EEDD2E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AA7F11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7D824B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7FB87973" w14:textId="77777777" w:rsidTr="000E686B">
        <w:trPr>
          <w:trHeight w:val="720"/>
        </w:trPr>
        <w:tc>
          <w:tcPr>
            <w:tcW w:w="703" w:type="dxa"/>
          </w:tcPr>
          <w:p w14:paraId="69248C86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A2FD11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ASYA12GACH</w:t>
            </w:r>
            <w:proofErr w:type="spellEnd"/>
          </w:p>
          <w:p w14:paraId="5776169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006467</w:t>
            </w:r>
          </w:p>
        </w:tc>
        <w:tc>
          <w:tcPr>
            <w:tcW w:w="2006" w:type="dxa"/>
          </w:tcPr>
          <w:p w14:paraId="684E26A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  <w:r w:rsidRPr="00C16B89">
              <w:rPr>
                <w:rFonts w:ascii="Cambria" w:eastAsia="Lucida Sans Unicode" w:hAnsi="Cambria" w:cs="Calibri"/>
                <w:kern w:val="3"/>
              </w:rPr>
              <w:t>, ul. Krakowskie Przedmieście 47</w:t>
            </w:r>
          </w:p>
          <w:p w14:paraId="192EAA0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Korytarz poddasze</w:t>
            </w:r>
          </w:p>
        </w:tc>
        <w:tc>
          <w:tcPr>
            <w:tcW w:w="1984" w:type="dxa"/>
          </w:tcPr>
          <w:p w14:paraId="2E3E30C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2E11DE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144ECD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C3E468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C25584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928796C" w14:textId="77777777" w:rsidTr="000E686B">
        <w:trPr>
          <w:trHeight w:val="720"/>
        </w:trPr>
        <w:tc>
          <w:tcPr>
            <w:tcW w:w="703" w:type="dxa"/>
          </w:tcPr>
          <w:p w14:paraId="631832ED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2669B9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ASYA09GACH</w:t>
            </w:r>
            <w:proofErr w:type="spellEnd"/>
          </w:p>
          <w:p w14:paraId="256AF1F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009227</w:t>
            </w:r>
          </w:p>
        </w:tc>
        <w:tc>
          <w:tcPr>
            <w:tcW w:w="2006" w:type="dxa"/>
          </w:tcPr>
          <w:p w14:paraId="12D1D7A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  <w:r w:rsidRPr="00C16B89">
              <w:rPr>
                <w:rFonts w:ascii="Cambria" w:eastAsia="Lucida Sans Unicode" w:hAnsi="Cambria" w:cs="Calibri"/>
                <w:kern w:val="3"/>
              </w:rPr>
              <w:t>, ul. Krakowskie Przedmieście 47</w:t>
            </w:r>
          </w:p>
          <w:p w14:paraId="174B786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45</w:t>
            </w:r>
          </w:p>
        </w:tc>
        <w:tc>
          <w:tcPr>
            <w:tcW w:w="1984" w:type="dxa"/>
          </w:tcPr>
          <w:p w14:paraId="4557445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FE487A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D35F72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A575DF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4BBF16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E6E40CB" w14:textId="77777777" w:rsidTr="000E686B">
        <w:trPr>
          <w:trHeight w:val="720"/>
        </w:trPr>
        <w:tc>
          <w:tcPr>
            <w:tcW w:w="703" w:type="dxa"/>
          </w:tcPr>
          <w:p w14:paraId="40C6F3E2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B87022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ASYA09GACH</w:t>
            </w:r>
            <w:proofErr w:type="spellEnd"/>
          </w:p>
          <w:p w14:paraId="756ACFA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009424</w:t>
            </w:r>
          </w:p>
        </w:tc>
        <w:tc>
          <w:tcPr>
            <w:tcW w:w="2006" w:type="dxa"/>
          </w:tcPr>
          <w:p w14:paraId="1DAD6E6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  <w:r w:rsidRPr="00C16B89">
              <w:rPr>
                <w:rFonts w:ascii="Cambria" w:eastAsia="Lucida Sans Unicode" w:hAnsi="Cambria" w:cs="Calibri"/>
                <w:kern w:val="3"/>
              </w:rPr>
              <w:t>, ul. Krakowskie Przedmieście 47</w:t>
            </w:r>
          </w:p>
          <w:p w14:paraId="2170F70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45</w:t>
            </w:r>
          </w:p>
        </w:tc>
        <w:tc>
          <w:tcPr>
            <w:tcW w:w="1984" w:type="dxa"/>
          </w:tcPr>
          <w:p w14:paraId="05C1955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E8A331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6D7046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1D181D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D700B4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AE075C8" w14:textId="77777777" w:rsidTr="000E686B">
        <w:trPr>
          <w:trHeight w:val="720"/>
        </w:trPr>
        <w:tc>
          <w:tcPr>
            <w:tcW w:w="703" w:type="dxa"/>
          </w:tcPr>
          <w:p w14:paraId="16B891F3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1C3E7D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ASYA07GACH</w:t>
            </w:r>
            <w:proofErr w:type="spellEnd"/>
          </w:p>
          <w:p w14:paraId="13A16D9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.: E 015260</w:t>
            </w:r>
          </w:p>
        </w:tc>
        <w:tc>
          <w:tcPr>
            <w:tcW w:w="2006" w:type="dxa"/>
          </w:tcPr>
          <w:p w14:paraId="32F6B8F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Lublin</w:t>
            </w:r>
            <w:r w:rsidRPr="00C16B89">
              <w:rPr>
                <w:rFonts w:ascii="Cambria" w:eastAsia="Lucida Sans Unicode" w:hAnsi="Cambria" w:cs="Calibri"/>
                <w:kern w:val="3"/>
              </w:rPr>
              <w:t>, ul. Krakowskie Przedmieście 47</w:t>
            </w:r>
          </w:p>
          <w:p w14:paraId="3E23880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44</w:t>
            </w:r>
          </w:p>
        </w:tc>
        <w:tc>
          <w:tcPr>
            <w:tcW w:w="1984" w:type="dxa"/>
          </w:tcPr>
          <w:p w14:paraId="7426E86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3AFCD6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A66E12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7D9342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2B23D2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797ACC3" w14:textId="77777777" w:rsidTr="000E686B">
        <w:trPr>
          <w:trHeight w:val="720"/>
        </w:trPr>
        <w:tc>
          <w:tcPr>
            <w:tcW w:w="703" w:type="dxa"/>
          </w:tcPr>
          <w:p w14:paraId="00133C1F" w14:textId="77777777" w:rsidR="00C16B89" w:rsidRPr="00C16B89" w:rsidRDefault="00C16B89" w:rsidP="00C16B89">
            <w:pPr>
              <w:numPr>
                <w:ilvl w:val="0"/>
                <w:numId w:val="24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9787" w:type="dxa"/>
            <w:gridSpan w:val="5"/>
          </w:tcPr>
          <w:p w14:paraId="7CF6292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  <w:p w14:paraId="0A95D0B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  <w:b/>
                <w:bCs/>
              </w:rPr>
              <w:t>RAZEM (SUMA POZYCJI OD 1 DO 320)</w:t>
            </w:r>
          </w:p>
        </w:tc>
        <w:tc>
          <w:tcPr>
            <w:tcW w:w="1845" w:type="dxa"/>
          </w:tcPr>
          <w:p w14:paraId="3074638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C1B1F9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bookmarkEnd w:id="1"/>
    </w:tbl>
    <w:p w14:paraId="1E5CDD5D" w14:textId="060243B6" w:rsidR="00B02F7E" w:rsidRDefault="00B02F7E">
      <w:pPr>
        <w:rPr>
          <w:rFonts w:ascii="Cambria" w:hAnsi="Cambria"/>
          <w:sz w:val="20"/>
          <w:szCs w:val="20"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52"/>
        <w:gridCol w:w="2693"/>
        <w:gridCol w:w="3260"/>
        <w:gridCol w:w="3402"/>
      </w:tblGrid>
      <w:tr w:rsidR="00C16B89" w:rsidRPr="00C16B89" w14:paraId="7AA608FA" w14:textId="77777777" w:rsidTr="000E686B">
        <w:trPr>
          <w:trHeight w:val="1209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F659E2E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bookmarkStart w:id="4" w:name="_Hlk219366891"/>
            <w:bookmarkStart w:id="5" w:name="_Hlk219366934"/>
            <w:r w:rsidRPr="00C16B89">
              <w:rPr>
                <w:rFonts w:ascii="Cambria" w:hAnsi="Cambria"/>
                <w:b/>
              </w:rPr>
              <w:t>Cena netto 1 roboczogodziny świadczenia usługi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872145E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Cena brutto 1 roboczogodziny świadczenia usługi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B8422D4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Ilość roboczogodzin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7390033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Wartość netto całości zamówienia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0C96EA1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Wartość brutto całości zamówienia</w:t>
            </w:r>
          </w:p>
        </w:tc>
      </w:tr>
      <w:tr w:rsidR="00C16B89" w:rsidRPr="00C16B89" w14:paraId="793B8AA2" w14:textId="77777777" w:rsidTr="000E686B">
        <w:trPr>
          <w:trHeight w:val="418"/>
        </w:trPr>
        <w:tc>
          <w:tcPr>
            <w:tcW w:w="2268" w:type="dxa"/>
            <w:shd w:val="clear" w:color="auto" w:fill="auto"/>
            <w:vAlign w:val="center"/>
          </w:tcPr>
          <w:p w14:paraId="4EB34DA4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a</w:t>
            </w:r>
          </w:p>
        </w:tc>
        <w:tc>
          <w:tcPr>
            <w:tcW w:w="2552" w:type="dxa"/>
            <w:vAlign w:val="center"/>
          </w:tcPr>
          <w:p w14:paraId="4FB658EE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b</w:t>
            </w:r>
          </w:p>
        </w:tc>
        <w:tc>
          <w:tcPr>
            <w:tcW w:w="2693" w:type="dxa"/>
            <w:vAlign w:val="center"/>
          </w:tcPr>
          <w:p w14:paraId="217E7FD3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c</w:t>
            </w:r>
          </w:p>
        </w:tc>
        <w:tc>
          <w:tcPr>
            <w:tcW w:w="3260" w:type="dxa"/>
            <w:vAlign w:val="center"/>
          </w:tcPr>
          <w:p w14:paraId="0CFA8192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d=a x c</w:t>
            </w:r>
          </w:p>
        </w:tc>
        <w:tc>
          <w:tcPr>
            <w:tcW w:w="3402" w:type="dxa"/>
            <w:vAlign w:val="center"/>
          </w:tcPr>
          <w:p w14:paraId="01496F32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e=b x c</w:t>
            </w:r>
          </w:p>
        </w:tc>
      </w:tr>
      <w:bookmarkEnd w:id="4"/>
      <w:tr w:rsidR="00C16B89" w:rsidRPr="00C16B89" w14:paraId="6E2627A5" w14:textId="77777777" w:rsidTr="000E686B">
        <w:trPr>
          <w:trHeight w:val="904"/>
        </w:trPr>
        <w:tc>
          <w:tcPr>
            <w:tcW w:w="2268" w:type="dxa"/>
            <w:shd w:val="clear" w:color="auto" w:fill="auto"/>
            <w:vAlign w:val="center"/>
          </w:tcPr>
          <w:p w14:paraId="7C424EE7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14:paraId="16D9E86F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693" w:type="dxa"/>
            <w:vAlign w:val="center"/>
          </w:tcPr>
          <w:p w14:paraId="40B6AF2F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250</w:t>
            </w:r>
          </w:p>
        </w:tc>
        <w:tc>
          <w:tcPr>
            <w:tcW w:w="3260" w:type="dxa"/>
            <w:vAlign w:val="center"/>
          </w:tcPr>
          <w:p w14:paraId="3B6B7524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402" w:type="dxa"/>
            <w:vAlign w:val="center"/>
          </w:tcPr>
          <w:p w14:paraId="2479C277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</w:tbl>
    <w:bookmarkEnd w:id="5"/>
    <w:p w14:paraId="48CBCBAB" w14:textId="77777777" w:rsidR="00C16B89" w:rsidRPr="00C16B89" w:rsidRDefault="00C16B89" w:rsidP="00C16B89">
      <w:pPr>
        <w:spacing w:line="276" w:lineRule="auto"/>
        <w:rPr>
          <w:rFonts w:ascii="Cambria" w:hAnsi="Cambria"/>
          <w:b/>
          <w:bCs/>
        </w:rPr>
      </w:pPr>
      <w:r w:rsidRPr="00C16B89">
        <w:rPr>
          <w:rFonts w:ascii="Cambria" w:hAnsi="Cambria"/>
          <w:b/>
          <w:bCs/>
        </w:rPr>
        <w:t>Uwaga!</w:t>
      </w:r>
    </w:p>
    <w:p w14:paraId="4D513A29" w14:textId="77777777" w:rsidR="00C16B89" w:rsidRPr="00C16B89" w:rsidRDefault="00C16B89" w:rsidP="00C16B89">
      <w:pPr>
        <w:spacing w:line="276" w:lineRule="auto"/>
        <w:rPr>
          <w:rFonts w:ascii="Cambria" w:hAnsi="Cambria"/>
          <w:b/>
          <w:bCs/>
        </w:rPr>
      </w:pPr>
      <w:r w:rsidRPr="00C16B89">
        <w:rPr>
          <w:rFonts w:ascii="Cambria" w:hAnsi="Cambria"/>
          <w:b/>
          <w:bCs/>
        </w:rPr>
        <w:t>Ceny netto i brutto oraz wartość netto i brutto powinny być podawane z dokładnością do dwóch miejsc po przecinku. W przypadku obliczania cen przy wykorzystaniu programu (np. MS Excel) należy zastosować formułę zaokrągleń do 2 miejsc po przecinku.</w:t>
      </w:r>
    </w:p>
    <w:p w14:paraId="403104F8" w14:textId="77777777" w:rsidR="00C16B89" w:rsidRPr="00C16B89" w:rsidRDefault="00C16B89" w:rsidP="00C16B89">
      <w:pPr>
        <w:spacing w:after="0" w:line="276" w:lineRule="auto"/>
        <w:rPr>
          <w:rFonts w:ascii="Cambria" w:hAnsi="Cambria" w:cs="Arial"/>
          <w:b/>
        </w:rPr>
      </w:pPr>
    </w:p>
    <w:p w14:paraId="33988246" w14:textId="77777777" w:rsidR="00C16B89" w:rsidRPr="00C16B89" w:rsidRDefault="00C16B89" w:rsidP="00C16B89">
      <w:pPr>
        <w:spacing w:after="0" w:line="276" w:lineRule="auto"/>
        <w:rPr>
          <w:rFonts w:ascii="Cambria" w:hAnsi="Cambria" w:cs="Arial"/>
          <w:b/>
        </w:rPr>
      </w:pPr>
      <w:r w:rsidRPr="00C16B89">
        <w:rPr>
          <w:rFonts w:ascii="Cambria" w:hAnsi="Cambria" w:cs="Arial"/>
          <w:b/>
        </w:rPr>
        <w:t>NETTO: Suma wartości netto wskazanych w  literze d w TABELI 1 i TABELI 2 ………………………………………………….</w:t>
      </w:r>
    </w:p>
    <w:p w14:paraId="7CCA8BA5" w14:textId="77777777" w:rsidR="00C16B89" w:rsidRPr="00C16B89" w:rsidRDefault="00C16B89" w:rsidP="00C16B89">
      <w:pPr>
        <w:spacing w:after="0" w:line="276" w:lineRule="auto"/>
        <w:rPr>
          <w:rFonts w:ascii="Cambria" w:hAnsi="Cambria" w:cs="Arial"/>
          <w:b/>
        </w:rPr>
      </w:pPr>
      <w:r w:rsidRPr="00C16B89">
        <w:rPr>
          <w:rFonts w:ascii="Cambria" w:hAnsi="Cambria" w:cs="Arial"/>
          <w:b/>
        </w:rPr>
        <w:t>BRUTTO: Suma wartości brutto wskazanych w  literze e w TABELI 1 i TABELI 2………………………………………………</w:t>
      </w:r>
    </w:p>
    <w:p w14:paraId="015C3F71" w14:textId="77777777" w:rsidR="00C16B89" w:rsidRPr="00C16B89" w:rsidRDefault="00C16B89" w:rsidP="00C16B89">
      <w:pPr>
        <w:spacing w:after="0" w:line="276" w:lineRule="auto"/>
        <w:rPr>
          <w:rFonts w:ascii="Cambria" w:hAnsi="Cambria" w:cs="Arial"/>
          <w:b/>
        </w:rPr>
      </w:pPr>
    </w:p>
    <w:p w14:paraId="4AFA8753" w14:textId="77777777" w:rsidR="00C16B89" w:rsidRPr="00C16B89" w:rsidRDefault="00C16B89" w:rsidP="00C16B89">
      <w:pPr>
        <w:spacing w:after="0" w:line="276" w:lineRule="auto"/>
        <w:rPr>
          <w:rFonts w:ascii="Cambria" w:hAnsi="Cambria" w:cs="Arial"/>
          <w:b/>
        </w:rPr>
      </w:pPr>
    </w:p>
    <w:p w14:paraId="08265A9E" w14:textId="77777777" w:rsidR="00C16B89" w:rsidRPr="00C16B89" w:rsidRDefault="00C16B89" w:rsidP="00C16B89">
      <w:pPr>
        <w:spacing w:after="0" w:line="276" w:lineRule="auto"/>
        <w:rPr>
          <w:rFonts w:ascii="Cambria" w:hAnsi="Cambria" w:cs="Arial"/>
          <w:b/>
        </w:rPr>
      </w:pPr>
      <w:bookmarkStart w:id="6" w:name="_Hlk219367126"/>
      <w:r w:rsidRPr="00C16B89">
        <w:rPr>
          <w:rFonts w:ascii="Cambria" w:hAnsi="Cambria" w:cs="Arial"/>
          <w:b/>
        </w:rPr>
        <w:t>ZADANIE NR 2</w:t>
      </w:r>
    </w:p>
    <w:bookmarkEnd w:id="6"/>
    <w:p w14:paraId="426F07B6" w14:textId="77777777" w:rsidR="00C16B89" w:rsidRPr="00C16B89" w:rsidRDefault="00C16B89" w:rsidP="00C16B89">
      <w:pPr>
        <w:spacing w:line="276" w:lineRule="auto"/>
        <w:rPr>
          <w:rFonts w:ascii="Cambria" w:hAnsi="Cambria"/>
          <w:b/>
          <w:bCs/>
        </w:rPr>
      </w:pPr>
      <w:r w:rsidRPr="00C16B89">
        <w:rPr>
          <w:rFonts w:ascii="Cambria" w:hAnsi="Cambria"/>
          <w:b/>
          <w:bCs/>
        </w:rPr>
        <w:t xml:space="preserve">Tabela 2 </w:t>
      </w:r>
    </w:p>
    <w:tbl>
      <w:tblPr>
        <w:tblStyle w:val="Tabela-Siatka201"/>
        <w:tblW w:w="14170" w:type="dxa"/>
        <w:tblLayout w:type="fixed"/>
        <w:tblLook w:val="04A0" w:firstRow="1" w:lastRow="0" w:firstColumn="1" w:lastColumn="0" w:noHBand="0" w:noVBand="1"/>
      </w:tblPr>
      <w:tblGrid>
        <w:gridCol w:w="703"/>
        <w:gridCol w:w="1681"/>
        <w:gridCol w:w="2006"/>
        <w:gridCol w:w="1984"/>
        <w:gridCol w:w="2073"/>
        <w:gridCol w:w="2043"/>
        <w:gridCol w:w="1845"/>
        <w:gridCol w:w="1835"/>
      </w:tblGrid>
      <w:tr w:rsidR="00C16B89" w:rsidRPr="00C16B89" w14:paraId="461E1D0A" w14:textId="77777777" w:rsidTr="000E686B">
        <w:tc>
          <w:tcPr>
            <w:tcW w:w="14170" w:type="dxa"/>
            <w:gridSpan w:val="8"/>
          </w:tcPr>
          <w:p w14:paraId="3887A051" w14:textId="77777777" w:rsidR="00C16B89" w:rsidRPr="00C16B89" w:rsidRDefault="00C16B89" w:rsidP="00C16B89">
            <w:pPr>
              <w:rPr>
                <w:b/>
              </w:rPr>
            </w:pPr>
            <w:r w:rsidRPr="00C16B89">
              <w:rPr>
                <w:b/>
              </w:rPr>
              <w:t>Zadanie 2 – FORMULARZ CENOWY - PRZEGLĄDY/ZAKUP I WYMIANA FILTRA</w:t>
            </w:r>
          </w:p>
        </w:tc>
      </w:tr>
      <w:tr w:rsidR="00C16B89" w:rsidRPr="00C16B89" w14:paraId="78ED7B0E" w14:textId="77777777" w:rsidTr="000E686B">
        <w:tc>
          <w:tcPr>
            <w:tcW w:w="703" w:type="dxa"/>
            <w:vMerge w:val="restart"/>
          </w:tcPr>
          <w:p w14:paraId="0C4CEBC4" w14:textId="77777777" w:rsidR="00C16B89" w:rsidRPr="00C16B89" w:rsidRDefault="00C16B89" w:rsidP="00C16B89">
            <w:pPr>
              <w:widowControl w:val="0"/>
              <w:autoSpaceDN w:val="0"/>
              <w:ind w:left="1024"/>
              <w:rPr>
                <w:rFonts w:ascii="Cambria" w:eastAsia="Lucida Sans Unicode" w:hAnsi="Cambria" w:cs="Calibri"/>
                <w:b/>
                <w:kern w:val="3"/>
              </w:rPr>
            </w:pPr>
          </w:p>
          <w:p w14:paraId="7DFD7D97" w14:textId="77777777" w:rsidR="00C16B89" w:rsidRPr="00C16B89" w:rsidRDefault="00C16B89" w:rsidP="00C16B89">
            <w:pPr>
              <w:widowControl w:val="0"/>
              <w:autoSpaceDN w:val="0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L.P.</w:t>
            </w:r>
          </w:p>
        </w:tc>
        <w:tc>
          <w:tcPr>
            <w:tcW w:w="1681" w:type="dxa"/>
            <w:vMerge w:val="restart"/>
          </w:tcPr>
          <w:p w14:paraId="00C7FD53" w14:textId="77777777" w:rsidR="00C16B89" w:rsidRPr="00C16B89" w:rsidRDefault="00C16B89" w:rsidP="00C16B89">
            <w:pPr>
              <w:widowControl w:val="0"/>
              <w:autoSpaceDN w:val="0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 Dane urządzenia </w:t>
            </w:r>
          </w:p>
        </w:tc>
        <w:tc>
          <w:tcPr>
            <w:tcW w:w="2006" w:type="dxa"/>
            <w:vMerge w:val="restart"/>
          </w:tcPr>
          <w:p w14:paraId="134E092F" w14:textId="77777777" w:rsidR="00C16B89" w:rsidRPr="00C16B89" w:rsidRDefault="00C16B89" w:rsidP="00C16B89">
            <w:pPr>
              <w:widowControl w:val="0"/>
              <w:autoSpaceDN w:val="0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Lokalizacja</w:t>
            </w:r>
          </w:p>
        </w:tc>
        <w:tc>
          <w:tcPr>
            <w:tcW w:w="1984" w:type="dxa"/>
          </w:tcPr>
          <w:p w14:paraId="33C3141D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  <w:b/>
              </w:rPr>
              <w:t>CENA NETTO ZA 1 PRZEGLĄD/ZA ZAKUP I WYMIANĘ FILTRA</w:t>
            </w:r>
          </w:p>
        </w:tc>
        <w:tc>
          <w:tcPr>
            <w:tcW w:w="2073" w:type="dxa"/>
          </w:tcPr>
          <w:p w14:paraId="5DE758D0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  <w:b/>
              </w:rPr>
              <w:t>CENA BRUTTO ZA 1 PRZEGLĄD/ZA ZAKUP I WYMIANĘ FILTRA</w:t>
            </w:r>
          </w:p>
        </w:tc>
        <w:tc>
          <w:tcPr>
            <w:tcW w:w="2043" w:type="dxa"/>
          </w:tcPr>
          <w:p w14:paraId="0F471592" w14:textId="77777777" w:rsidR="00C16B89" w:rsidRPr="00C16B89" w:rsidRDefault="00C16B89" w:rsidP="00C16B89">
            <w:pPr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SZACOWANA ILOŚĆ PRZEGLĄDÓW DO WYKONANIA PRZEZ CAŁY OKRES TRWANIA UMOWY/WYMIANY FILTRA</w:t>
            </w:r>
          </w:p>
        </w:tc>
        <w:tc>
          <w:tcPr>
            <w:tcW w:w="1845" w:type="dxa"/>
          </w:tcPr>
          <w:p w14:paraId="35133059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  <w:b/>
              </w:rPr>
              <w:t>WARTOŚĆ NETTO CAŁEGO ZAMÓWIENIA</w:t>
            </w:r>
          </w:p>
        </w:tc>
        <w:tc>
          <w:tcPr>
            <w:tcW w:w="1835" w:type="dxa"/>
          </w:tcPr>
          <w:p w14:paraId="3C32838D" w14:textId="77777777" w:rsidR="00C16B89" w:rsidRPr="00C16B89" w:rsidRDefault="00C16B89" w:rsidP="00C16B89">
            <w:r w:rsidRPr="00C16B89">
              <w:rPr>
                <w:b/>
              </w:rPr>
              <w:t>WARTOŚĆ BRUTTO CAŁEGO ZAMÓWIENIA</w:t>
            </w:r>
          </w:p>
        </w:tc>
      </w:tr>
      <w:tr w:rsidR="00C16B89" w:rsidRPr="00C16B89" w14:paraId="7CA274D3" w14:textId="77777777" w:rsidTr="000E686B">
        <w:tc>
          <w:tcPr>
            <w:tcW w:w="703" w:type="dxa"/>
            <w:vMerge/>
          </w:tcPr>
          <w:p w14:paraId="4996C930" w14:textId="77777777" w:rsidR="00C16B89" w:rsidRPr="00C16B89" w:rsidRDefault="00C16B89" w:rsidP="00C16B89">
            <w:pPr>
              <w:widowControl w:val="0"/>
              <w:autoSpaceDN w:val="0"/>
              <w:rPr>
                <w:rFonts w:ascii="Cambria" w:eastAsia="Lucida Sans Unicode" w:hAnsi="Cambria" w:cs="Calibri"/>
                <w:b/>
                <w:kern w:val="3"/>
              </w:rPr>
            </w:pPr>
          </w:p>
        </w:tc>
        <w:tc>
          <w:tcPr>
            <w:tcW w:w="1681" w:type="dxa"/>
            <w:vMerge/>
          </w:tcPr>
          <w:p w14:paraId="38B10F14" w14:textId="77777777" w:rsidR="00C16B89" w:rsidRPr="00C16B89" w:rsidRDefault="00C16B89" w:rsidP="00C16B89">
            <w:pPr>
              <w:widowControl w:val="0"/>
              <w:autoSpaceDN w:val="0"/>
              <w:rPr>
                <w:rFonts w:ascii="Cambria" w:eastAsia="Lucida Sans Unicode" w:hAnsi="Cambria" w:cs="Calibri"/>
                <w:b/>
                <w:kern w:val="3"/>
              </w:rPr>
            </w:pPr>
          </w:p>
        </w:tc>
        <w:tc>
          <w:tcPr>
            <w:tcW w:w="2006" w:type="dxa"/>
            <w:vMerge/>
          </w:tcPr>
          <w:p w14:paraId="7B9C4788" w14:textId="77777777" w:rsidR="00C16B89" w:rsidRPr="00C16B89" w:rsidRDefault="00C16B89" w:rsidP="00C16B89">
            <w:pPr>
              <w:widowControl w:val="0"/>
              <w:autoSpaceDN w:val="0"/>
              <w:rPr>
                <w:rFonts w:ascii="Cambria" w:eastAsia="Lucida Sans Unicode" w:hAnsi="Cambria" w:cs="Calibri"/>
                <w:b/>
                <w:kern w:val="3"/>
              </w:rPr>
            </w:pPr>
          </w:p>
        </w:tc>
        <w:tc>
          <w:tcPr>
            <w:tcW w:w="1984" w:type="dxa"/>
          </w:tcPr>
          <w:p w14:paraId="3571215F" w14:textId="77777777" w:rsidR="00C16B89" w:rsidRPr="00C16B89" w:rsidRDefault="00C16B89" w:rsidP="00C16B89">
            <w:pPr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a</w:t>
            </w:r>
          </w:p>
        </w:tc>
        <w:tc>
          <w:tcPr>
            <w:tcW w:w="2073" w:type="dxa"/>
          </w:tcPr>
          <w:p w14:paraId="501A01D1" w14:textId="77777777" w:rsidR="00C16B89" w:rsidRPr="00C16B89" w:rsidRDefault="00C16B89" w:rsidP="00C16B89">
            <w:pPr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b</w:t>
            </w:r>
          </w:p>
        </w:tc>
        <w:tc>
          <w:tcPr>
            <w:tcW w:w="2043" w:type="dxa"/>
          </w:tcPr>
          <w:p w14:paraId="10C493A2" w14:textId="77777777" w:rsidR="00C16B89" w:rsidRPr="00C16B89" w:rsidRDefault="00C16B89" w:rsidP="00C16B89">
            <w:pPr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c</w:t>
            </w:r>
          </w:p>
        </w:tc>
        <w:tc>
          <w:tcPr>
            <w:tcW w:w="1845" w:type="dxa"/>
          </w:tcPr>
          <w:p w14:paraId="6060661F" w14:textId="77777777" w:rsidR="00C16B89" w:rsidRPr="00C16B89" w:rsidRDefault="00C16B89" w:rsidP="00C16B89">
            <w:pPr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d=</w:t>
            </w:r>
            <w:proofErr w:type="spellStart"/>
            <w:r w:rsidRPr="00C16B89">
              <w:rPr>
                <w:rFonts w:ascii="Cambria" w:hAnsi="Cambria"/>
                <w:b/>
              </w:rPr>
              <w:t>axc</w:t>
            </w:r>
            <w:proofErr w:type="spellEnd"/>
          </w:p>
        </w:tc>
        <w:tc>
          <w:tcPr>
            <w:tcW w:w="1835" w:type="dxa"/>
          </w:tcPr>
          <w:p w14:paraId="6D3A9CE8" w14:textId="77777777" w:rsidR="00C16B89" w:rsidRPr="00C16B89" w:rsidRDefault="00C16B89" w:rsidP="00C16B89">
            <w:pPr>
              <w:rPr>
                <w:b/>
              </w:rPr>
            </w:pPr>
            <w:r w:rsidRPr="00C16B89">
              <w:rPr>
                <w:b/>
              </w:rPr>
              <w:t>e=</w:t>
            </w:r>
            <w:proofErr w:type="spellStart"/>
            <w:r w:rsidRPr="00C16B89">
              <w:rPr>
                <w:b/>
              </w:rPr>
              <w:t>bxc</w:t>
            </w:r>
            <w:proofErr w:type="spellEnd"/>
          </w:p>
        </w:tc>
      </w:tr>
      <w:tr w:rsidR="00C16B89" w:rsidRPr="00C16B89" w14:paraId="7AE6A83B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F68CF4A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2E547D6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Vivax</w:t>
            </w:r>
            <w:proofErr w:type="spellEnd"/>
          </w:p>
          <w:p w14:paraId="6101C39E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Model: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ACP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12CH35GEF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/I</w:t>
            </w:r>
          </w:p>
          <w:p w14:paraId="1BBA6D6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i/>
                <w:iCs/>
                <w:color w:val="000000"/>
                <w:kern w:val="3"/>
              </w:rPr>
              <w:t>GEO612417489</w:t>
            </w:r>
            <w:proofErr w:type="spellEnd"/>
          </w:p>
        </w:tc>
        <w:tc>
          <w:tcPr>
            <w:tcW w:w="2006" w:type="dxa"/>
          </w:tcPr>
          <w:p w14:paraId="5A02C1B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 Włodawa</w:t>
            </w:r>
          </w:p>
          <w:p w14:paraId="36CE21A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1CEF03C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Pokój. 36</w:t>
            </w:r>
          </w:p>
        </w:tc>
        <w:tc>
          <w:tcPr>
            <w:tcW w:w="1984" w:type="dxa"/>
          </w:tcPr>
          <w:p w14:paraId="186FBA0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140CA9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DA86B66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12D2DE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D45D418" w14:textId="77777777" w:rsidR="00C16B89" w:rsidRPr="00C16B89" w:rsidRDefault="00C16B89" w:rsidP="00C16B89"/>
        </w:tc>
      </w:tr>
      <w:tr w:rsidR="00C16B89" w:rsidRPr="00C16B89" w14:paraId="2C68A03F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DD0E806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262337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Vivax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</w:p>
          <w:p w14:paraId="1C5DAE8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Model: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ACP-12CH35GEF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/I</w:t>
            </w:r>
          </w:p>
          <w:p w14:paraId="50FE524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i/>
                <w:iCs/>
                <w:color w:val="000000"/>
                <w:spacing w:val="2"/>
                <w:kern w:val="3"/>
              </w:rPr>
              <w:t>GE0612418406</w:t>
            </w:r>
            <w:proofErr w:type="spellEnd"/>
          </w:p>
        </w:tc>
        <w:tc>
          <w:tcPr>
            <w:tcW w:w="2006" w:type="dxa"/>
          </w:tcPr>
          <w:p w14:paraId="47A66B3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566B200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66B77AB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Pokój. 22</w:t>
            </w:r>
          </w:p>
        </w:tc>
        <w:tc>
          <w:tcPr>
            <w:tcW w:w="1984" w:type="dxa"/>
          </w:tcPr>
          <w:p w14:paraId="27EC7D3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68CE85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6BB573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C0E60A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E9EC7EC" w14:textId="77777777" w:rsidR="00C16B89" w:rsidRPr="00C16B89" w:rsidRDefault="00C16B89" w:rsidP="00C16B89"/>
        </w:tc>
      </w:tr>
      <w:tr w:rsidR="00C16B89" w:rsidRPr="00C16B89" w14:paraId="7EE5C465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4D85FF0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BE545D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Vivax</w:t>
            </w:r>
            <w:proofErr w:type="spellEnd"/>
          </w:p>
          <w:p w14:paraId="65B61AA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Model: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ACP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12CH35GEF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/I</w:t>
            </w:r>
          </w:p>
          <w:p w14:paraId="1629840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i/>
                <w:iCs/>
                <w:color w:val="000000"/>
                <w:spacing w:val="2"/>
                <w:kern w:val="3"/>
              </w:rPr>
              <w:t>GE0612418395</w:t>
            </w:r>
            <w:proofErr w:type="spellEnd"/>
          </w:p>
        </w:tc>
        <w:tc>
          <w:tcPr>
            <w:tcW w:w="2006" w:type="dxa"/>
          </w:tcPr>
          <w:p w14:paraId="51BB216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12FDB8A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2AA27E2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Pokój. 24</w:t>
            </w:r>
          </w:p>
        </w:tc>
        <w:tc>
          <w:tcPr>
            <w:tcW w:w="1984" w:type="dxa"/>
          </w:tcPr>
          <w:p w14:paraId="36CF0FB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09B908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B03DD0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E438E3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0B4B08D" w14:textId="77777777" w:rsidR="00C16B89" w:rsidRPr="00C16B89" w:rsidRDefault="00C16B89" w:rsidP="00C16B89"/>
        </w:tc>
      </w:tr>
      <w:tr w:rsidR="00C16B89" w:rsidRPr="00C16B89" w14:paraId="3B710A46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FAC5937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1E77D0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Vivax</w:t>
            </w:r>
            <w:proofErr w:type="spellEnd"/>
          </w:p>
          <w:p w14:paraId="48B36A0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Model: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ACP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-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12CH35GEF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/1</w:t>
            </w:r>
          </w:p>
          <w:p w14:paraId="25F7602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 w:cs="Calibri"/>
                <w:color w:val="000000"/>
                <w:spacing w:val="2"/>
              </w:rPr>
              <w:t>GE0612418245</w:t>
            </w:r>
            <w:proofErr w:type="spellEnd"/>
          </w:p>
        </w:tc>
        <w:tc>
          <w:tcPr>
            <w:tcW w:w="2006" w:type="dxa"/>
          </w:tcPr>
          <w:p w14:paraId="1E30178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36025BD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138A5F3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Pokój. 25</w:t>
            </w:r>
          </w:p>
        </w:tc>
        <w:tc>
          <w:tcPr>
            <w:tcW w:w="1984" w:type="dxa"/>
          </w:tcPr>
          <w:p w14:paraId="3E736A1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CBAD00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5CB48D3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2B5ADF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EE03C2B" w14:textId="77777777" w:rsidR="00C16B89" w:rsidRPr="00C16B89" w:rsidRDefault="00C16B89" w:rsidP="00C16B89"/>
        </w:tc>
      </w:tr>
      <w:tr w:rsidR="00C16B89" w:rsidRPr="00C16B89" w14:paraId="1EA022D7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AA3F24C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E9349C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Vivax</w:t>
            </w:r>
            <w:proofErr w:type="spellEnd"/>
          </w:p>
          <w:p w14:paraId="7381BD4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Model: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ACP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12CH35GEF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/1</w:t>
            </w:r>
          </w:p>
          <w:p w14:paraId="5347BF0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 w:cs="Calibri"/>
                <w:color w:val="000000"/>
              </w:rPr>
              <w:t>GE06124184</w:t>
            </w:r>
            <w:proofErr w:type="spellEnd"/>
          </w:p>
        </w:tc>
        <w:tc>
          <w:tcPr>
            <w:tcW w:w="2006" w:type="dxa"/>
          </w:tcPr>
          <w:p w14:paraId="02789F8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688DB18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1EE1331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Pokój. 26</w:t>
            </w:r>
          </w:p>
        </w:tc>
        <w:tc>
          <w:tcPr>
            <w:tcW w:w="1984" w:type="dxa"/>
          </w:tcPr>
          <w:p w14:paraId="40719AB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148985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9096793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8D732B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2C0844C" w14:textId="77777777" w:rsidR="00C16B89" w:rsidRPr="00C16B89" w:rsidRDefault="00C16B89" w:rsidP="00C16B89"/>
        </w:tc>
      </w:tr>
      <w:tr w:rsidR="00C16B89" w:rsidRPr="00C16B89" w14:paraId="6E0DA689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06553AC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A479E7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Vivax</w:t>
            </w:r>
            <w:proofErr w:type="spellEnd"/>
          </w:p>
          <w:p w14:paraId="3897F34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Model: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ACP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12CH35GEF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/1</w:t>
            </w:r>
          </w:p>
          <w:p w14:paraId="385DF40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 w:cs="Calibri"/>
                <w:color w:val="000000"/>
                <w:spacing w:val="2"/>
              </w:rPr>
              <w:t>GE0612418394</w:t>
            </w:r>
            <w:proofErr w:type="spellEnd"/>
          </w:p>
        </w:tc>
        <w:tc>
          <w:tcPr>
            <w:tcW w:w="2006" w:type="dxa"/>
          </w:tcPr>
          <w:p w14:paraId="076720E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1A65595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3D2227C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Pokój. 23</w:t>
            </w:r>
          </w:p>
        </w:tc>
        <w:tc>
          <w:tcPr>
            <w:tcW w:w="1984" w:type="dxa"/>
          </w:tcPr>
          <w:p w14:paraId="625C620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D292F2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0030D78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028525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5EBB1B7" w14:textId="77777777" w:rsidR="00C16B89" w:rsidRPr="00C16B89" w:rsidRDefault="00C16B89" w:rsidP="00C16B89"/>
        </w:tc>
      </w:tr>
      <w:tr w:rsidR="00C16B89" w:rsidRPr="00C16B89" w14:paraId="770403B9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CBAD154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5FD4B3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Vivax</w:t>
            </w:r>
            <w:proofErr w:type="spellEnd"/>
          </w:p>
          <w:p w14:paraId="213B9D0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Model: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ACP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-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12CH35GEF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/1</w:t>
            </w:r>
          </w:p>
          <w:p w14:paraId="0703EEC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 w:cs="Calibri"/>
                <w:color w:val="000000"/>
                <w:spacing w:val="3"/>
              </w:rPr>
              <w:t>GE1012459806</w:t>
            </w:r>
            <w:proofErr w:type="spellEnd"/>
          </w:p>
        </w:tc>
        <w:tc>
          <w:tcPr>
            <w:tcW w:w="2006" w:type="dxa"/>
          </w:tcPr>
          <w:p w14:paraId="3CEC554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51918BB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57A8F6E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Pokój. 27</w:t>
            </w:r>
          </w:p>
        </w:tc>
        <w:tc>
          <w:tcPr>
            <w:tcW w:w="1984" w:type="dxa"/>
          </w:tcPr>
          <w:p w14:paraId="081470C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336737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AF9079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EA4A71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DA9D2AC" w14:textId="77777777" w:rsidR="00C16B89" w:rsidRPr="00C16B89" w:rsidRDefault="00C16B89" w:rsidP="00C16B89"/>
        </w:tc>
      </w:tr>
      <w:tr w:rsidR="00C16B89" w:rsidRPr="00C16B89" w14:paraId="69029C87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00FB821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617C7C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Vivax</w:t>
            </w:r>
            <w:proofErr w:type="spellEnd"/>
          </w:p>
          <w:p w14:paraId="79588FA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Model: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ACP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12CH35GEF</w:t>
            </w:r>
            <w:proofErr w:type="spellEnd"/>
          </w:p>
          <w:p w14:paraId="558D1DB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hAnsi="Cambria" w:cs="Calibri"/>
                <w:color w:val="000000"/>
                <w:spacing w:val="2"/>
              </w:rPr>
              <w:t>GE0612419076</w:t>
            </w:r>
            <w:proofErr w:type="spellEnd"/>
          </w:p>
        </w:tc>
        <w:tc>
          <w:tcPr>
            <w:tcW w:w="2006" w:type="dxa"/>
          </w:tcPr>
          <w:p w14:paraId="21B9DA1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71F13BD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4E916E8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Pokój. 15</w:t>
            </w:r>
          </w:p>
        </w:tc>
        <w:tc>
          <w:tcPr>
            <w:tcW w:w="1984" w:type="dxa"/>
          </w:tcPr>
          <w:p w14:paraId="3C49757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92C93A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E292856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BFD4DB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F9A9993" w14:textId="77777777" w:rsidR="00C16B89" w:rsidRPr="00C16B89" w:rsidRDefault="00C16B89" w:rsidP="00C16B89"/>
        </w:tc>
      </w:tr>
      <w:tr w:rsidR="00C16B89" w:rsidRPr="00C16B89" w14:paraId="0A7163E3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43BD843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6E4476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MCQUAY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M5WM031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F-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AFCA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A-R nr. 2051260500410</w:t>
            </w:r>
          </w:p>
        </w:tc>
        <w:tc>
          <w:tcPr>
            <w:tcW w:w="2006" w:type="dxa"/>
          </w:tcPr>
          <w:p w14:paraId="1E94E63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51504F4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10FE305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Pokój. 35</w:t>
            </w:r>
          </w:p>
        </w:tc>
        <w:tc>
          <w:tcPr>
            <w:tcW w:w="1984" w:type="dxa"/>
          </w:tcPr>
          <w:p w14:paraId="0291090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114AE8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1777DF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027EA7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65B5FA7" w14:textId="77777777" w:rsidR="00C16B89" w:rsidRPr="00C16B89" w:rsidRDefault="00C16B89" w:rsidP="00C16B89"/>
        </w:tc>
      </w:tr>
      <w:tr w:rsidR="00C16B89" w:rsidRPr="00C16B89" w14:paraId="22C37199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B11A341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EB0B96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DAIKIN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SIESTA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FTYN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25GXXV19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nr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K009584</w:t>
            </w:r>
            <w:proofErr w:type="spellEnd"/>
          </w:p>
        </w:tc>
        <w:tc>
          <w:tcPr>
            <w:tcW w:w="2006" w:type="dxa"/>
          </w:tcPr>
          <w:p w14:paraId="4CC54E2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48540EA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5BC3DAE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Pokój. 34</w:t>
            </w:r>
          </w:p>
        </w:tc>
        <w:tc>
          <w:tcPr>
            <w:tcW w:w="1984" w:type="dxa"/>
          </w:tcPr>
          <w:p w14:paraId="03B120B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D40D5B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B52862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7F2198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DCA3E44" w14:textId="77777777" w:rsidR="00C16B89" w:rsidRPr="00C16B89" w:rsidRDefault="00C16B89" w:rsidP="00C16B89"/>
        </w:tc>
      </w:tr>
      <w:tr w:rsidR="00C16B89" w:rsidRPr="00C16B89" w14:paraId="3E2FBC57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EE9CB94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A33D42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DAIKIN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SSIESTA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ATYN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35FMV1B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nr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K002170</w:t>
            </w:r>
            <w:proofErr w:type="spellEnd"/>
          </w:p>
        </w:tc>
        <w:tc>
          <w:tcPr>
            <w:tcW w:w="2006" w:type="dxa"/>
          </w:tcPr>
          <w:p w14:paraId="215F429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5E89C9C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670EE95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Pokój. 33</w:t>
            </w:r>
          </w:p>
        </w:tc>
        <w:tc>
          <w:tcPr>
            <w:tcW w:w="1984" w:type="dxa"/>
          </w:tcPr>
          <w:p w14:paraId="421A160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DCBF49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4723958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D0E905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2C4AD0E" w14:textId="77777777" w:rsidR="00C16B89" w:rsidRPr="00C16B89" w:rsidRDefault="00C16B89" w:rsidP="00C16B89"/>
        </w:tc>
      </w:tr>
      <w:tr w:rsidR="00C16B89" w:rsidRPr="00C16B89" w14:paraId="572BD8FB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8592FAB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08699B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DAIKIN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SSIESTA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ATYN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35FMV1B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nr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K002669</w:t>
            </w:r>
            <w:proofErr w:type="spellEnd"/>
          </w:p>
        </w:tc>
        <w:tc>
          <w:tcPr>
            <w:tcW w:w="2006" w:type="dxa"/>
          </w:tcPr>
          <w:p w14:paraId="66C3350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69D7296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7E5D6ED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Pokój. 32</w:t>
            </w:r>
          </w:p>
        </w:tc>
        <w:tc>
          <w:tcPr>
            <w:tcW w:w="1984" w:type="dxa"/>
          </w:tcPr>
          <w:p w14:paraId="6173624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28D8AE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B172666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228E66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61BE4F8" w14:textId="77777777" w:rsidR="00C16B89" w:rsidRPr="00C16B89" w:rsidRDefault="00C16B89" w:rsidP="00C16B89"/>
        </w:tc>
      </w:tr>
      <w:tr w:rsidR="00C16B89" w:rsidRPr="00C16B89" w14:paraId="24C4222F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82FFBAF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3D754F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DAIKIN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SIESTA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ATYN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35FMV1B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nr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K003055</w:t>
            </w:r>
            <w:proofErr w:type="spellEnd"/>
          </w:p>
        </w:tc>
        <w:tc>
          <w:tcPr>
            <w:tcW w:w="2006" w:type="dxa"/>
          </w:tcPr>
          <w:p w14:paraId="26E48E1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292C892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2C95C9B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Pokój. 31</w:t>
            </w:r>
          </w:p>
        </w:tc>
        <w:tc>
          <w:tcPr>
            <w:tcW w:w="1984" w:type="dxa"/>
          </w:tcPr>
          <w:p w14:paraId="0967A48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81FBA5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43C79A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F1360D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5771742" w14:textId="77777777" w:rsidR="00C16B89" w:rsidRPr="00C16B89" w:rsidRDefault="00C16B89" w:rsidP="00C16B89"/>
        </w:tc>
      </w:tr>
      <w:tr w:rsidR="00C16B89" w:rsidRPr="00C16B89" w14:paraId="34F4E808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3602B6F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B6F0A4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DAIKIN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SIESTA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ATYN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35FMV1B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nr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K003091</w:t>
            </w:r>
            <w:proofErr w:type="spellEnd"/>
          </w:p>
        </w:tc>
        <w:tc>
          <w:tcPr>
            <w:tcW w:w="2006" w:type="dxa"/>
          </w:tcPr>
          <w:p w14:paraId="1DEB290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6191D18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321FF5A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Pokój. 30</w:t>
            </w:r>
          </w:p>
        </w:tc>
        <w:tc>
          <w:tcPr>
            <w:tcW w:w="1984" w:type="dxa"/>
          </w:tcPr>
          <w:p w14:paraId="0F2081D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D22752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DF4C3F6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20EA52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6E1F15A" w14:textId="77777777" w:rsidR="00C16B89" w:rsidRPr="00C16B89" w:rsidRDefault="00C16B89" w:rsidP="00C16B89"/>
        </w:tc>
      </w:tr>
      <w:tr w:rsidR="00C16B89" w:rsidRPr="00C16B89" w14:paraId="467BCD24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27648AF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ECF29E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DAIKIN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SIESTA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ATYN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35FMV1B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nr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K002920</w:t>
            </w:r>
            <w:proofErr w:type="spellEnd"/>
          </w:p>
        </w:tc>
        <w:tc>
          <w:tcPr>
            <w:tcW w:w="2006" w:type="dxa"/>
          </w:tcPr>
          <w:p w14:paraId="6C86817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7F20AAA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2340E54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Pokój. 29</w:t>
            </w:r>
          </w:p>
        </w:tc>
        <w:tc>
          <w:tcPr>
            <w:tcW w:w="1984" w:type="dxa"/>
          </w:tcPr>
          <w:p w14:paraId="0BA979D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FB3EFC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5030B8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0DEDAB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07A7F8C" w14:textId="77777777" w:rsidR="00C16B89" w:rsidRPr="00C16B89" w:rsidRDefault="00C16B89" w:rsidP="00C16B89"/>
        </w:tc>
      </w:tr>
      <w:tr w:rsidR="00C16B89" w:rsidRPr="00C16B89" w14:paraId="34F4D2E7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679A929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45B3D8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DAIKIN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SIESTA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FTYN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25GXV1B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nr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K009556</w:t>
            </w:r>
            <w:proofErr w:type="spellEnd"/>
          </w:p>
        </w:tc>
        <w:tc>
          <w:tcPr>
            <w:tcW w:w="2006" w:type="dxa"/>
          </w:tcPr>
          <w:p w14:paraId="4B53F6E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6F34B33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53CD46D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Pokój. 28</w:t>
            </w:r>
          </w:p>
        </w:tc>
        <w:tc>
          <w:tcPr>
            <w:tcW w:w="1984" w:type="dxa"/>
          </w:tcPr>
          <w:p w14:paraId="0524512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D49CF8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3AA8A9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094817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C36FF82" w14:textId="77777777" w:rsidR="00C16B89" w:rsidRPr="00C16B89" w:rsidRDefault="00C16B89" w:rsidP="00C16B89"/>
        </w:tc>
      </w:tr>
      <w:tr w:rsidR="00C16B89" w:rsidRPr="00C16B89" w14:paraId="60F42AF6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F4BB5FF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691B57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DAIKIN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SIESTA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ATYN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25GXV1B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nr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K002712</w:t>
            </w:r>
            <w:proofErr w:type="spellEnd"/>
          </w:p>
        </w:tc>
        <w:tc>
          <w:tcPr>
            <w:tcW w:w="2006" w:type="dxa"/>
          </w:tcPr>
          <w:p w14:paraId="1EEAF75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3720648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70BE772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Pokój. 12</w:t>
            </w:r>
          </w:p>
        </w:tc>
        <w:tc>
          <w:tcPr>
            <w:tcW w:w="1984" w:type="dxa"/>
          </w:tcPr>
          <w:p w14:paraId="55EDC54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DB6BC0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657C34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FEACB1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D7D09F8" w14:textId="77777777" w:rsidR="00C16B89" w:rsidRPr="00C16B89" w:rsidRDefault="00C16B89" w:rsidP="00C16B89"/>
        </w:tc>
      </w:tr>
      <w:tr w:rsidR="00C16B89" w:rsidRPr="00C16B89" w14:paraId="359F1BFD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220FE3B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6C5CF4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DAIKIN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SIESTA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FTYN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25GXV1B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nr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K009520</w:t>
            </w:r>
            <w:proofErr w:type="spellEnd"/>
          </w:p>
        </w:tc>
        <w:tc>
          <w:tcPr>
            <w:tcW w:w="2006" w:type="dxa"/>
          </w:tcPr>
          <w:p w14:paraId="3DAD0F2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332B7F3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26BC73B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Pokój. 5</w:t>
            </w:r>
          </w:p>
        </w:tc>
        <w:tc>
          <w:tcPr>
            <w:tcW w:w="1984" w:type="dxa"/>
          </w:tcPr>
          <w:p w14:paraId="26AF19C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67DB8C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0263B9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5C95B3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8BCFF68" w14:textId="77777777" w:rsidR="00C16B89" w:rsidRPr="00C16B89" w:rsidRDefault="00C16B89" w:rsidP="00C16B89"/>
        </w:tc>
      </w:tr>
      <w:tr w:rsidR="00C16B89" w:rsidRPr="00C16B89" w14:paraId="417135EF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4017F45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87C430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HISENE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AS-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12HR4SYGUH</w:t>
            </w:r>
            <w:proofErr w:type="spellEnd"/>
          </w:p>
        </w:tc>
        <w:tc>
          <w:tcPr>
            <w:tcW w:w="2006" w:type="dxa"/>
          </w:tcPr>
          <w:p w14:paraId="1224FA0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2F99A4A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Rynek 10</w:t>
            </w:r>
          </w:p>
          <w:p w14:paraId="344DA18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IV wydz. </w:t>
            </w:r>
            <w:proofErr w:type="spellStart"/>
            <w:r w:rsidRPr="00C16B89">
              <w:rPr>
                <w:rFonts w:ascii="Cambria" w:eastAsia="Lucida Sans Unicode" w:hAnsi="Cambria" w:cs="Calibri"/>
                <w:b/>
                <w:kern w:val="3"/>
              </w:rPr>
              <w:t>K.W</w:t>
            </w:r>
            <w:proofErr w:type="spellEnd"/>
            <w:r w:rsidRPr="00C16B89">
              <w:rPr>
                <w:rFonts w:ascii="Cambria" w:eastAsia="Lucida Sans Unicode" w:hAnsi="Cambria" w:cs="Calibri"/>
                <w:b/>
                <w:kern w:val="3"/>
              </w:rPr>
              <w:t>.</w:t>
            </w:r>
          </w:p>
        </w:tc>
        <w:tc>
          <w:tcPr>
            <w:tcW w:w="1984" w:type="dxa"/>
          </w:tcPr>
          <w:p w14:paraId="2139DD1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3E334D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E6ED72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D40ABB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50950E5" w14:textId="77777777" w:rsidR="00C16B89" w:rsidRPr="00C16B89" w:rsidRDefault="00C16B89" w:rsidP="00C16B89"/>
        </w:tc>
      </w:tr>
      <w:tr w:rsidR="00C16B89" w:rsidRPr="00C16B89" w14:paraId="67D4D43A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F2EFC60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  <w:vAlign w:val="center"/>
          </w:tcPr>
          <w:p w14:paraId="3894AD9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AIR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CONDITIONER</w:t>
            </w:r>
            <w:proofErr w:type="spellEnd"/>
          </w:p>
          <w:p w14:paraId="3AD454F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Model: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ASYG18LFCA</w:t>
            </w:r>
            <w:proofErr w:type="spellEnd"/>
          </w:p>
          <w:p w14:paraId="7ECC832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E067256</w:t>
            </w:r>
            <w:proofErr w:type="spellEnd"/>
          </w:p>
        </w:tc>
        <w:tc>
          <w:tcPr>
            <w:tcW w:w="2006" w:type="dxa"/>
            <w:vAlign w:val="center"/>
          </w:tcPr>
          <w:p w14:paraId="06CFB5C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697D41A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054D4E0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Pom. 11 (Rozdzielnia główna)</w:t>
            </w:r>
          </w:p>
        </w:tc>
        <w:tc>
          <w:tcPr>
            <w:tcW w:w="1984" w:type="dxa"/>
          </w:tcPr>
          <w:p w14:paraId="01B76DF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50337A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77B2371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A0B76B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4D76F47" w14:textId="77777777" w:rsidR="00C16B89" w:rsidRPr="00C16B89" w:rsidRDefault="00C16B89" w:rsidP="00C16B89"/>
        </w:tc>
      </w:tr>
      <w:tr w:rsidR="00C16B89" w:rsidRPr="00C16B89" w14:paraId="11C11061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ADEA250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  <w:vAlign w:val="center"/>
          </w:tcPr>
          <w:p w14:paraId="7A05D0D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AIR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CONDITIONER</w:t>
            </w:r>
            <w:proofErr w:type="spellEnd"/>
          </w:p>
          <w:p w14:paraId="4C28E89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Model: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ASYG18LFCA</w:t>
            </w:r>
            <w:proofErr w:type="spellEnd"/>
          </w:p>
          <w:p w14:paraId="586F129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E067253</w:t>
            </w:r>
            <w:proofErr w:type="spellEnd"/>
          </w:p>
        </w:tc>
        <w:tc>
          <w:tcPr>
            <w:tcW w:w="2006" w:type="dxa"/>
            <w:vAlign w:val="center"/>
          </w:tcPr>
          <w:p w14:paraId="3829E84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3ABFC99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6AA4DC9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Pom. 16 Sala Rozpraw nr 3</w:t>
            </w:r>
          </w:p>
        </w:tc>
        <w:tc>
          <w:tcPr>
            <w:tcW w:w="1984" w:type="dxa"/>
          </w:tcPr>
          <w:p w14:paraId="51AEDAE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C0FBDA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2EBC0A8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94AB2B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1B6ED78" w14:textId="77777777" w:rsidR="00C16B89" w:rsidRPr="00C16B89" w:rsidRDefault="00C16B89" w:rsidP="00C16B89"/>
        </w:tc>
      </w:tr>
      <w:tr w:rsidR="00C16B89" w:rsidRPr="00C16B89" w14:paraId="2562DFC2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69E0F6A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  <w:vAlign w:val="center"/>
          </w:tcPr>
          <w:p w14:paraId="68C2157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AIR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CONDITIONER</w:t>
            </w:r>
            <w:proofErr w:type="spellEnd"/>
          </w:p>
          <w:p w14:paraId="78BF879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Model: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ASYG18LFCA</w:t>
            </w:r>
            <w:proofErr w:type="spellEnd"/>
          </w:p>
          <w:p w14:paraId="66C2BA7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E066979</w:t>
            </w:r>
            <w:proofErr w:type="spellEnd"/>
          </w:p>
        </w:tc>
        <w:tc>
          <w:tcPr>
            <w:tcW w:w="2006" w:type="dxa"/>
            <w:vAlign w:val="center"/>
          </w:tcPr>
          <w:p w14:paraId="57789A6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48C7870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2994FBA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Pom. 3 Sala Rozpraw nr 1</w:t>
            </w:r>
          </w:p>
        </w:tc>
        <w:tc>
          <w:tcPr>
            <w:tcW w:w="1984" w:type="dxa"/>
          </w:tcPr>
          <w:p w14:paraId="538802A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3DA7C3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FDCF326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A68BB1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EDF3E3A" w14:textId="77777777" w:rsidR="00C16B89" w:rsidRPr="00C16B89" w:rsidRDefault="00C16B89" w:rsidP="00C16B89"/>
        </w:tc>
      </w:tr>
      <w:tr w:rsidR="00C16B89" w:rsidRPr="00C16B89" w14:paraId="5967D278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D2EE127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  <w:vAlign w:val="center"/>
          </w:tcPr>
          <w:p w14:paraId="6A80808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AIR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CONDITIONER</w:t>
            </w:r>
            <w:proofErr w:type="spellEnd"/>
          </w:p>
          <w:p w14:paraId="5ED0132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Model: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ASYG18LFCA</w:t>
            </w:r>
            <w:proofErr w:type="spellEnd"/>
          </w:p>
          <w:p w14:paraId="6F7AF9D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E066916</w:t>
            </w:r>
            <w:proofErr w:type="spellEnd"/>
          </w:p>
        </w:tc>
        <w:tc>
          <w:tcPr>
            <w:tcW w:w="2006" w:type="dxa"/>
            <w:vAlign w:val="center"/>
          </w:tcPr>
          <w:p w14:paraId="5BD0461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601D99D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6AA319B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Pom. 4 Sala Rozpraw nr 2</w:t>
            </w:r>
          </w:p>
        </w:tc>
        <w:tc>
          <w:tcPr>
            <w:tcW w:w="1984" w:type="dxa"/>
          </w:tcPr>
          <w:p w14:paraId="0E1DF75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EA796F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E58001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10925B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6F8948E" w14:textId="77777777" w:rsidR="00C16B89" w:rsidRPr="00C16B89" w:rsidRDefault="00C16B89" w:rsidP="00C16B89"/>
        </w:tc>
      </w:tr>
      <w:tr w:rsidR="00C16B89" w:rsidRPr="00C16B89" w14:paraId="506EA325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F0218FC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  <w:vAlign w:val="center"/>
          </w:tcPr>
          <w:p w14:paraId="0E85821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AIR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CONDITIONER</w:t>
            </w:r>
            <w:proofErr w:type="spellEnd"/>
          </w:p>
          <w:p w14:paraId="32DD9B6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Model: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ASYG18LFCA</w:t>
            </w:r>
            <w:proofErr w:type="spellEnd"/>
          </w:p>
          <w:p w14:paraId="7AA09F5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E067246</w:t>
            </w:r>
            <w:proofErr w:type="spellEnd"/>
          </w:p>
        </w:tc>
        <w:tc>
          <w:tcPr>
            <w:tcW w:w="2006" w:type="dxa"/>
            <w:vAlign w:val="center"/>
          </w:tcPr>
          <w:p w14:paraId="7F0D479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3B8018E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3C479CC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Pom. 21 Sala Rozpraw nr 4</w:t>
            </w:r>
          </w:p>
        </w:tc>
        <w:tc>
          <w:tcPr>
            <w:tcW w:w="1984" w:type="dxa"/>
          </w:tcPr>
          <w:p w14:paraId="225534E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9DAB8B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6ED0C90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F07C01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761DD2C" w14:textId="77777777" w:rsidR="00C16B89" w:rsidRPr="00C16B89" w:rsidRDefault="00C16B89" w:rsidP="00C16B89"/>
        </w:tc>
      </w:tr>
      <w:tr w:rsidR="00C16B89" w:rsidRPr="00C16B89" w14:paraId="5BBC1A44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F75AB31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  <w:vAlign w:val="center"/>
          </w:tcPr>
          <w:p w14:paraId="20354E1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</w:p>
          <w:p w14:paraId="3801B9A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Model: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MSRU-12HRDN1-C4</w:t>
            </w:r>
            <w:proofErr w:type="spellEnd"/>
          </w:p>
          <w:p w14:paraId="353BE15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D212050980413328120076</w:t>
            </w:r>
            <w:proofErr w:type="spellEnd"/>
          </w:p>
        </w:tc>
        <w:tc>
          <w:tcPr>
            <w:tcW w:w="2006" w:type="dxa"/>
            <w:vAlign w:val="center"/>
          </w:tcPr>
          <w:p w14:paraId="554147E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4470860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2BD32A0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Pom. 17/19</w:t>
            </w:r>
          </w:p>
        </w:tc>
        <w:tc>
          <w:tcPr>
            <w:tcW w:w="1984" w:type="dxa"/>
          </w:tcPr>
          <w:p w14:paraId="5EFFA30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01D6F7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44A5670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2E2EC9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69B37E5" w14:textId="77777777" w:rsidR="00C16B89" w:rsidRPr="00C16B89" w:rsidRDefault="00C16B89" w:rsidP="00C16B89"/>
        </w:tc>
      </w:tr>
      <w:tr w:rsidR="00C16B89" w:rsidRPr="00C16B89" w14:paraId="6F80CA39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A4886E2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B6B605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AOYG18LFC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</w:p>
          <w:p w14:paraId="515B09E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  <w:p w14:paraId="2C987E4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E066128</w:t>
            </w:r>
            <w:proofErr w:type="spellEnd"/>
          </w:p>
        </w:tc>
        <w:tc>
          <w:tcPr>
            <w:tcW w:w="2006" w:type="dxa"/>
          </w:tcPr>
          <w:p w14:paraId="7132021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268766C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</w:tc>
        <w:tc>
          <w:tcPr>
            <w:tcW w:w="1984" w:type="dxa"/>
          </w:tcPr>
          <w:p w14:paraId="337EB72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F44813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21D3FF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72AE62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3CC4BB3" w14:textId="77777777" w:rsidR="00C16B89" w:rsidRPr="00C16B89" w:rsidRDefault="00C16B89" w:rsidP="00C16B89"/>
        </w:tc>
      </w:tr>
      <w:tr w:rsidR="00C16B89" w:rsidRPr="00C16B89" w14:paraId="12C90AB3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ADACF63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752EB5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AOYG18LFC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</w:p>
          <w:p w14:paraId="431B7BC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  <w:p w14:paraId="1067DE2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E066118</w:t>
            </w:r>
            <w:proofErr w:type="spellEnd"/>
          </w:p>
        </w:tc>
        <w:tc>
          <w:tcPr>
            <w:tcW w:w="2006" w:type="dxa"/>
          </w:tcPr>
          <w:p w14:paraId="7BC250B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68A042F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</w:tc>
        <w:tc>
          <w:tcPr>
            <w:tcW w:w="1984" w:type="dxa"/>
          </w:tcPr>
          <w:p w14:paraId="6735011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778FFD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7FBC56D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0D1DD3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E2028C6" w14:textId="77777777" w:rsidR="00C16B89" w:rsidRPr="00C16B89" w:rsidRDefault="00C16B89" w:rsidP="00C16B89"/>
        </w:tc>
      </w:tr>
      <w:tr w:rsidR="00C16B89" w:rsidRPr="00C16B89" w14:paraId="5C7DDBFF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5AC358A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A8ED80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AOYG18LFC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</w:p>
          <w:p w14:paraId="5502902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  <w:p w14:paraId="5E60517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E066110</w:t>
            </w:r>
            <w:proofErr w:type="spellEnd"/>
          </w:p>
        </w:tc>
        <w:tc>
          <w:tcPr>
            <w:tcW w:w="2006" w:type="dxa"/>
          </w:tcPr>
          <w:p w14:paraId="3022891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37F2140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</w:tc>
        <w:tc>
          <w:tcPr>
            <w:tcW w:w="1984" w:type="dxa"/>
          </w:tcPr>
          <w:p w14:paraId="5CF7B7E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657AEF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CE08949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CFF6E8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E4086BE" w14:textId="77777777" w:rsidR="00C16B89" w:rsidRPr="00C16B89" w:rsidRDefault="00C16B89" w:rsidP="00C16B89"/>
        </w:tc>
      </w:tr>
      <w:tr w:rsidR="00C16B89" w:rsidRPr="00C16B89" w14:paraId="1F6CB19E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36DAF95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1F5E13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</w:p>
          <w:p w14:paraId="50CCC42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5A8E049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15528EA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</w:tc>
        <w:tc>
          <w:tcPr>
            <w:tcW w:w="1984" w:type="dxa"/>
          </w:tcPr>
          <w:p w14:paraId="1B36DA2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25B18C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BD3512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4DC44F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14E99BC" w14:textId="77777777" w:rsidR="00C16B89" w:rsidRPr="00C16B89" w:rsidRDefault="00C16B89" w:rsidP="00C16B89"/>
        </w:tc>
      </w:tr>
      <w:tr w:rsidR="00C16B89" w:rsidRPr="00C16B89" w14:paraId="7389418D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7E6B897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944498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AOYG18LFC</w:t>
            </w:r>
            <w:proofErr w:type="spellEnd"/>
          </w:p>
          <w:p w14:paraId="2BC6981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jednostka zewnętrzna</w:t>
            </w:r>
          </w:p>
          <w:p w14:paraId="7CC66DF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E065708</w:t>
            </w:r>
            <w:proofErr w:type="spellEnd"/>
          </w:p>
        </w:tc>
        <w:tc>
          <w:tcPr>
            <w:tcW w:w="2006" w:type="dxa"/>
          </w:tcPr>
          <w:p w14:paraId="6375B05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34FACD2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</w:tc>
        <w:tc>
          <w:tcPr>
            <w:tcW w:w="1984" w:type="dxa"/>
          </w:tcPr>
          <w:p w14:paraId="149D18F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9D2FC9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E301BC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6A721C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4C77968" w14:textId="77777777" w:rsidR="00C16B89" w:rsidRPr="00C16B89" w:rsidRDefault="00C16B89" w:rsidP="00C16B89"/>
        </w:tc>
      </w:tr>
      <w:tr w:rsidR="00C16B89" w:rsidRPr="00C16B89" w14:paraId="5D0B63A1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3A4B5F5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0E55C0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AOYG18LFC</w:t>
            </w:r>
            <w:proofErr w:type="spellEnd"/>
          </w:p>
          <w:p w14:paraId="4A088BA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jednostka zewnętrzna</w:t>
            </w:r>
          </w:p>
          <w:p w14:paraId="44E1687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E060455</w:t>
            </w:r>
            <w:proofErr w:type="spellEnd"/>
          </w:p>
        </w:tc>
        <w:tc>
          <w:tcPr>
            <w:tcW w:w="2006" w:type="dxa"/>
          </w:tcPr>
          <w:p w14:paraId="16719A4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1F38C26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</w:tc>
        <w:tc>
          <w:tcPr>
            <w:tcW w:w="1984" w:type="dxa"/>
          </w:tcPr>
          <w:p w14:paraId="5F87BC9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55BDE4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06A29D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3D33EC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A1BF178" w14:textId="77777777" w:rsidR="00C16B89" w:rsidRPr="00C16B89" w:rsidRDefault="00C16B89" w:rsidP="00C16B89"/>
        </w:tc>
      </w:tr>
      <w:tr w:rsidR="00C16B89" w:rsidRPr="00C16B89" w14:paraId="67B97066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8FA0BEE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BA8674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Klimor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MCKT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01 R</w:t>
            </w:r>
          </w:p>
          <w:p w14:paraId="168EE30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Centrala wentylacyjna</w:t>
            </w:r>
          </w:p>
        </w:tc>
        <w:tc>
          <w:tcPr>
            <w:tcW w:w="2006" w:type="dxa"/>
          </w:tcPr>
          <w:p w14:paraId="02A7CA3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7A05C84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4AE0D78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piwnica</w:t>
            </w:r>
          </w:p>
        </w:tc>
        <w:tc>
          <w:tcPr>
            <w:tcW w:w="1984" w:type="dxa"/>
          </w:tcPr>
          <w:p w14:paraId="2EBA674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019294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05210E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75FC5B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030B5C1" w14:textId="77777777" w:rsidR="00C16B89" w:rsidRPr="00C16B89" w:rsidRDefault="00C16B89" w:rsidP="00C16B89"/>
        </w:tc>
      </w:tr>
      <w:tr w:rsidR="00C16B89" w:rsidRPr="00C16B89" w14:paraId="329EAB08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019D73E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A6333C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Klimor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MCKT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01 R</w:t>
            </w:r>
          </w:p>
          <w:p w14:paraId="1AC5188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Centrala wentylacyjna</w:t>
            </w:r>
          </w:p>
        </w:tc>
        <w:tc>
          <w:tcPr>
            <w:tcW w:w="2006" w:type="dxa"/>
          </w:tcPr>
          <w:p w14:paraId="1649D8D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2A1090F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58970E6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 </w:t>
            </w:r>
          </w:p>
        </w:tc>
        <w:tc>
          <w:tcPr>
            <w:tcW w:w="1984" w:type="dxa"/>
          </w:tcPr>
          <w:p w14:paraId="3611679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4C0706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5A45FF3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E01F34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BDDAF65" w14:textId="77777777" w:rsidR="00C16B89" w:rsidRPr="00C16B89" w:rsidRDefault="00C16B89" w:rsidP="00C16B89"/>
        </w:tc>
      </w:tr>
      <w:tr w:rsidR="00C16B89" w:rsidRPr="00C16B89" w14:paraId="45AB0F23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C1416C5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9BA344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Klimor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MCKT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01 R</w:t>
            </w:r>
          </w:p>
          <w:p w14:paraId="7774177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Centrala wentylacyjna</w:t>
            </w:r>
          </w:p>
        </w:tc>
        <w:tc>
          <w:tcPr>
            <w:tcW w:w="2006" w:type="dxa"/>
          </w:tcPr>
          <w:p w14:paraId="3BB495A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19DD2F4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556AD4C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 </w:t>
            </w:r>
          </w:p>
        </w:tc>
        <w:tc>
          <w:tcPr>
            <w:tcW w:w="1984" w:type="dxa"/>
          </w:tcPr>
          <w:p w14:paraId="7E720CB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85FBA2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B76329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07F36B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B625030" w14:textId="77777777" w:rsidR="00C16B89" w:rsidRPr="00C16B89" w:rsidRDefault="00C16B89" w:rsidP="00C16B89"/>
        </w:tc>
      </w:tr>
      <w:tr w:rsidR="00C16B89" w:rsidRPr="00C16B89" w14:paraId="603BACB8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E70996A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0BA605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Klimor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MCKT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01 R</w:t>
            </w:r>
          </w:p>
          <w:p w14:paraId="190E7B2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Centrala wentylacyjna</w:t>
            </w:r>
          </w:p>
        </w:tc>
        <w:tc>
          <w:tcPr>
            <w:tcW w:w="2006" w:type="dxa"/>
          </w:tcPr>
          <w:p w14:paraId="5B96DAE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455802E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  <w:p w14:paraId="5C73C92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piętro 1</w:t>
            </w:r>
          </w:p>
        </w:tc>
        <w:tc>
          <w:tcPr>
            <w:tcW w:w="1984" w:type="dxa"/>
          </w:tcPr>
          <w:p w14:paraId="60F8E5B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79068D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A12695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F5F8CF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FAFA438" w14:textId="77777777" w:rsidR="00C16B89" w:rsidRPr="00C16B89" w:rsidRDefault="00C16B89" w:rsidP="00C16B89"/>
        </w:tc>
      </w:tr>
      <w:tr w:rsidR="00C16B89" w:rsidRPr="00C16B89" w14:paraId="2BA35CDC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C5DE768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983757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Filtry do central wentylacyjnych (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8szt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.)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G4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/EU/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610x305x50</w:t>
            </w:r>
            <w:proofErr w:type="spellEnd"/>
          </w:p>
        </w:tc>
        <w:tc>
          <w:tcPr>
            <w:tcW w:w="2006" w:type="dxa"/>
          </w:tcPr>
          <w:p w14:paraId="733D693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15FA0B7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</w:tc>
        <w:tc>
          <w:tcPr>
            <w:tcW w:w="1984" w:type="dxa"/>
          </w:tcPr>
          <w:p w14:paraId="3495CB3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1A0C1C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F38061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34E0C0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4311FF2" w14:textId="77777777" w:rsidR="00C16B89" w:rsidRPr="00C16B89" w:rsidRDefault="00C16B89" w:rsidP="00C16B89"/>
        </w:tc>
      </w:tr>
      <w:tr w:rsidR="00C16B89" w:rsidRPr="00C16B89" w14:paraId="130D5B96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52E2483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63B7F1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Wentylatory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(8 szt.)</w:t>
            </w:r>
          </w:p>
        </w:tc>
        <w:tc>
          <w:tcPr>
            <w:tcW w:w="2006" w:type="dxa"/>
          </w:tcPr>
          <w:p w14:paraId="73879CD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3498341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</w:tc>
        <w:tc>
          <w:tcPr>
            <w:tcW w:w="1984" w:type="dxa"/>
          </w:tcPr>
          <w:p w14:paraId="4E12AC9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D7522E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1C9F620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BF4188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E5D798F" w14:textId="77777777" w:rsidR="00C16B89" w:rsidRPr="00C16B89" w:rsidRDefault="00C16B89" w:rsidP="00C16B89"/>
        </w:tc>
      </w:tr>
      <w:tr w:rsidR="00C16B89" w:rsidRPr="00C16B89" w14:paraId="127A595A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27F4E0E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8E22A4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Daikin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Siesta</w:t>
            </w:r>
            <w:proofErr w:type="spellEnd"/>
          </w:p>
          <w:p w14:paraId="477CD2A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jednostka zewnętrzna</w:t>
            </w:r>
          </w:p>
        </w:tc>
        <w:tc>
          <w:tcPr>
            <w:tcW w:w="2006" w:type="dxa"/>
          </w:tcPr>
          <w:p w14:paraId="1AAAB1A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216F259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</w:tc>
        <w:tc>
          <w:tcPr>
            <w:tcW w:w="1984" w:type="dxa"/>
          </w:tcPr>
          <w:p w14:paraId="400219B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BA0CDE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308FE7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B18429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CBEE596" w14:textId="77777777" w:rsidR="00C16B89" w:rsidRPr="00C16B89" w:rsidRDefault="00C16B89" w:rsidP="00C16B89"/>
        </w:tc>
      </w:tr>
      <w:tr w:rsidR="00C16B89" w:rsidRPr="00C16B89" w14:paraId="67239D04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AC28B76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46D2FC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Daikin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RKS25F2V1B</w:t>
            </w:r>
            <w:proofErr w:type="spellEnd"/>
          </w:p>
          <w:p w14:paraId="3BCF576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jednostka zewnętrzna</w:t>
            </w:r>
          </w:p>
        </w:tc>
        <w:tc>
          <w:tcPr>
            <w:tcW w:w="2006" w:type="dxa"/>
          </w:tcPr>
          <w:p w14:paraId="1C58463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018B3A6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</w:tc>
        <w:tc>
          <w:tcPr>
            <w:tcW w:w="1984" w:type="dxa"/>
          </w:tcPr>
          <w:p w14:paraId="554C234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4F2854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6EEFCD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96658A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6633636" w14:textId="77777777" w:rsidR="00C16B89" w:rsidRPr="00C16B89" w:rsidRDefault="00C16B89" w:rsidP="00C16B89"/>
        </w:tc>
      </w:tr>
      <w:tr w:rsidR="00C16B89" w:rsidRPr="00C16B89" w14:paraId="27534FBE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C4B95C4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ABD6EF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Vivax</w:t>
            </w:r>
            <w:proofErr w:type="spellEnd"/>
          </w:p>
          <w:p w14:paraId="3056259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73ECC60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5D74FE6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</w:tc>
        <w:tc>
          <w:tcPr>
            <w:tcW w:w="1984" w:type="dxa"/>
          </w:tcPr>
          <w:p w14:paraId="6C4FF6B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2B82FF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F149873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4297AC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658CA3C" w14:textId="77777777" w:rsidR="00C16B89" w:rsidRPr="00C16B89" w:rsidRDefault="00C16B89" w:rsidP="00C16B89"/>
        </w:tc>
      </w:tr>
      <w:tr w:rsidR="00C16B89" w:rsidRPr="00C16B89" w14:paraId="30D78581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226EDBC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A7B2A9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Vivax</w:t>
            </w:r>
            <w:proofErr w:type="spellEnd"/>
          </w:p>
          <w:p w14:paraId="121E1F9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28AF1FA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615D1E4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</w:tc>
        <w:tc>
          <w:tcPr>
            <w:tcW w:w="1984" w:type="dxa"/>
          </w:tcPr>
          <w:p w14:paraId="4C6086B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E1D791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BBB5A4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D83E18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76F3880" w14:textId="77777777" w:rsidR="00C16B89" w:rsidRPr="00C16B89" w:rsidRDefault="00C16B89" w:rsidP="00C16B89"/>
        </w:tc>
      </w:tr>
      <w:tr w:rsidR="00C16B89" w:rsidRPr="00C16B89" w14:paraId="23991272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7297B21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D6595F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Vivax</w:t>
            </w:r>
            <w:proofErr w:type="spellEnd"/>
          </w:p>
          <w:p w14:paraId="6D3679D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5DEE3DB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17C3AB3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</w:tc>
        <w:tc>
          <w:tcPr>
            <w:tcW w:w="1984" w:type="dxa"/>
          </w:tcPr>
          <w:p w14:paraId="488C4D3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97B614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D504F11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CF60A5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5F71978" w14:textId="77777777" w:rsidR="00C16B89" w:rsidRPr="00C16B89" w:rsidRDefault="00C16B89" w:rsidP="00C16B89"/>
        </w:tc>
      </w:tr>
      <w:tr w:rsidR="00C16B89" w:rsidRPr="00C16B89" w14:paraId="53BB3606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2657103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8AD528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Vivax</w:t>
            </w:r>
            <w:proofErr w:type="spellEnd"/>
          </w:p>
          <w:p w14:paraId="3C433DF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7AABEB9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3078E92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</w:tc>
        <w:tc>
          <w:tcPr>
            <w:tcW w:w="1984" w:type="dxa"/>
          </w:tcPr>
          <w:p w14:paraId="2996328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21DFE7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3B84B16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02570B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763337E" w14:textId="77777777" w:rsidR="00C16B89" w:rsidRPr="00C16B89" w:rsidRDefault="00C16B89" w:rsidP="00C16B89"/>
        </w:tc>
      </w:tr>
      <w:tr w:rsidR="00C16B89" w:rsidRPr="00C16B89" w14:paraId="3915EDD1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014686F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9F7458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Daikin</w:t>
            </w:r>
            <w:proofErr w:type="spellEnd"/>
          </w:p>
          <w:p w14:paraId="5E328E9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jednostka zewnętrzna</w:t>
            </w:r>
          </w:p>
        </w:tc>
        <w:tc>
          <w:tcPr>
            <w:tcW w:w="2006" w:type="dxa"/>
          </w:tcPr>
          <w:p w14:paraId="549585E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073E041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</w:tc>
        <w:tc>
          <w:tcPr>
            <w:tcW w:w="1984" w:type="dxa"/>
          </w:tcPr>
          <w:p w14:paraId="712EFFA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3119C3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5A25321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F5BE37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3323B34" w14:textId="77777777" w:rsidR="00C16B89" w:rsidRPr="00C16B89" w:rsidRDefault="00C16B89" w:rsidP="00C16B89"/>
        </w:tc>
      </w:tr>
      <w:tr w:rsidR="00C16B89" w:rsidRPr="00C16B89" w14:paraId="2C5D0994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951400D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D12E40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Daikin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Siesta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ARYN35FMV1B</w:t>
            </w:r>
            <w:proofErr w:type="spellEnd"/>
          </w:p>
          <w:p w14:paraId="38C2A7F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jednostka zewnętrzna</w:t>
            </w:r>
          </w:p>
          <w:p w14:paraId="1EB1F31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: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K001828</w:t>
            </w:r>
            <w:proofErr w:type="spellEnd"/>
          </w:p>
        </w:tc>
        <w:tc>
          <w:tcPr>
            <w:tcW w:w="2006" w:type="dxa"/>
          </w:tcPr>
          <w:p w14:paraId="2BC77CB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1F085DA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</w:tc>
        <w:tc>
          <w:tcPr>
            <w:tcW w:w="1984" w:type="dxa"/>
          </w:tcPr>
          <w:p w14:paraId="1EFCF1E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8DA2EB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54035D3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B5D8A5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E91D9CB" w14:textId="77777777" w:rsidR="00C16B89" w:rsidRPr="00C16B89" w:rsidRDefault="00C16B89" w:rsidP="00C16B89"/>
        </w:tc>
      </w:tr>
      <w:tr w:rsidR="00C16B89" w:rsidRPr="00C16B89" w14:paraId="68139202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8453B86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309457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Vivax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ACP-18CH50GEF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/O</w:t>
            </w:r>
          </w:p>
          <w:p w14:paraId="75BAD28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1B2A646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445A661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</w:tc>
        <w:tc>
          <w:tcPr>
            <w:tcW w:w="1984" w:type="dxa"/>
          </w:tcPr>
          <w:p w14:paraId="5B0C1DD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AE1502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0CD48A8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E69100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F97A7F8" w14:textId="77777777" w:rsidR="00C16B89" w:rsidRPr="00C16B89" w:rsidRDefault="00C16B89" w:rsidP="00C16B89"/>
        </w:tc>
      </w:tr>
      <w:tr w:rsidR="00C16B89" w:rsidRPr="00C16B89" w14:paraId="35012D5D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1D54A6A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E94AFB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Daikin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Siesta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ARYN35FMV1B</w:t>
            </w:r>
            <w:proofErr w:type="spellEnd"/>
          </w:p>
          <w:p w14:paraId="2926700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jednostka zewnętrzna</w:t>
            </w:r>
          </w:p>
          <w:p w14:paraId="42A38C8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: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K002707</w:t>
            </w:r>
            <w:proofErr w:type="spellEnd"/>
          </w:p>
        </w:tc>
        <w:tc>
          <w:tcPr>
            <w:tcW w:w="2006" w:type="dxa"/>
          </w:tcPr>
          <w:p w14:paraId="17534A2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714F65B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</w:tc>
        <w:tc>
          <w:tcPr>
            <w:tcW w:w="1984" w:type="dxa"/>
          </w:tcPr>
          <w:p w14:paraId="0DFF2C1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14BA18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D7FDDA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D6833C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1982647" w14:textId="77777777" w:rsidR="00C16B89" w:rsidRPr="00C16B89" w:rsidRDefault="00C16B89" w:rsidP="00C16B89"/>
        </w:tc>
      </w:tr>
      <w:tr w:rsidR="00C16B89" w:rsidRPr="00C16B89" w14:paraId="5254D967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9360BC6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96E6D3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Vivax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ACP-12CH35GEF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/O</w:t>
            </w:r>
          </w:p>
          <w:p w14:paraId="1C61B3D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6B3D5AE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2BD45BC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</w:tc>
        <w:tc>
          <w:tcPr>
            <w:tcW w:w="1984" w:type="dxa"/>
          </w:tcPr>
          <w:p w14:paraId="0CD1CCD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7AB3A8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EF032C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FD8631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B5F4E8A" w14:textId="77777777" w:rsidR="00C16B89" w:rsidRPr="00C16B89" w:rsidRDefault="00C16B89" w:rsidP="00C16B89"/>
        </w:tc>
      </w:tr>
      <w:tr w:rsidR="00C16B89" w:rsidRPr="00C16B89" w14:paraId="67589374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C251305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5576F0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Daikin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Siesta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ARYN35FMV1B</w:t>
            </w:r>
            <w:proofErr w:type="spellEnd"/>
          </w:p>
          <w:p w14:paraId="164BFD1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jednostka zewnętrzna</w:t>
            </w:r>
          </w:p>
          <w:p w14:paraId="7C39647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: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K002615</w:t>
            </w:r>
            <w:proofErr w:type="spellEnd"/>
          </w:p>
        </w:tc>
        <w:tc>
          <w:tcPr>
            <w:tcW w:w="2006" w:type="dxa"/>
          </w:tcPr>
          <w:p w14:paraId="40D05F3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14E23C3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</w:tc>
        <w:tc>
          <w:tcPr>
            <w:tcW w:w="1984" w:type="dxa"/>
          </w:tcPr>
          <w:p w14:paraId="462CE56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3691E3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2BA2676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A6252F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91575E5" w14:textId="77777777" w:rsidR="00C16B89" w:rsidRPr="00C16B89" w:rsidRDefault="00C16B89" w:rsidP="00C16B89"/>
        </w:tc>
      </w:tr>
      <w:tr w:rsidR="00C16B89" w:rsidRPr="00C16B89" w14:paraId="73F78FE2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C1DAAFF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935DB0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Daikin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Siesta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ARYN25FMV1B</w:t>
            </w:r>
            <w:proofErr w:type="spellEnd"/>
          </w:p>
          <w:p w14:paraId="1220154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jednostka zewnętrzna</w:t>
            </w:r>
          </w:p>
          <w:p w14:paraId="73DC083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: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K001390</w:t>
            </w:r>
            <w:proofErr w:type="spellEnd"/>
          </w:p>
        </w:tc>
        <w:tc>
          <w:tcPr>
            <w:tcW w:w="2006" w:type="dxa"/>
          </w:tcPr>
          <w:p w14:paraId="5B335F1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5CD4228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</w:tc>
        <w:tc>
          <w:tcPr>
            <w:tcW w:w="1984" w:type="dxa"/>
          </w:tcPr>
          <w:p w14:paraId="513CF30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A441B8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1E1B90E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B8516D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BCA1E41" w14:textId="77777777" w:rsidR="00C16B89" w:rsidRPr="00C16B89" w:rsidRDefault="00C16B89" w:rsidP="00C16B89"/>
        </w:tc>
      </w:tr>
      <w:tr w:rsidR="00C16B89" w:rsidRPr="00C16B89" w14:paraId="2F9787EB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B57BCFF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FFA720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Daikin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Siesta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ARYN35FMV1B</w:t>
            </w:r>
            <w:proofErr w:type="spellEnd"/>
          </w:p>
          <w:p w14:paraId="75F660D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jednostka zewnętrzna</w:t>
            </w:r>
          </w:p>
          <w:p w14:paraId="07ED3B2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: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K002389</w:t>
            </w:r>
            <w:proofErr w:type="spellEnd"/>
          </w:p>
        </w:tc>
        <w:tc>
          <w:tcPr>
            <w:tcW w:w="2006" w:type="dxa"/>
          </w:tcPr>
          <w:p w14:paraId="3301DE3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69B6C88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</w:tc>
        <w:tc>
          <w:tcPr>
            <w:tcW w:w="1984" w:type="dxa"/>
          </w:tcPr>
          <w:p w14:paraId="2438007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376C72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EC1CDB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BFD12E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6CB480A" w14:textId="77777777" w:rsidR="00C16B89" w:rsidRPr="00C16B89" w:rsidRDefault="00C16B89" w:rsidP="00C16B89"/>
        </w:tc>
      </w:tr>
      <w:tr w:rsidR="00C16B89" w:rsidRPr="00C16B89" w14:paraId="1C0E6688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3460581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04E1C7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Daikin</w:t>
            </w:r>
            <w:proofErr w:type="spellEnd"/>
          </w:p>
          <w:p w14:paraId="1FA73C6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jednostka zewnętrzna</w:t>
            </w:r>
          </w:p>
        </w:tc>
        <w:tc>
          <w:tcPr>
            <w:tcW w:w="2006" w:type="dxa"/>
          </w:tcPr>
          <w:p w14:paraId="6DC50B3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Włodawa</w:t>
            </w:r>
          </w:p>
          <w:p w14:paraId="3B4C27F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Sejmowa 7</w:t>
            </w:r>
          </w:p>
        </w:tc>
        <w:tc>
          <w:tcPr>
            <w:tcW w:w="1984" w:type="dxa"/>
          </w:tcPr>
          <w:p w14:paraId="73A68A5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7163AB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AD77C4A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7C7D56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851FAC7" w14:textId="77777777" w:rsidR="00C16B89" w:rsidRPr="00C16B89" w:rsidRDefault="00C16B89" w:rsidP="00C16B89"/>
        </w:tc>
      </w:tr>
      <w:tr w:rsidR="00C16B89" w:rsidRPr="00C16B89" w14:paraId="1EFDDD9C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F8038C2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50E6403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Klimatyzator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Kaisai</w:t>
            </w:r>
            <w:proofErr w:type="spellEnd"/>
          </w:p>
          <w:p w14:paraId="341F928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kasetonowy</w:t>
            </w:r>
          </w:p>
        </w:tc>
        <w:tc>
          <w:tcPr>
            <w:tcW w:w="2006" w:type="dxa"/>
          </w:tcPr>
          <w:p w14:paraId="3A45B4F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  <w:shd w:val="clear" w:color="auto" w:fill="FFFFFF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b/>
                <w:kern w:val="3"/>
                <w:shd w:val="clear" w:color="auto" w:fill="FFFFFF"/>
              </w:rPr>
              <w:t>OZSS</w:t>
            </w:r>
            <w:proofErr w:type="spellEnd"/>
          </w:p>
          <w:p w14:paraId="1F3C32B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  <w:shd w:val="clear" w:color="auto" w:fill="FFFFFF"/>
              </w:rPr>
            </w:pPr>
            <w:r w:rsidRPr="00C16B89">
              <w:rPr>
                <w:rFonts w:ascii="Cambria" w:eastAsia="Lucida Sans Unicode" w:hAnsi="Cambria" w:cs="Calibri"/>
                <w:kern w:val="3"/>
                <w:shd w:val="clear" w:color="auto" w:fill="FFFFFF"/>
              </w:rPr>
              <w:t>Al. 1000-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  <w:shd w:val="clear" w:color="auto" w:fill="FFFFFF"/>
              </w:rPr>
              <w:t>lecia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  <w:shd w:val="clear" w:color="auto" w:fill="FFFFFF"/>
              </w:rPr>
              <w:t xml:space="preserve"> 2</w:t>
            </w:r>
            <w:r w:rsidRPr="00C16B89">
              <w:rPr>
                <w:rFonts w:ascii="Cambria" w:eastAsia="Lucida Sans Unicode" w:hAnsi="Cambria" w:cs="Calibri"/>
                <w:kern w:val="3"/>
              </w:rPr>
              <w:br/>
            </w:r>
            <w:r w:rsidRPr="00C16B89">
              <w:rPr>
                <w:rFonts w:ascii="Cambria" w:eastAsia="Lucida Sans Unicode" w:hAnsi="Cambria" w:cs="Calibri"/>
                <w:kern w:val="3"/>
                <w:shd w:val="clear" w:color="auto" w:fill="FFFFFF"/>
              </w:rPr>
              <w:t>21-500 Biała Podlaska</w:t>
            </w:r>
          </w:p>
          <w:p w14:paraId="6373295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2 piętro</w:t>
            </w:r>
          </w:p>
        </w:tc>
        <w:tc>
          <w:tcPr>
            <w:tcW w:w="1984" w:type="dxa"/>
          </w:tcPr>
          <w:p w14:paraId="5404EC2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BE48B4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9C101D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C7021B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4C970EB" w14:textId="77777777" w:rsidR="00C16B89" w:rsidRPr="00C16B89" w:rsidRDefault="00C16B89" w:rsidP="00C16B89"/>
        </w:tc>
      </w:tr>
      <w:tr w:rsidR="00C16B89" w:rsidRPr="00C16B89" w14:paraId="135069CE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C2B7547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A3EE2D5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Klimatyzator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Kaisai</w:t>
            </w:r>
            <w:proofErr w:type="spellEnd"/>
          </w:p>
          <w:p w14:paraId="5990EE8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kasetonowy</w:t>
            </w:r>
          </w:p>
        </w:tc>
        <w:tc>
          <w:tcPr>
            <w:tcW w:w="2006" w:type="dxa"/>
          </w:tcPr>
          <w:p w14:paraId="281A9EB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  <w:shd w:val="clear" w:color="auto" w:fill="FFFFFF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b/>
                <w:kern w:val="3"/>
                <w:shd w:val="clear" w:color="auto" w:fill="FFFFFF"/>
              </w:rPr>
              <w:t>OZSS</w:t>
            </w:r>
            <w:proofErr w:type="spellEnd"/>
          </w:p>
          <w:p w14:paraId="2047696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  <w:shd w:val="clear" w:color="auto" w:fill="FFFFFF"/>
              </w:rPr>
            </w:pPr>
            <w:r w:rsidRPr="00C16B89">
              <w:rPr>
                <w:rFonts w:ascii="Cambria" w:eastAsia="Lucida Sans Unicode" w:hAnsi="Cambria" w:cs="Calibri"/>
                <w:kern w:val="3"/>
                <w:shd w:val="clear" w:color="auto" w:fill="FFFFFF"/>
              </w:rPr>
              <w:t>Al. 1000-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  <w:shd w:val="clear" w:color="auto" w:fill="FFFFFF"/>
              </w:rPr>
              <w:t>lecia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  <w:shd w:val="clear" w:color="auto" w:fill="FFFFFF"/>
              </w:rPr>
              <w:t xml:space="preserve"> 2</w:t>
            </w:r>
            <w:r w:rsidRPr="00C16B89">
              <w:rPr>
                <w:rFonts w:ascii="Cambria" w:eastAsia="Lucida Sans Unicode" w:hAnsi="Cambria" w:cs="Calibri"/>
                <w:kern w:val="3"/>
              </w:rPr>
              <w:br/>
            </w:r>
            <w:r w:rsidRPr="00C16B89">
              <w:rPr>
                <w:rFonts w:ascii="Cambria" w:eastAsia="Lucida Sans Unicode" w:hAnsi="Cambria" w:cs="Calibri"/>
                <w:kern w:val="3"/>
                <w:shd w:val="clear" w:color="auto" w:fill="FFFFFF"/>
              </w:rPr>
              <w:t>21-500 Biała Podlaska</w:t>
            </w:r>
          </w:p>
          <w:p w14:paraId="6EA3AAF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2 piętro</w:t>
            </w:r>
          </w:p>
        </w:tc>
        <w:tc>
          <w:tcPr>
            <w:tcW w:w="1984" w:type="dxa"/>
          </w:tcPr>
          <w:p w14:paraId="17E202E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495E42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55DB72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747517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60D3253" w14:textId="77777777" w:rsidR="00C16B89" w:rsidRPr="00C16B89" w:rsidRDefault="00C16B89" w:rsidP="00C16B89"/>
        </w:tc>
      </w:tr>
      <w:tr w:rsidR="00C16B89" w:rsidRPr="00C16B89" w14:paraId="7F45AA8D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EF7BA89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0BBE42C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Klimatyzator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Kaisai</w:t>
            </w:r>
            <w:proofErr w:type="spellEnd"/>
          </w:p>
          <w:p w14:paraId="532D53F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ścienny</w:t>
            </w:r>
          </w:p>
        </w:tc>
        <w:tc>
          <w:tcPr>
            <w:tcW w:w="2006" w:type="dxa"/>
          </w:tcPr>
          <w:p w14:paraId="0CFBC8E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  <w:shd w:val="clear" w:color="auto" w:fill="FFFFFF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b/>
                <w:kern w:val="3"/>
                <w:shd w:val="clear" w:color="auto" w:fill="FFFFFF"/>
              </w:rPr>
              <w:t>OZSS</w:t>
            </w:r>
            <w:proofErr w:type="spellEnd"/>
          </w:p>
          <w:p w14:paraId="325653E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  <w:shd w:val="clear" w:color="auto" w:fill="FFFFFF"/>
              </w:rPr>
            </w:pPr>
            <w:r w:rsidRPr="00C16B89">
              <w:rPr>
                <w:rFonts w:ascii="Cambria" w:eastAsia="Lucida Sans Unicode" w:hAnsi="Cambria" w:cs="Calibri"/>
                <w:kern w:val="3"/>
                <w:shd w:val="clear" w:color="auto" w:fill="FFFFFF"/>
              </w:rPr>
              <w:t>Al. 1000-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  <w:shd w:val="clear" w:color="auto" w:fill="FFFFFF"/>
              </w:rPr>
              <w:t>lecia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  <w:shd w:val="clear" w:color="auto" w:fill="FFFFFF"/>
              </w:rPr>
              <w:t xml:space="preserve"> 2</w:t>
            </w:r>
            <w:r w:rsidRPr="00C16B89">
              <w:rPr>
                <w:rFonts w:ascii="Cambria" w:eastAsia="Lucida Sans Unicode" w:hAnsi="Cambria" w:cs="Calibri"/>
                <w:kern w:val="3"/>
              </w:rPr>
              <w:br/>
            </w:r>
            <w:r w:rsidRPr="00C16B89">
              <w:rPr>
                <w:rFonts w:ascii="Cambria" w:eastAsia="Lucida Sans Unicode" w:hAnsi="Cambria" w:cs="Calibri"/>
                <w:kern w:val="3"/>
                <w:shd w:val="clear" w:color="auto" w:fill="FFFFFF"/>
              </w:rPr>
              <w:t>21-500 Biała Podlaska</w:t>
            </w:r>
          </w:p>
          <w:p w14:paraId="34DCA70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2 piętro</w:t>
            </w:r>
          </w:p>
        </w:tc>
        <w:tc>
          <w:tcPr>
            <w:tcW w:w="1984" w:type="dxa"/>
          </w:tcPr>
          <w:p w14:paraId="100135B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975F2A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CEB270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445AF2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05E5DEA" w14:textId="77777777" w:rsidR="00C16B89" w:rsidRPr="00C16B89" w:rsidRDefault="00C16B89" w:rsidP="00C16B89"/>
        </w:tc>
      </w:tr>
      <w:tr w:rsidR="00C16B89" w:rsidRPr="00C16B89" w14:paraId="06B38407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EACED8B" w14:textId="77777777" w:rsidR="00C16B89" w:rsidRPr="00C16B89" w:rsidRDefault="00C16B89" w:rsidP="00C16B89">
            <w:pPr>
              <w:numPr>
                <w:ilvl w:val="0"/>
                <w:numId w:val="25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9787" w:type="dxa"/>
            <w:gridSpan w:val="5"/>
          </w:tcPr>
          <w:p w14:paraId="3B21ACF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  <w:p w14:paraId="15F52D71" w14:textId="77777777" w:rsidR="00C16B89" w:rsidRPr="00C16B89" w:rsidRDefault="00C16B89" w:rsidP="00C16B89">
            <w:pPr>
              <w:rPr>
                <w:rFonts w:ascii="Cambria" w:hAnsi="Cambria"/>
                <w:b/>
                <w:bCs/>
              </w:rPr>
            </w:pPr>
            <w:r w:rsidRPr="00C16B89">
              <w:rPr>
                <w:rFonts w:ascii="Cambria" w:hAnsi="Cambria"/>
                <w:b/>
                <w:bCs/>
              </w:rPr>
              <w:t>RAZEM (SUMA POZYCJI OD 1 DO 55)</w:t>
            </w:r>
          </w:p>
        </w:tc>
        <w:tc>
          <w:tcPr>
            <w:tcW w:w="1845" w:type="dxa"/>
          </w:tcPr>
          <w:p w14:paraId="79DCF3E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C8508E8" w14:textId="77777777" w:rsidR="00C16B89" w:rsidRPr="00C16B89" w:rsidRDefault="00C16B89" w:rsidP="00C16B89"/>
        </w:tc>
      </w:tr>
    </w:tbl>
    <w:p w14:paraId="2FDCA88E" w14:textId="77777777" w:rsidR="00C16B89" w:rsidRPr="00C16B89" w:rsidRDefault="00C16B89" w:rsidP="00C16B89">
      <w:pPr>
        <w:spacing w:line="276" w:lineRule="auto"/>
        <w:rPr>
          <w:rFonts w:ascii="Cambria" w:hAnsi="Cambria"/>
          <w:b/>
          <w:bCs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52"/>
        <w:gridCol w:w="2693"/>
        <w:gridCol w:w="3260"/>
        <w:gridCol w:w="3402"/>
      </w:tblGrid>
      <w:tr w:rsidR="00C16B89" w:rsidRPr="00C16B89" w14:paraId="1DD6D51B" w14:textId="77777777" w:rsidTr="000E686B">
        <w:trPr>
          <w:trHeight w:val="1209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F3B2947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Cena netto 1 roboczogodziny świadczenia usługi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BAB4C87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Cena brutto 1 roboczogodziny świadczenia usługi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5A3B8AC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Ilość roboczogodzin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4F09254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Wartość netto całości zamówienia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C2A4CF3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Wartość brutto całości zamówienia</w:t>
            </w:r>
          </w:p>
        </w:tc>
      </w:tr>
      <w:tr w:rsidR="00C16B89" w:rsidRPr="00C16B89" w14:paraId="5692F478" w14:textId="77777777" w:rsidTr="000E686B">
        <w:trPr>
          <w:trHeight w:val="418"/>
        </w:trPr>
        <w:tc>
          <w:tcPr>
            <w:tcW w:w="2268" w:type="dxa"/>
            <w:shd w:val="clear" w:color="auto" w:fill="auto"/>
            <w:vAlign w:val="center"/>
          </w:tcPr>
          <w:p w14:paraId="55BA2395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a</w:t>
            </w:r>
          </w:p>
        </w:tc>
        <w:tc>
          <w:tcPr>
            <w:tcW w:w="2552" w:type="dxa"/>
            <w:vAlign w:val="center"/>
          </w:tcPr>
          <w:p w14:paraId="60F3DC80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b</w:t>
            </w:r>
          </w:p>
        </w:tc>
        <w:tc>
          <w:tcPr>
            <w:tcW w:w="2693" w:type="dxa"/>
            <w:vAlign w:val="center"/>
          </w:tcPr>
          <w:p w14:paraId="065EFE62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c</w:t>
            </w:r>
          </w:p>
        </w:tc>
        <w:tc>
          <w:tcPr>
            <w:tcW w:w="3260" w:type="dxa"/>
            <w:vAlign w:val="center"/>
          </w:tcPr>
          <w:p w14:paraId="0551ADF4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d=a x c</w:t>
            </w:r>
          </w:p>
        </w:tc>
        <w:tc>
          <w:tcPr>
            <w:tcW w:w="3402" w:type="dxa"/>
            <w:vAlign w:val="center"/>
          </w:tcPr>
          <w:p w14:paraId="298B0D88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e=b x c</w:t>
            </w:r>
          </w:p>
        </w:tc>
      </w:tr>
      <w:tr w:rsidR="00C16B89" w:rsidRPr="00C16B89" w14:paraId="109952DD" w14:textId="77777777" w:rsidTr="000E686B">
        <w:trPr>
          <w:trHeight w:val="904"/>
        </w:trPr>
        <w:tc>
          <w:tcPr>
            <w:tcW w:w="2268" w:type="dxa"/>
            <w:shd w:val="clear" w:color="auto" w:fill="auto"/>
            <w:vAlign w:val="center"/>
          </w:tcPr>
          <w:p w14:paraId="5EB9862B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14:paraId="0E5D1304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693" w:type="dxa"/>
            <w:vAlign w:val="center"/>
          </w:tcPr>
          <w:p w14:paraId="23AF2971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60</w:t>
            </w:r>
          </w:p>
        </w:tc>
        <w:tc>
          <w:tcPr>
            <w:tcW w:w="3260" w:type="dxa"/>
            <w:vAlign w:val="center"/>
          </w:tcPr>
          <w:p w14:paraId="11D5953E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402" w:type="dxa"/>
            <w:vAlign w:val="center"/>
          </w:tcPr>
          <w:p w14:paraId="49CB200C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</w:tbl>
    <w:p w14:paraId="650CAE57" w14:textId="77777777" w:rsidR="00C16B89" w:rsidRPr="00C16B89" w:rsidRDefault="00C16B89" w:rsidP="00C16B89">
      <w:pPr>
        <w:spacing w:line="276" w:lineRule="auto"/>
        <w:rPr>
          <w:rFonts w:ascii="Cambria" w:hAnsi="Cambria"/>
          <w:b/>
          <w:bCs/>
        </w:rPr>
      </w:pPr>
      <w:r w:rsidRPr="00C16B89">
        <w:rPr>
          <w:rFonts w:ascii="Cambria" w:hAnsi="Cambria"/>
          <w:b/>
          <w:bCs/>
        </w:rPr>
        <w:t>Uwaga!</w:t>
      </w:r>
    </w:p>
    <w:p w14:paraId="32893971" w14:textId="77777777" w:rsidR="00C16B89" w:rsidRPr="00C16B89" w:rsidRDefault="00C16B89" w:rsidP="00C16B89">
      <w:pPr>
        <w:spacing w:line="276" w:lineRule="auto"/>
        <w:rPr>
          <w:rFonts w:ascii="Cambria" w:hAnsi="Cambria"/>
          <w:b/>
          <w:bCs/>
        </w:rPr>
      </w:pPr>
      <w:r w:rsidRPr="00C16B89">
        <w:rPr>
          <w:rFonts w:ascii="Cambria" w:hAnsi="Cambria"/>
          <w:b/>
          <w:bCs/>
        </w:rPr>
        <w:t>Ceny netto i brutto oraz wartość netto i brutto powinny być podawane z dokładnością do dwóch miejsc po przecinku. W przypadku obliczania cen przy wykorzystaniu programu (np. MS Excel) należy zastosować formułę zaokrągleń do 2 miejsc po przecinku.</w:t>
      </w:r>
    </w:p>
    <w:p w14:paraId="556D64DD" w14:textId="77777777" w:rsidR="00C16B89" w:rsidRPr="00C16B89" w:rsidRDefault="00C16B89" w:rsidP="00C16B89">
      <w:pPr>
        <w:spacing w:line="276" w:lineRule="auto"/>
        <w:rPr>
          <w:rFonts w:ascii="Cambria" w:hAnsi="Cambria"/>
        </w:rPr>
      </w:pPr>
    </w:p>
    <w:p w14:paraId="60C350B1" w14:textId="77777777" w:rsidR="00C16B89" w:rsidRPr="00C16B89" w:rsidRDefault="00C16B89" w:rsidP="00C16B89">
      <w:pPr>
        <w:spacing w:line="276" w:lineRule="auto"/>
        <w:rPr>
          <w:rFonts w:ascii="Cambria" w:hAnsi="Cambria"/>
          <w:b/>
          <w:bCs/>
        </w:rPr>
      </w:pPr>
      <w:r w:rsidRPr="00C16B89">
        <w:rPr>
          <w:rFonts w:ascii="Cambria" w:hAnsi="Cambria"/>
          <w:b/>
          <w:bCs/>
        </w:rPr>
        <w:t>NETTO: Suma wartości netto wskazanych w  literze d w TABELI 1 i TABELI 2 ………………………………………………….</w:t>
      </w:r>
    </w:p>
    <w:p w14:paraId="3FFB9169" w14:textId="77777777" w:rsidR="00C16B89" w:rsidRPr="00C16B89" w:rsidRDefault="00C16B89" w:rsidP="00C16B89">
      <w:pPr>
        <w:spacing w:line="276" w:lineRule="auto"/>
        <w:rPr>
          <w:rFonts w:ascii="Cambria" w:hAnsi="Cambria"/>
          <w:b/>
          <w:bCs/>
        </w:rPr>
      </w:pPr>
      <w:r w:rsidRPr="00C16B89">
        <w:rPr>
          <w:rFonts w:ascii="Cambria" w:hAnsi="Cambria"/>
          <w:b/>
          <w:bCs/>
        </w:rPr>
        <w:t>BRUTTO: Suma wartości brutto wskazanych w  literze e w TABELI 1 i TABELI 2……………………………………………….</w:t>
      </w:r>
    </w:p>
    <w:p w14:paraId="31062D55" w14:textId="77777777" w:rsidR="00C16B89" w:rsidRPr="00C16B89" w:rsidRDefault="00C16B89" w:rsidP="00C16B89">
      <w:pPr>
        <w:spacing w:after="0" w:line="276" w:lineRule="auto"/>
        <w:jc w:val="center"/>
        <w:rPr>
          <w:rFonts w:ascii="Cambria" w:hAnsi="Cambria" w:cs="Arial"/>
          <w:b/>
        </w:rPr>
      </w:pPr>
      <w:bookmarkStart w:id="7" w:name="_Hlk219367145"/>
    </w:p>
    <w:p w14:paraId="5505D498" w14:textId="77777777" w:rsidR="00C16B89" w:rsidRPr="00C16B89" w:rsidRDefault="00C16B89" w:rsidP="00C16B89">
      <w:pPr>
        <w:spacing w:after="0" w:line="276" w:lineRule="auto"/>
        <w:rPr>
          <w:rFonts w:ascii="Cambria" w:hAnsi="Cambria" w:cs="Arial"/>
          <w:b/>
        </w:rPr>
      </w:pPr>
      <w:r w:rsidRPr="00C16B89">
        <w:rPr>
          <w:rFonts w:ascii="Cambria" w:hAnsi="Cambria" w:cs="Arial"/>
          <w:b/>
        </w:rPr>
        <w:t>ZADANIE NR 3</w:t>
      </w:r>
      <w:bookmarkEnd w:id="7"/>
    </w:p>
    <w:tbl>
      <w:tblPr>
        <w:tblStyle w:val="Tabela-Siatka241"/>
        <w:tblW w:w="14170" w:type="dxa"/>
        <w:tblLayout w:type="fixed"/>
        <w:tblLook w:val="04A0" w:firstRow="1" w:lastRow="0" w:firstColumn="1" w:lastColumn="0" w:noHBand="0" w:noVBand="1"/>
      </w:tblPr>
      <w:tblGrid>
        <w:gridCol w:w="703"/>
        <w:gridCol w:w="1681"/>
        <w:gridCol w:w="2006"/>
        <w:gridCol w:w="1984"/>
        <w:gridCol w:w="2073"/>
        <w:gridCol w:w="2043"/>
        <w:gridCol w:w="1845"/>
        <w:gridCol w:w="1835"/>
      </w:tblGrid>
      <w:tr w:rsidR="00C16B89" w:rsidRPr="00C16B89" w14:paraId="7C2EDFEB" w14:textId="77777777" w:rsidTr="000E686B">
        <w:tc>
          <w:tcPr>
            <w:tcW w:w="14170" w:type="dxa"/>
            <w:gridSpan w:val="8"/>
          </w:tcPr>
          <w:p w14:paraId="5BB9A655" w14:textId="77777777" w:rsidR="00C16B89" w:rsidRPr="00C16B89" w:rsidRDefault="00C16B89" w:rsidP="00C16B89">
            <w:pPr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Zadanie 3 – FORMULARZ CENOWY - PRZEGLĄDY</w:t>
            </w:r>
          </w:p>
        </w:tc>
      </w:tr>
      <w:tr w:rsidR="00C16B89" w:rsidRPr="00C16B89" w14:paraId="081D4D83" w14:textId="77777777" w:rsidTr="000E686B">
        <w:tc>
          <w:tcPr>
            <w:tcW w:w="703" w:type="dxa"/>
            <w:vMerge w:val="restart"/>
          </w:tcPr>
          <w:p w14:paraId="2D5140CB" w14:textId="77777777" w:rsidR="00C16B89" w:rsidRPr="00C16B89" w:rsidRDefault="00C16B89" w:rsidP="00C16B89">
            <w:pPr>
              <w:widowControl w:val="0"/>
              <w:autoSpaceDN w:val="0"/>
              <w:ind w:left="1024"/>
              <w:rPr>
                <w:rFonts w:ascii="Cambria" w:eastAsia="Lucida Sans Unicode" w:hAnsi="Cambria" w:cs="Calibri"/>
                <w:b/>
                <w:kern w:val="3"/>
              </w:rPr>
            </w:pPr>
          </w:p>
          <w:p w14:paraId="212F807E" w14:textId="77777777" w:rsidR="00C16B89" w:rsidRPr="00C16B89" w:rsidRDefault="00C16B89" w:rsidP="00C16B89">
            <w:pPr>
              <w:widowControl w:val="0"/>
              <w:autoSpaceDN w:val="0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L.P.</w:t>
            </w:r>
          </w:p>
        </w:tc>
        <w:tc>
          <w:tcPr>
            <w:tcW w:w="1681" w:type="dxa"/>
            <w:vMerge w:val="restart"/>
          </w:tcPr>
          <w:p w14:paraId="366125F6" w14:textId="77777777" w:rsidR="00C16B89" w:rsidRPr="00C16B89" w:rsidRDefault="00C16B89" w:rsidP="00C16B89">
            <w:pPr>
              <w:widowControl w:val="0"/>
              <w:autoSpaceDN w:val="0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 Dane urządzenia </w:t>
            </w:r>
          </w:p>
        </w:tc>
        <w:tc>
          <w:tcPr>
            <w:tcW w:w="2006" w:type="dxa"/>
            <w:vMerge w:val="restart"/>
          </w:tcPr>
          <w:p w14:paraId="47FA0D15" w14:textId="77777777" w:rsidR="00C16B89" w:rsidRPr="00C16B89" w:rsidRDefault="00C16B89" w:rsidP="00C16B89">
            <w:pPr>
              <w:widowControl w:val="0"/>
              <w:autoSpaceDN w:val="0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Lokalizacja</w:t>
            </w:r>
          </w:p>
        </w:tc>
        <w:tc>
          <w:tcPr>
            <w:tcW w:w="1984" w:type="dxa"/>
          </w:tcPr>
          <w:p w14:paraId="5ED4B9BD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  <w:b/>
              </w:rPr>
              <w:t>CENA NETTO ZA 1 PRZEGLĄD</w:t>
            </w:r>
          </w:p>
        </w:tc>
        <w:tc>
          <w:tcPr>
            <w:tcW w:w="2073" w:type="dxa"/>
          </w:tcPr>
          <w:p w14:paraId="21E6831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  <w:b/>
              </w:rPr>
              <w:t>CENA BRUTTO ZA 1 PRZEGLĄD</w:t>
            </w:r>
          </w:p>
        </w:tc>
        <w:tc>
          <w:tcPr>
            <w:tcW w:w="2043" w:type="dxa"/>
          </w:tcPr>
          <w:p w14:paraId="233F033C" w14:textId="77777777" w:rsidR="00C16B89" w:rsidRPr="00C16B89" w:rsidRDefault="00C16B89" w:rsidP="00C16B89">
            <w:pPr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SZACOWANA ILOŚĆ PRZEGLĄDÓW DO WYKONANIA PRZEZ CAŁY OKRES TRWANIA UMOWY</w:t>
            </w:r>
          </w:p>
        </w:tc>
        <w:tc>
          <w:tcPr>
            <w:tcW w:w="1845" w:type="dxa"/>
          </w:tcPr>
          <w:p w14:paraId="436BE96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  <w:b/>
              </w:rPr>
              <w:t>WARTOŚĆ NETTO CAŁEGO ZAMÓWIENIA</w:t>
            </w:r>
          </w:p>
        </w:tc>
        <w:tc>
          <w:tcPr>
            <w:tcW w:w="1835" w:type="dxa"/>
          </w:tcPr>
          <w:p w14:paraId="1DE57DF1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  <w:b/>
              </w:rPr>
              <w:t>WARTOŚĆ BRUTTO CAŁEGO ZAMÓWIENIA</w:t>
            </w:r>
          </w:p>
        </w:tc>
      </w:tr>
      <w:tr w:rsidR="00C16B89" w:rsidRPr="00C16B89" w14:paraId="7CA07DB2" w14:textId="77777777" w:rsidTr="000E686B">
        <w:tc>
          <w:tcPr>
            <w:tcW w:w="703" w:type="dxa"/>
            <w:vMerge/>
          </w:tcPr>
          <w:p w14:paraId="67334E97" w14:textId="77777777" w:rsidR="00C16B89" w:rsidRPr="00C16B89" w:rsidRDefault="00C16B89" w:rsidP="00C16B89">
            <w:pPr>
              <w:widowControl w:val="0"/>
              <w:autoSpaceDN w:val="0"/>
              <w:rPr>
                <w:rFonts w:ascii="Cambria" w:eastAsia="Lucida Sans Unicode" w:hAnsi="Cambria" w:cs="Calibri"/>
                <w:b/>
                <w:kern w:val="3"/>
              </w:rPr>
            </w:pPr>
          </w:p>
        </w:tc>
        <w:tc>
          <w:tcPr>
            <w:tcW w:w="1681" w:type="dxa"/>
            <w:vMerge/>
          </w:tcPr>
          <w:p w14:paraId="365AD2F1" w14:textId="77777777" w:rsidR="00C16B89" w:rsidRPr="00C16B89" w:rsidRDefault="00C16B89" w:rsidP="00C16B89">
            <w:pPr>
              <w:widowControl w:val="0"/>
              <w:autoSpaceDN w:val="0"/>
              <w:rPr>
                <w:rFonts w:ascii="Cambria" w:eastAsia="Lucida Sans Unicode" w:hAnsi="Cambria" w:cs="Calibri"/>
                <w:b/>
                <w:kern w:val="3"/>
              </w:rPr>
            </w:pPr>
          </w:p>
        </w:tc>
        <w:tc>
          <w:tcPr>
            <w:tcW w:w="2006" w:type="dxa"/>
            <w:vMerge/>
          </w:tcPr>
          <w:p w14:paraId="555B4A75" w14:textId="77777777" w:rsidR="00C16B89" w:rsidRPr="00C16B89" w:rsidRDefault="00C16B89" w:rsidP="00C16B89">
            <w:pPr>
              <w:widowControl w:val="0"/>
              <w:autoSpaceDN w:val="0"/>
              <w:rPr>
                <w:rFonts w:ascii="Cambria" w:eastAsia="Lucida Sans Unicode" w:hAnsi="Cambria" w:cs="Calibri"/>
                <w:b/>
                <w:kern w:val="3"/>
              </w:rPr>
            </w:pPr>
          </w:p>
        </w:tc>
        <w:tc>
          <w:tcPr>
            <w:tcW w:w="1984" w:type="dxa"/>
          </w:tcPr>
          <w:p w14:paraId="2A443B5A" w14:textId="77777777" w:rsidR="00C16B89" w:rsidRPr="00C16B89" w:rsidRDefault="00C16B89" w:rsidP="00C16B89">
            <w:pPr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a</w:t>
            </w:r>
          </w:p>
        </w:tc>
        <w:tc>
          <w:tcPr>
            <w:tcW w:w="2073" w:type="dxa"/>
          </w:tcPr>
          <w:p w14:paraId="16A5C52A" w14:textId="77777777" w:rsidR="00C16B89" w:rsidRPr="00C16B89" w:rsidRDefault="00C16B89" w:rsidP="00C16B89">
            <w:pPr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b</w:t>
            </w:r>
          </w:p>
        </w:tc>
        <w:tc>
          <w:tcPr>
            <w:tcW w:w="2043" w:type="dxa"/>
          </w:tcPr>
          <w:p w14:paraId="70898B16" w14:textId="77777777" w:rsidR="00C16B89" w:rsidRPr="00C16B89" w:rsidRDefault="00C16B89" w:rsidP="00C16B89">
            <w:pPr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c</w:t>
            </w:r>
          </w:p>
        </w:tc>
        <w:tc>
          <w:tcPr>
            <w:tcW w:w="1845" w:type="dxa"/>
          </w:tcPr>
          <w:p w14:paraId="67A9B8FC" w14:textId="77777777" w:rsidR="00C16B89" w:rsidRPr="00C16B89" w:rsidRDefault="00C16B89" w:rsidP="00C16B89">
            <w:pPr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d=</w:t>
            </w:r>
            <w:proofErr w:type="spellStart"/>
            <w:r w:rsidRPr="00C16B89">
              <w:rPr>
                <w:rFonts w:ascii="Cambria" w:hAnsi="Cambria"/>
                <w:b/>
              </w:rPr>
              <w:t>axc</w:t>
            </w:r>
            <w:proofErr w:type="spellEnd"/>
          </w:p>
        </w:tc>
        <w:tc>
          <w:tcPr>
            <w:tcW w:w="1835" w:type="dxa"/>
          </w:tcPr>
          <w:p w14:paraId="752A8E42" w14:textId="77777777" w:rsidR="00C16B89" w:rsidRPr="00C16B89" w:rsidRDefault="00C16B89" w:rsidP="00C16B89">
            <w:pPr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e=</w:t>
            </w:r>
            <w:proofErr w:type="spellStart"/>
            <w:r w:rsidRPr="00C16B89">
              <w:rPr>
                <w:rFonts w:ascii="Cambria" w:hAnsi="Cambria"/>
                <w:b/>
              </w:rPr>
              <w:t>bxc</w:t>
            </w:r>
            <w:proofErr w:type="spellEnd"/>
          </w:p>
        </w:tc>
      </w:tr>
      <w:tr w:rsidR="00C16B89" w:rsidRPr="00C16B89" w14:paraId="0CD0AAF6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4032275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74DA1A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DAIKIN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SIESTA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ATYN35FMY1B</w:t>
            </w:r>
            <w:proofErr w:type="spellEnd"/>
          </w:p>
        </w:tc>
        <w:tc>
          <w:tcPr>
            <w:tcW w:w="2006" w:type="dxa"/>
          </w:tcPr>
          <w:p w14:paraId="783FFBAD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49A7250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SR nr. 1</w:t>
            </w:r>
          </w:p>
        </w:tc>
        <w:tc>
          <w:tcPr>
            <w:tcW w:w="1984" w:type="dxa"/>
          </w:tcPr>
          <w:p w14:paraId="2C44E0F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976AED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91DF21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CDCB4C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A10AD2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DB75743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C3B4C66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9EEC54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ABYF14LBT</w:t>
            </w:r>
            <w:proofErr w:type="spellEnd"/>
          </w:p>
        </w:tc>
        <w:tc>
          <w:tcPr>
            <w:tcW w:w="2006" w:type="dxa"/>
          </w:tcPr>
          <w:p w14:paraId="68127DDE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2873A86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Księgi wieczyste</w:t>
            </w:r>
          </w:p>
        </w:tc>
        <w:tc>
          <w:tcPr>
            <w:tcW w:w="1984" w:type="dxa"/>
          </w:tcPr>
          <w:p w14:paraId="780F7F4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593CD0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22D120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61A89B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322EBA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2729483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D9B66E7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DC7834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DAIKIN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SIESTA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ATYN35FMY1B</w:t>
            </w:r>
            <w:proofErr w:type="spellEnd"/>
          </w:p>
        </w:tc>
        <w:tc>
          <w:tcPr>
            <w:tcW w:w="2006" w:type="dxa"/>
          </w:tcPr>
          <w:p w14:paraId="4A04596A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23E725C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SR nr. 2</w:t>
            </w:r>
          </w:p>
        </w:tc>
        <w:tc>
          <w:tcPr>
            <w:tcW w:w="1984" w:type="dxa"/>
          </w:tcPr>
          <w:p w14:paraId="75A211B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58DCCE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BFAA1D9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91FB2D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01C8DA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6F0D179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0B82774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3CE5A0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SHARP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AYAP12FHR</w:t>
            </w:r>
            <w:proofErr w:type="spellEnd"/>
          </w:p>
        </w:tc>
        <w:tc>
          <w:tcPr>
            <w:tcW w:w="2006" w:type="dxa"/>
          </w:tcPr>
          <w:p w14:paraId="2E60333B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3B9A27D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34</w:t>
            </w:r>
          </w:p>
        </w:tc>
        <w:tc>
          <w:tcPr>
            <w:tcW w:w="1984" w:type="dxa"/>
          </w:tcPr>
          <w:p w14:paraId="23F8236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173D3C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3906890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6082C0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28E44C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82E0317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FA0C042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4FC91B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DAIKIN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SIESTA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ATYN35FMY1B</w:t>
            </w:r>
            <w:proofErr w:type="spellEnd"/>
          </w:p>
        </w:tc>
        <w:tc>
          <w:tcPr>
            <w:tcW w:w="2006" w:type="dxa"/>
          </w:tcPr>
          <w:p w14:paraId="58702A32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620FA9E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SR nr. 3</w:t>
            </w:r>
          </w:p>
        </w:tc>
        <w:tc>
          <w:tcPr>
            <w:tcW w:w="1984" w:type="dxa"/>
          </w:tcPr>
          <w:p w14:paraId="0DF54E9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6D5E57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6D1709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BD9CAB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D43AC1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DB0DCF5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8395244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A15A41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RSG24KLCA</w:t>
            </w:r>
            <w:proofErr w:type="spellEnd"/>
          </w:p>
          <w:p w14:paraId="4B43DDD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Sn: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E000876</w:t>
            </w:r>
            <w:proofErr w:type="spellEnd"/>
          </w:p>
        </w:tc>
        <w:tc>
          <w:tcPr>
            <w:tcW w:w="2006" w:type="dxa"/>
          </w:tcPr>
          <w:p w14:paraId="05A26DC1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4359472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Serwerownia</w:t>
            </w:r>
          </w:p>
        </w:tc>
        <w:tc>
          <w:tcPr>
            <w:tcW w:w="1984" w:type="dxa"/>
          </w:tcPr>
          <w:p w14:paraId="530A717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2AEB53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36B15E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E33789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7A4F0A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BBE753C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51975E0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CCBE82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FUJITSU</w:t>
            </w:r>
          </w:p>
          <w:p w14:paraId="359692A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  <w:p w14:paraId="6C8448F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Model: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AOY24LMAM2</w:t>
            </w:r>
            <w:proofErr w:type="spellEnd"/>
          </w:p>
          <w:p w14:paraId="29EFE5B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T 048175</w:t>
            </w:r>
          </w:p>
        </w:tc>
        <w:tc>
          <w:tcPr>
            <w:tcW w:w="2006" w:type="dxa"/>
          </w:tcPr>
          <w:p w14:paraId="734CDAD2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6673AAB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7E69153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05F6D3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7EDC49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79C17D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A4A9EE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52E7233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4A4418F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C73DEB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FUJITSU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ABYF14LBT</w:t>
            </w:r>
            <w:proofErr w:type="spellEnd"/>
          </w:p>
        </w:tc>
        <w:tc>
          <w:tcPr>
            <w:tcW w:w="2006" w:type="dxa"/>
          </w:tcPr>
          <w:p w14:paraId="34341588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4D2AD06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Księgi wieczyste</w:t>
            </w:r>
          </w:p>
        </w:tc>
        <w:tc>
          <w:tcPr>
            <w:tcW w:w="1984" w:type="dxa"/>
          </w:tcPr>
          <w:p w14:paraId="7E8A02F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FA1A29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6E840DE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70D6AB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8C33E0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6B24955B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1DFCD17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1CBDEE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DAIKIN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SIESTA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ARYN35FMV1B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jednostka zewnętrzna</w:t>
            </w:r>
          </w:p>
          <w:p w14:paraId="5532D47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K006591</w:t>
            </w:r>
            <w:proofErr w:type="spellEnd"/>
          </w:p>
        </w:tc>
        <w:tc>
          <w:tcPr>
            <w:tcW w:w="2006" w:type="dxa"/>
          </w:tcPr>
          <w:p w14:paraId="1A0E2BA2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2CAC9B2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74C7FA1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6D1E13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CB95F2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E85590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CB4476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20A82E2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582BAD1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345E06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DAIKIN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SIESTA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ARYN35FMV1B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jednostka zewnętrzna</w:t>
            </w:r>
          </w:p>
        </w:tc>
        <w:tc>
          <w:tcPr>
            <w:tcW w:w="2006" w:type="dxa"/>
          </w:tcPr>
          <w:p w14:paraId="1ABDDE34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0102392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4D5637F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FAF146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AAE3510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836A70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3B2163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340C6ED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84C0891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7F1952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DAIKIN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SIESTA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ARYN35FMV1B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jednostka zewnętrzna</w:t>
            </w:r>
          </w:p>
        </w:tc>
        <w:tc>
          <w:tcPr>
            <w:tcW w:w="2006" w:type="dxa"/>
          </w:tcPr>
          <w:p w14:paraId="29F45B14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1E56DA8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050ADCE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CC8DAD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081276E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5D263F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33515BF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773FB9F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71C4989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33E0C0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Fuji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ROG24KLTA</w:t>
            </w:r>
            <w:proofErr w:type="spellEnd"/>
          </w:p>
          <w:p w14:paraId="4E5F1FF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3259F08B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3F6DC59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7142C59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9A31C7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1886070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7E8AD0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4421D8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851ADD3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788B6FE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2E0D28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SHARP</w:t>
            </w:r>
          </w:p>
          <w:p w14:paraId="25F9CEA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7B7A94D1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28AC0B3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6B36149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4C1C59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8C71E8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9EB22F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CA95C9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7DF6945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0864E7E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B7E259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GREE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GWH24YE</w:t>
            </w:r>
            <w:proofErr w:type="spellEnd"/>
          </w:p>
          <w:p w14:paraId="4176032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Sn: 63229995721</w:t>
            </w:r>
          </w:p>
        </w:tc>
        <w:tc>
          <w:tcPr>
            <w:tcW w:w="2006" w:type="dxa"/>
          </w:tcPr>
          <w:p w14:paraId="6764BAF3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1E64E1C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UPS</w:t>
            </w:r>
            <w:proofErr w:type="spellEnd"/>
          </w:p>
        </w:tc>
        <w:tc>
          <w:tcPr>
            <w:tcW w:w="1984" w:type="dxa"/>
          </w:tcPr>
          <w:p w14:paraId="1F377A6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2E5F576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AA7B9D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F906CC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2A8FC2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CCC1B40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0D65FE0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B28C5C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GREE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GWH24YE</w:t>
            </w:r>
            <w:proofErr w:type="spellEnd"/>
          </w:p>
          <w:p w14:paraId="36374B7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Sn: 63229995722</w:t>
            </w:r>
          </w:p>
          <w:p w14:paraId="0257D41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7E70AD2D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43B09F5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69DDD77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E9F208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9AEEAE0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675708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26A22F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3508F9B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D3E1E98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3289DD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MDV-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V450W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DRN1</w:t>
            </w:r>
            <w:proofErr w:type="spellEnd"/>
          </w:p>
          <w:p w14:paraId="383BF4C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C705848010418513400012</w:t>
            </w:r>
            <w:proofErr w:type="spellEnd"/>
          </w:p>
        </w:tc>
        <w:tc>
          <w:tcPr>
            <w:tcW w:w="2006" w:type="dxa"/>
          </w:tcPr>
          <w:p w14:paraId="6F2B696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</w:tc>
        <w:tc>
          <w:tcPr>
            <w:tcW w:w="1984" w:type="dxa"/>
          </w:tcPr>
          <w:p w14:paraId="6F77D48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3215B1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1B17587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FF6778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D54A52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254F33AE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4A1D6E5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FBDE1C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MI-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28G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DHN1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-M</w:t>
            </w:r>
          </w:p>
          <w:p w14:paraId="028AED2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C705469570618314400036</w:t>
            </w:r>
            <w:proofErr w:type="spellEnd"/>
          </w:p>
        </w:tc>
        <w:tc>
          <w:tcPr>
            <w:tcW w:w="2006" w:type="dxa"/>
          </w:tcPr>
          <w:p w14:paraId="26B7C50F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730FA18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Biuro podawcze</w:t>
            </w:r>
          </w:p>
        </w:tc>
        <w:tc>
          <w:tcPr>
            <w:tcW w:w="1984" w:type="dxa"/>
          </w:tcPr>
          <w:p w14:paraId="39B470B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A53F61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213B3C1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8E3DB3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85CA5B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B4F9A06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A7E62E4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DA4A60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MI-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28G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DHN1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-M</w:t>
            </w:r>
          </w:p>
          <w:p w14:paraId="00818B2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C705469570818314400017</w:t>
            </w:r>
            <w:proofErr w:type="spellEnd"/>
          </w:p>
        </w:tc>
        <w:tc>
          <w:tcPr>
            <w:tcW w:w="2006" w:type="dxa"/>
          </w:tcPr>
          <w:p w14:paraId="04C2E96D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4481A0D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16</w:t>
            </w:r>
          </w:p>
        </w:tc>
        <w:tc>
          <w:tcPr>
            <w:tcW w:w="1984" w:type="dxa"/>
          </w:tcPr>
          <w:p w14:paraId="3C0322F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F61185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2AEF03A4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2E6B7C1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C84BCE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1663496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7D4A354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38AD4D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MI-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28G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DHN1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-M</w:t>
            </w:r>
          </w:p>
          <w:p w14:paraId="7013F16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C7054695706183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14400023</w:t>
            </w:r>
          </w:p>
        </w:tc>
        <w:tc>
          <w:tcPr>
            <w:tcW w:w="2006" w:type="dxa"/>
          </w:tcPr>
          <w:p w14:paraId="481FF5B2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0D21976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17</w:t>
            </w:r>
          </w:p>
        </w:tc>
        <w:tc>
          <w:tcPr>
            <w:tcW w:w="1984" w:type="dxa"/>
          </w:tcPr>
          <w:p w14:paraId="5CB9961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6C0DEF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037141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C0B303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4468B9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6648475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8FC4DC2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240019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MI-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28G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DHN1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-M</w:t>
            </w:r>
          </w:p>
          <w:p w14:paraId="4C88D55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C705469570818314400021</w:t>
            </w:r>
            <w:proofErr w:type="spellEnd"/>
          </w:p>
        </w:tc>
        <w:tc>
          <w:tcPr>
            <w:tcW w:w="2006" w:type="dxa"/>
          </w:tcPr>
          <w:p w14:paraId="386D5741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55B91AA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18</w:t>
            </w:r>
          </w:p>
        </w:tc>
        <w:tc>
          <w:tcPr>
            <w:tcW w:w="1984" w:type="dxa"/>
          </w:tcPr>
          <w:p w14:paraId="393F46F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B9144B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1F063763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C87A40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AADBE2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E27941B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93A4F61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D03EBA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MI-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28G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DHN1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-M</w:t>
            </w:r>
          </w:p>
          <w:p w14:paraId="4A74D82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C7054695706I8314400030</w:t>
            </w:r>
            <w:proofErr w:type="spellEnd"/>
          </w:p>
        </w:tc>
        <w:tc>
          <w:tcPr>
            <w:tcW w:w="2006" w:type="dxa"/>
          </w:tcPr>
          <w:p w14:paraId="7F948875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0043F73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19</w:t>
            </w:r>
          </w:p>
        </w:tc>
        <w:tc>
          <w:tcPr>
            <w:tcW w:w="1984" w:type="dxa"/>
          </w:tcPr>
          <w:p w14:paraId="4A70365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DE0E83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8397AF1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02E5E2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DDE8F2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71C1342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F6992DF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0343E4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MI-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28G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DHN1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-M</w:t>
            </w:r>
          </w:p>
          <w:p w14:paraId="5F468F72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C705469570618314400029</w:t>
            </w:r>
            <w:proofErr w:type="spellEnd"/>
          </w:p>
        </w:tc>
        <w:tc>
          <w:tcPr>
            <w:tcW w:w="2006" w:type="dxa"/>
          </w:tcPr>
          <w:p w14:paraId="30F9FE34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0199D90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20</w:t>
            </w:r>
          </w:p>
        </w:tc>
        <w:tc>
          <w:tcPr>
            <w:tcW w:w="1984" w:type="dxa"/>
          </w:tcPr>
          <w:p w14:paraId="0628782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59954A8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F5804E5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EC0B17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164E7C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31BE8AC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B1BA8A2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F21510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MI-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28G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DHN1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-M</w:t>
            </w:r>
          </w:p>
          <w:p w14:paraId="5C2D5A7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C705469570618314400027</w:t>
            </w:r>
            <w:proofErr w:type="spellEnd"/>
          </w:p>
        </w:tc>
        <w:tc>
          <w:tcPr>
            <w:tcW w:w="2006" w:type="dxa"/>
          </w:tcPr>
          <w:p w14:paraId="52F495E5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0C27460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21</w:t>
            </w:r>
          </w:p>
        </w:tc>
        <w:tc>
          <w:tcPr>
            <w:tcW w:w="1984" w:type="dxa"/>
          </w:tcPr>
          <w:p w14:paraId="59B6AAE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FC80FE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916E789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EBD4BB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0F0E4FE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A929DA2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0B9D837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4A885A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MI-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28G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DHN1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-M</w:t>
            </w:r>
          </w:p>
          <w:p w14:paraId="501B4E8C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C705469570618314400031</w:t>
            </w:r>
            <w:proofErr w:type="spellEnd"/>
          </w:p>
        </w:tc>
        <w:tc>
          <w:tcPr>
            <w:tcW w:w="2006" w:type="dxa"/>
          </w:tcPr>
          <w:p w14:paraId="42A141A0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3F5F7F20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22</w:t>
            </w:r>
          </w:p>
        </w:tc>
        <w:tc>
          <w:tcPr>
            <w:tcW w:w="1984" w:type="dxa"/>
          </w:tcPr>
          <w:p w14:paraId="4D9CCCF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136FC72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2379EBF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AD1EA1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20E52F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3EAA792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5B63500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A1C497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MI-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36G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DHN1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-M</w:t>
            </w:r>
          </w:p>
          <w:p w14:paraId="5A3A6B69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C705578191518412400014</w:t>
            </w:r>
            <w:proofErr w:type="spellEnd"/>
          </w:p>
        </w:tc>
        <w:tc>
          <w:tcPr>
            <w:tcW w:w="2006" w:type="dxa"/>
          </w:tcPr>
          <w:p w14:paraId="0E37828D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029801D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23</w:t>
            </w:r>
          </w:p>
        </w:tc>
        <w:tc>
          <w:tcPr>
            <w:tcW w:w="1984" w:type="dxa"/>
          </w:tcPr>
          <w:p w14:paraId="1C8A50F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150193B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8E49138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73A418A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95318C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D51ECD1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C2B49B4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3B76B0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MI-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28G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DHN1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-M</w:t>
            </w:r>
          </w:p>
          <w:p w14:paraId="2E9220A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C705469570618314400028</w:t>
            </w:r>
            <w:proofErr w:type="spellEnd"/>
          </w:p>
        </w:tc>
        <w:tc>
          <w:tcPr>
            <w:tcW w:w="2006" w:type="dxa"/>
          </w:tcPr>
          <w:p w14:paraId="36FB34C1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5E23AFA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25</w:t>
            </w:r>
          </w:p>
        </w:tc>
        <w:tc>
          <w:tcPr>
            <w:tcW w:w="1984" w:type="dxa"/>
          </w:tcPr>
          <w:p w14:paraId="1A163D7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241912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869FCC8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5132AF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2B6358C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4BD75D0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AF6C093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746BF8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MI-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28G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DHN1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-M</w:t>
            </w:r>
          </w:p>
          <w:p w14:paraId="102DE50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C705469570618314400032</w:t>
            </w:r>
            <w:proofErr w:type="spellEnd"/>
          </w:p>
        </w:tc>
        <w:tc>
          <w:tcPr>
            <w:tcW w:w="2006" w:type="dxa"/>
          </w:tcPr>
          <w:p w14:paraId="4BB7E840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6955CD9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26</w:t>
            </w:r>
          </w:p>
        </w:tc>
        <w:tc>
          <w:tcPr>
            <w:tcW w:w="1984" w:type="dxa"/>
          </w:tcPr>
          <w:p w14:paraId="1BBE159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64F30F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716A89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B4F2E9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77BACFA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DB33264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35D8A4D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368F685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MI-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28G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DHN1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-M</w:t>
            </w:r>
          </w:p>
          <w:p w14:paraId="36A3A10F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C705578191418411400047</w:t>
            </w:r>
            <w:proofErr w:type="spellEnd"/>
          </w:p>
        </w:tc>
        <w:tc>
          <w:tcPr>
            <w:tcW w:w="2006" w:type="dxa"/>
          </w:tcPr>
          <w:p w14:paraId="3E669E28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01CE38FB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37</w:t>
            </w:r>
          </w:p>
        </w:tc>
        <w:tc>
          <w:tcPr>
            <w:tcW w:w="1984" w:type="dxa"/>
          </w:tcPr>
          <w:p w14:paraId="5F6C9D7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4E2E05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EC533D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E6358F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459A24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179F8BC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EA113CC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4481616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MI-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28G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DHN1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-M</w:t>
            </w:r>
          </w:p>
          <w:p w14:paraId="3282CCF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C705578191418411400044</w:t>
            </w:r>
            <w:proofErr w:type="spellEnd"/>
          </w:p>
        </w:tc>
        <w:tc>
          <w:tcPr>
            <w:tcW w:w="2006" w:type="dxa"/>
          </w:tcPr>
          <w:p w14:paraId="5EFEE990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7453297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36</w:t>
            </w:r>
          </w:p>
        </w:tc>
        <w:tc>
          <w:tcPr>
            <w:tcW w:w="1984" w:type="dxa"/>
          </w:tcPr>
          <w:p w14:paraId="356B2A4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B42A4E9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76BD6FC9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5C7656A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42E6F60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4B72EB29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F481DFD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7CB336A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MI-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28G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DHN1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-M</w:t>
            </w:r>
          </w:p>
          <w:p w14:paraId="0244399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C705469570618314400004</w:t>
            </w:r>
            <w:proofErr w:type="spellEnd"/>
          </w:p>
        </w:tc>
        <w:tc>
          <w:tcPr>
            <w:tcW w:w="2006" w:type="dxa"/>
          </w:tcPr>
          <w:p w14:paraId="0E6189F5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4EF62F6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28</w:t>
            </w:r>
          </w:p>
        </w:tc>
        <w:tc>
          <w:tcPr>
            <w:tcW w:w="1984" w:type="dxa"/>
          </w:tcPr>
          <w:p w14:paraId="55858A7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7F1EB1D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799ED3B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72EE62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D4000F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51504BFD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2B46A79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2E6570F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MI-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28G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DHN1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-M</w:t>
            </w:r>
          </w:p>
          <w:p w14:paraId="04AC42E6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C705469570618314400025</w:t>
            </w:r>
            <w:proofErr w:type="spellEnd"/>
          </w:p>
        </w:tc>
        <w:tc>
          <w:tcPr>
            <w:tcW w:w="2006" w:type="dxa"/>
          </w:tcPr>
          <w:p w14:paraId="5F8F32BE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139A7DEA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29</w:t>
            </w:r>
          </w:p>
        </w:tc>
        <w:tc>
          <w:tcPr>
            <w:tcW w:w="1984" w:type="dxa"/>
          </w:tcPr>
          <w:p w14:paraId="28DD3A26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A0C89D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5E11B6C1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89CF14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7E1824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9C19DD9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0801376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1C77549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MI-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28G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DHN1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-M</w:t>
            </w:r>
          </w:p>
          <w:p w14:paraId="28F4B33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C705469570618314400035</w:t>
            </w:r>
            <w:proofErr w:type="spellEnd"/>
          </w:p>
        </w:tc>
        <w:tc>
          <w:tcPr>
            <w:tcW w:w="2006" w:type="dxa"/>
          </w:tcPr>
          <w:p w14:paraId="4E8D2691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180D68BD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30</w:t>
            </w:r>
          </w:p>
        </w:tc>
        <w:tc>
          <w:tcPr>
            <w:tcW w:w="1984" w:type="dxa"/>
          </w:tcPr>
          <w:p w14:paraId="5577C8E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F62AF7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7F14902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3E8AAC2A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8FBAA5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FD64CA3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3D15F0E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02387208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MI-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28G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DHN1</w:t>
            </w:r>
            <w:proofErr w:type="spellEnd"/>
            <w:r w:rsidRPr="00C16B89">
              <w:rPr>
                <w:rFonts w:ascii="Cambria" w:eastAsia="Lucida Sans Unicode" w:hAnsi="Cambria"/>
                <w:kern w:val="3"/>
              </w:rPr>
              <w:t>-</w:t>
            </w:r>
            <w:r w:rsidRPr="00C16B89">
              <w:rPr>
                <w:rFonts w:ascii="Cambria" w:eastAsia="Lucida Sans Unicode" w:hAnsi="Cambria" w:cs="Calibri"/>
                <w:kern w:val="3"/>
              </w:rPr>
              <w:t xml:space="preserve">M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C705469570618314400005</w:t>
            </w:r>
            <w:proofErr w:type="spellEnd"/>
          </w:p>
        </w:tc>
        <w:tc>
          <w:tcPr>
            <w:tcW w:w="2006" w:type="dxa"/>
          </w:tcPr>
          <w:p w14:paraId="4A7B5D7E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79BE9AA4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31</w:t>
            </w:r>
          </w:p>
        </w:tc>
        <w:tc>
          <w:tcPr>
            <w:tcW w:w="1984" w:type="dxa"/>
          </w:tcPr>
          <w:p w14:paraId="203F7DB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3EC5A95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3FFF7296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45DBAC8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7757355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112FDA5A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B46CB01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5E6AB4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MI-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28G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DHN1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-M</w:t>
            </w:r>
          </w:p>
          <w:p w14:paraId="0D4561F7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C705578191418411400005</w:t>
            </w:r>
            <w:proofErr w:type="spellEnd"/>
          </w:p>
        </w:tc>
        <w:tc>
          <w:tcPr>
            <w:tcW w:w="2006" w:type="dxa"/>
          </w:tcPr>
          <w:p w14:paraId="39CC09C9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63A041AE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32</w:t>
            </w:r>
          </w:p>
        </w:tc>
        <w:tc>
          <w:tcPr>
            <w:tcW w:w="1984" w:type="dxa"/>
          </w:tcPr>
          <w:p w14:paraId="16048C00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477BA30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6D2A4B3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0A953B21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1A0A1E0F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35780DE9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3D86B4F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5099B3E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MI-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28G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DHN1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-M</w:t>
            </w:r>
          </w:p>
          <w:p w14:paraId="33969415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C705578191418411400048</w:t>
            </w:r>
            <w:proofErr w:type="spellEnd"/>
          </w:p>
        </w:tc>
        <w:tc>
          <w:tcPr>
            <w:tcW w:w="2006" w:type="dxa"/>
          </w:tcPr>
          <w:p w14:paraId="32BBBF33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67A2CBA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33</w:t>
            </w:r>
          </w:p>
        </w:tc>
        <w:tc>
          <w:tcPr>
            <w:tcW w:w="1984" w:type="dxa"/>
          </w:tcPr>
          <w:p w14:paraId="6B6B0A53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0477F16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087437B6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6D8A054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2FA400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ACC8890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9BA7FA8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1681" w:type="dxa"/>
          </w:tcPr>
          <w:p w14:paraId="62C02BF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Midea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MI-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28G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/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DHN1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-M</w:t>
            </w:r>
          </w:p>
          <w:p w14:paraId="01639E11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C705578191418411400050</w:t>
            </w:r>
            <w:proofErr w:type="spellEnd"/>
          </w:p>
        </w:tc>
        <w:tc>
          <w:tcPr>
            <w:tcW w:w="2006" w:type="dxa"/>
          </w:tcPr>
          <w:p w14:paraId="65B3A4E6" w14:textId="77777777" w:rsidR="00C16B89" w:rsidRPr="00C16B89" w:rsidRDefault="00C16B89" w:rsidP="00C16B89">
            <w:pPr>
              <w:widowControl w:val="0"/>
              <w:autoSpaceDN w:val="0"/>
              <w:snapToGrid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Ryki, </w:t>
            </w:r>
            <w:r w:rsidRPr="00C16B89">
              <w:rPr>
                <w:rFonts w:ascii="Cambria" w:eastAsia="Lucida Sans Unicode" w:hAnsi="Cambria" w:cs="Calibri"/>
                <w:kern w:val="3"/>
              </w:rPr>
              <w:t>ul. T. Kościuszki 15</w:t>
            </w:r>
          </w:p>
          <w:p w14:paraId="37CA0AA3" w14:textId="77777777" w:rsidR="00C16B89" w:rsidRPr="00C16B89" w:rsidRDefault="00C16B89" w:rsidP="00C16B89">
            <w:pPr>
              <w:jc w:val="center"/>
              <w:rPr>
                <w:rFonts w:ascii="Cambria" w:hAnsi="Cambria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35</w:t>
            </w:r>
          </w:p>
        </w:tc>
        <w:tc>
          <w:tcPr>
            <w:tcW w:w="1984" w:type="dxa"/>
          </w:tcPr>
          <w:p w14:paraId="5D06D08D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73" w:type="dxa"/>
          </w:tcPr>
          <w:p w14:paraId="697B9A0C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2043" w:type="dxa"/>
          </w:tcPr>
          <w:p w14:paraId="45D19C9E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3</w:t>
            </w:r>
          </w:p>
        </w:tc>
        <w:tc>
          <w:tcPr>
            <w:tcW w:w="1845" w:type="dxa"/>
          </w:tcPr>
          <w:p w14:paraId="15724692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5C0A1B77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  <w:tr w:rsidR="00C16B89" w:rsidRPr="00C16B89" w14:paraId="08A4D9D8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39FB81A" w14:textId="77777777" w:rsidR="00C16B89" w:rsidRPr="00C16B89" w:rsidRDefault="00C16B89" w:rsidP="00C16B89">
            <w:pPr>
              <w:numPr>
                <w:ilvl w:val="0"/>
                <w:numId w:val="26"/>
              </w:numPr>
              <w:contextualSpacing/>
              <w:rPr>
                <w:rFonts w:ascii="Cambria" w:hAnsi="Cambria"/>
              </w:rPr>
            </w:pPr>
          </w:p>
        </w:tc>
        <w:tc>
          <w:tcPr>
            <w:tcW w:w="9787" w:type="dxa"/>
            <w:gridSpan w:val="5"/>
          </w:tcPr>
          <w:p w14:paraId="0166BBB4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  <w:p w14:paraId="5D3B9E56" w14:textId="77777777" w:rsidR="00C16B89" w:rsidRPr="00C16B89" w:rsidRDefault="00C16B89" w:rsidP="00C16B89">
            <w:pPr>
              <w:rPr>
                <w:rFonts w:ascii="Cambria" w:hAnsi="Cambria"/>
                <w:b/>
                <w:bCs/>
              </w:rPr>
            </w:pPr>
            <w:r w:rsidRPr="00C16B89">
              <w:rPr>
                <w:rFonts w:ascii="Cambria" w:hAnsi="Cambria"/>
                <w:b/>
                <w:bCs/>
              </w:rPr>
              <w:t>RAZEM (SUMA POZYCJI OD 1 DO 36)</w:t>
            </w:r>
          </w:p>
        </w:tc>
        <w:tc>
          <w:tcPr>
            <w:tcW w:w="1845" w:type="dxa"/>
          </w:tcPr>
          <w:p w14:paraId="5336410E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  <w:tc>
          <w:tcPr>
            <w:tcW w:w="1835" w:type="dxa"/>
          </w:tcPr>
          <w:p w14:paraId="636A8608" w14:textId="77777777" w:rsidR="00C16B89" w:rsidRPr="00C16B89" w:rsidRDefault="00C16B89" w:rsidP="00C16B89">
            <w:pPr>
              <w:rPr>
                <w:rFonts w:ascii="Cambria" w:hAnsi="Cambria"/>
              </w:rPr>
            </w:pPr>
          </w:p>
        </w:tc>
      </w:tr>
    </w:tbl>
    <w:p w14:paraId="3745ED64" w14:textId="77777777" w:rsidR="00C16B89" w:rsidRPr="00C16B89" w:rsidRDefault="00C16B89" w:rsidP="00C16B89">
      <w:pPr>
        <w:spacing w:line="276" w:lineRule="auto"/>
        <w:rPr>
          <w:rFonts w:ascii="Cambria" w:hAnsi="Cambria"/>
          <w:b/>
          <w:bCs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52"/>
        <w:gridCol w:w="2693"/>
        <w:gridCol w:w="3260"/>
        <w:gridCol w:w="3402"/>
      </w:tblGrid>
      <w:tr w:rsidR="00C16B89" w:rsidRPr="00C16B89" w14:paraId="668A96F1" w14:textId="77777777" w:rsidTr="000E686B">
        <w:trPr>
          <w:trHeight w:val="1209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0B0D878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Cena netto 1 roboczogodziny świadczenia usługi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B6D1D7A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Cena brutto 1 roboczogodziny świadczenia usługi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410BFC4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Ilość roboczogodzin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1999227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Wartość netto całości zamówienia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B88B4BE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Wartość brutto całości zamówienia</w:t>
            </w:r>
          </w:p>
        </w:tc>
      </w:tr>
      <w:tr w:rsidR="00C16B89" w:rsidRPr="00C16B89" w14:paraId="353FCE72" w14:textId="77777777" w:rsidTr="000E686B">
        <w:trPr>
          <w:trHeight w:val="418"/>
        </w:trPr>
        <w:tc>
          <w:tcPr>
            <w:tcW w:w="2268" w:type="dxa"/>
            <w:shd w:val="clear" w:color="auto" w:fill="auto"/>
            <w:vAlign w:val="center"/>
          </w:tcPr>
          <w:p w14:paraId="6DCD850C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a</w:t>
            </w:r>
          </w:p>
        </w:tc>
        <w:tc>
          <w:tcPr>
            <w:tcW w:w="2552" w:type="dxa"/>
            <w:vAlign w:val="center"/>
          </w:tcPr>
          <w:p w14:paraId="007613FA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b</w:t>
            </w:r>
          </w:p>
        </w:tc>
        <w:tc>
          <w:tcPr>
            <w:tcW w:w="2693" w:type="dxa"/>
            <w:vAlign w:val="center"/>
          </w:tcPr>
          <w:p w14:paraId="4CE8FF9D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c</w:t>
            </w:r>
          </w:p>
        </w:tc>
        <w:tc>
          <w:tcPr>
            <w:tcW w:w="3260" w:type="dxa"/>
            <w:vAlign w:val="center"/>
          </w:tcPr>
          <w:p w14:paraId="21A300CE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d=a x c</w:t>
            </w:r>
          </w:p>
        </w:tc>
        <w:tc>
          <w:tcPr>
            <w:tcW w:w="3402" w:type="dxa"/>
            <w:vAlign w:val="center"/>
          </w:tcPr>
          <w:p w14:paraId="0562AAD1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e=b x c</w:t>
            </w:r>
          </w:p>
        </w:tc>
      </w:tr>
      <w:tr w:rsidR="00C16B89" w:rsidRPr="00C16B89" w14:paraId="15F18853" w14:textId="77777777" w:rsidTr="000E686B">
        <w:trPr>
          <w:trHeight w:val="904"/>
        </w:trPr>
        <w:tc>
          <w:tcPr>
            <w:tcW w:w="2268" w:type="dxa"/>
            <w:shd w:val="clear" w:color="auto" w:fill="auto"/>
            <w:vAlign w:val="center"/>
          </w:tcPr>
          <w:p w14:paraId="6BDFBFEE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14:paraId="01D30979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693" w:type="dxa"/>
            <w:vAlign w:val="center"/>
          </w:tcPr>
          <w:p w14:paraId="181F0BC0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60</w:t>
            </w:r>
          </w:p>
        </w:tc>
        <w:tc>
          <w:tcPr>
            <w:tcW w:w="3260" w:type="dxa"/>
            <w:vAlign w:val="center"/>
          </w:tcPr>
          <w:p w14:paraId="7A127F58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402" w:type="dxa"/>
            <w:vAlign w:val="center"/>
          </w:tcPr>
          <w:p w14:paraId="32AC4576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</w:tbl>
    <w:p w14:paraId="6E07A46D" w14:textId="77777777" w:rsidR="00C16B89" w:rsidRPr="00C16B89" w:rsidRDefault="00C16B89" w:rsidP="00C16B89">
      <w:pPr>
        <w:spacing w:line="276" w:lineRule="auto"/>
        <w:rPr>
          <w:rFonts w:ascii="Cambria" w:hAnsi="Cambria"/>
          <w:b/>
          <w:bCs/>
        </w:rPr>
      </w:pPr>
      <w:bookmarkStart w:id="8" w:name="_Hlk219986327"/>
      <w:r w:rsidRPr="00C16B89">
        <w:rPr>
          <w:rFonts w:ascii="Cambria" w:hAnsi="Cambria"/>
          <w:b/>
          <w:bCs/>
        </w:rPr>
        <w:t>Uwaga!</w:t>
      </w:r>
    </w:p>
    <w:p w14:paraId="363BE65B" w14:textId="77777777" w:rsidR="00C16B89" w:rsidRPr="00C16B89" w:rsidRDefault="00C16B89" w:rsidP="00C16B89">
      <w:pPr>
        <w:spacing w:line="276" w:lineRule="auto"/>
        <w:rPr>
          <w:rFonts w:ascii="Cambria" w:hAnsi="Cambria"/>
          <w:b/>
          <w:bCs/>
        </w:rPr>
      </w:pPr>
      <w:r w:rsidRPr="00C16B89">
        <w:rPr>
          <w:rFonts w:ascii="Cambria" w:hAnsi="Cambria"/>
          <w:b/>
          <w:bCs/>
        </w:rPr>
        <w:t>Ceny netto i brutto oraz wartość netto i brutto powinny być podawane z dokładnością do dwóch miejsc po przecinku. W przypadku obliczania cen przy wykorzystaniu programu (np. MS Excel) należy zastosować formułę zaokrągleń do 2 miejsc po przecinku.</w:t>
      </w:r>
    </w:p>
    <w:bookmarkEnd w:id="8"/>
    <w:p w14:paraId="3300F52B" w14:textId="77777777" w:rsidR="00C16B89" w:rsidRPr="00C16B89" w:rsidRDefault="00C16B89" w:rsidP="00C16B89">
      <w:pPr>
        <w:spacing w:line="276" w:lineRule="auto"/>
        <w:rPr>
          <w:rFonts w:ascii="Cambria" w:hAnsi="Cambria"/>
          <w:b/>
          <w:bCs/>
        </w:rPr>
      </w:pPr>
      <w:r w:rsidRPr="00C16B89">
        <w:rPr>
          <w:rFonts w:ascii="Cambria" w:hAnsi="Cambria"/>
          <w:b/>
          <w:bCs/>
        </w:rPr>
        <w:t>NETTO: Suma wartości netto wskazanych w  literze d w TABELI 1 i TABELI 2 ………………………………………………….</w:t>
      </w:r>
    </w:p>
    <w:p w14:paraId="46CA50BB" w14:textId="77777777" w:rsidR="00C16B89" w:rsidRPr="00C16B89" w:rsidRDefault="00C16B89" w:rsidP="00C16B89">
      <w:pPr>
        <w:spacing w:line="276" w:lineRule="auto"/>
        <w:rPr>
          <w:rFonts w:ascii="Cambria" w:hAnsi="Cambria"/>
          <w:b/>
          <w:bCs/>
        </w:rPr>
      </w:pPr>
      <w:r w:rsidRPr="00C16B89">
        <w:rPr>
          <w:rFonts w:ascii="Cambria" w:hAnsi="Cambria"/>
          <w:b/>
          <w:bCs/>
        </w:rPr>
        <w:t>BRUTTO: Suma wartości brutto wskazanych w  literze e w TABELI 1 i TABELI 2……………………………………………….</w:t>
      </w:r>
    </w:p>
    <w:p w14:paraId="5A87F52B" w14:textId="77777777" w:rsidR="00C16B89" w:rsidRPr="00C16B89" w:rsidRDefault="00C16B89" w:rsidP="00C16B89">
      <w:pPr>
        <w:spacing w:after="0" w:line="276" w:lineRule="auto"/>
        <w:jc w:val="center"/>
        <w:rPr>
          <w:rFonts w:ascii="Cambria" w:hAnsi="Cambria" w:cs="Arial"/>
          <w:b/>
        </w:rPr>
      </w:pPr>
    </w:p>
    <w:p w14:paraId="2CD5474B" w14:textId="77777777" w:rsidR="00C16B89" w:rsidRPr="00C16B89" w:rsidRDefault="00C16B89" w:rsidP="00C16B89">
      <w:pPr>
        <w:spacing w:line="276" w:lineRule="auto"/>
        <w:rPr>
          <w:rFonts w:ascii="Cambria" w:hAnsi="Cambria"/>
        </w:rPr>
      </w:pPr>
    </w:p>
    <w:p w14:paraId="0D1CC577" w14:textId="77777777" w:rsidR="00C16B89" w:rsidRPr="00C16B89" w:rsidRDefault="00C16B89" w:rsidP="00C16B89">
      <w:pPr>
        <w:spacing w:line="276" w:lineRule="auto"/>
        <w:rPr>
          <w:rFonts w:ascii="Cambria" w:hAnsi="Cambria"/>
          <w:b/>
          <w:bCs/>
        </w:rPr>
      </w:pPr>
      <w:r w:rsidRPr="00C16B89">
        <w:rPr>
          <w:rFonts w:ascii="Cambria" w:hAnsi="Cambria"/>
          <w:b/>
          <w:bCs/>
        </w:rPr>
        <w:t>ZADANIE NR 4</w:t>
      </w:r>
    </w:p>
    <w:p w14:paraId="23D02912" w14:textId="77777777" w:rsidR="00C16B89" w:rsidRPr="00C16B89" w:rsidRDefault="00C16B89" w:rsidP="00C16B89">
      <w:pPr>
        <w:spacing w:line="276" w:lineRule="auto"/>
        <w:rPr>
          <w:rFonts w:ascii="Cambria" w:hAnsi="Cambria"/>
          <w:b/>
          <w:bCs/>
        </w:rPr>
      </w:pPr>
      <w:r w:rsidRPr="00C16B89">
        <w:rPr>
          <w:rFonts w:ascii="Cambria" w:hAnsi="Cambria"/>
          <w:b/>
          <w:bCs/>
        </w:rPr>
        <w:t xml:space="preserve">Tabela 4 </w:t>
      </w:r>
    </w:p>
    <w:tbl>
      <w:tblPr>
        <w:tblStyle w:val="Tabela-Siatka251"/>
        <w:tblW w:w="14170" w:type="dxa"/>
        <w:tblLayout w:type="fixed"/>
        <w:tblLook w:val="04A0" w:firstRow="1" w:lastRow="0" w:firstColumn="1" w:lastColumn="0" w:noHBand="0" w:noVBand="1"/>
      </w:tblPr>
      <w:tblGrid>
        <w:gridCol w:w="703"/>
        <w:gridCol w:w="1681"/>
        <w:gridCol w:w="2006"/>
        <w:gridCol w:w="1984"/>
        <w:gridCol w:w="2073"/>
        <w:gridCol w:w="2043"/>
        <w:gridCol w:w="1845"/>
        <w:gridCol w:w="1835"/>
      </w:tblGrid>
      <w:tr w:rsidR="00C16B89" w:rsidRPr="00C16B89" w14:paraId="1CA12893" w14:textId="77777777" w:rsidTr="000E686B">
        <w:tc>
          <w:tcPr>
            <w:tcW w:w="14170" w:type="dxa"/>
            <w:gridSpan w:val="8"/>
          </w:tcPr>
          <w:p w14:paraId="03C44BEB" w14:textId="77777777" w:rsidR="00C16B89" w:rsidRPr="00C16B89" w:rsidRDefault="00C16B89" w:rsidP="00C16B89">
            <w:pPr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Zadanie 4 – FORMULARZ CENOWY - PRZEGLĄDY</w:t>
            </w:r>
          </w:p>
        </w:tc>
      </w:tr>
      <w:tr w:rsidR="00C16B89" w:rsidRPr="00C16B89" w14:paraId="71469717" w14:textId="77777777" w:rsidTr="000E686B">
        <w:tc>
          <w:tcPr>
            <w:tcW w:w="703" w:type="dxa"/>
            <w:vMerge w:val="restart"/>
          </w:tcPr>
          <w:p w14:paraId="6D9E5DB3" w14:textId="77777777" w:rsidR="00C16B89" w:rsidRPr="00C16B89" w:rsidRDefault="00C16B89" w:rsidP="00C16B89">
            <w:pPr>
              <w:widowControl w:val="0"/>
              <w:autoSpaceDN w:val="0"/>
              <w:ind w:left="1024"/>
              <w:rPr>
                <w:rFonts w:eastAsia="Lucida Sans Unicode" w:cs="Calibri"/>
                <w:b/>
                <w:kern w:val="3"/>
              </w:rPr>
            </w:pPr>
          </w:p>
          <w:p w14:paraId="6F7D951C" w14:textId="77777777" w:rsidR="00C16B89" w:rsidRPr="00C16B89" w:rsidRDefault="00C16B89" w:rsidP="00C16B89">
            <w:pPr>
              <w:widowControl w:val="0"/>
              <w:autoSpaceDN w:val="0"/>
              <w:rPr>
                <w:rFonts w:eastAsia="Lucida Sans Unicode" w:cs="Calibri"/>
                <w:b/>
                <w:kern w:val="3"/>
              </w:rPr>
            </w:pPr>
            <w:r w:rsidRPr="00C16B89">
              <w:rPr>
                <w:rFonts w:eastAsia="Lucida Sans Unicode" w:cs="Calibri"/>
                <w:b/>
                <w:kern w:val="3"/>
              </w:rPr>
              <w:t>L.P.</w:t>
            </w:r>
          </w:p>
        </w:tc>
        <w:tc>
          <w:tcPr>
            <w:tcW w:w="1681" w:type="dxa"/>
            <w:vMerge w:val="restart"/>
          </w:tcPr>
          <w:p w14:paraId="3FCE4164" w14:textId="77777777" w:rsidR="00C16B89" w:rsidRPr="00C16B89" w:rsidRDefault="00C16B89" w:rsidP="00C16B89">
            <w:pPr>
              <w:widowControl w:val="0"/>
              <w:autoSpaceDN w:val="0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 Dane urządzenia </w:t>
            </w:r>
          </w:p>
        </w:tc>
        <w:tc>
          <w:tcPr>
            <w:tcW w:w="2006" w:type="dxa"/>
            <w:vMerge w:val="restart"/>
          </w:tcPr>
          <w:p w14:paraId="66AF7AA8" w14:textId="77777777" w:rsidR="00C16B89" w:rsidRPr="00C16B89" w:rsidRDefault="00C16B89" w:rsidP="00C16B89">
            <w:pPr>
              <w:widowControl w:val="0"/>
              <w:autoSpaceDN w:val="0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Lokalizacja</w:t>
            </w:r>
          </w:p>
        </w:tc>
        <w:tc>
          <w:tcPr>
            <w:tcW w:w="1984" w:type="dxa"/>
          </w:tcPr>
          <w:p w14:paraId="75017D5C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  <w:b/>
              </w:rPr>
              <w:t>CENA NETTO ZA 1 PRZEGLĄD</w:t>
            </w:r>
          </w:p>
        </w:tc>
        <w:tc>
          <w:tcPr>
            <w:tcW w:w="2073" w:type="dxa"/>
          </w:tcPr>
          <w:p w14:paraId="553315B3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  <w:b/>
              </w:rPr>
              <w:t>CENA BRUTTO ZA 1 PRZEGLĄD</w:t>
            </w:r>
          </w:p>
        </w:tc>
        <w:tc>
          <w:tcPr>
            <w:tcW w:w="2043" w:type="dxa"/>
          </w:tcPr>
          <w:p w14:paraId="23D467CB" w14:textId="77777777" w:rsidR="00C16B89" w:rsidRPr="00C16B89" w:rsidRDefault="00C16B89" w:rsidP="00C16B89">
            <w:pPr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SZACOWANA ILOŚĆ PRZEGLĄDÓW DO WYKONANIA PRZEZ CAŁY OKRES TRWANIA UMOWY</w:t>
            </w:r>
          </w:p>
        </w:tc>
        <w:tc>
          <w:tcPr>
            <w:tcW w:w="1845" w:type="dxa"/>
          </w:tcPr>
          <w:p w14:paraId="269EA293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  <w:b/>
              </w:rPr>
              <w:t>WARTOŚĆ NETTO CAŁEGO ZAMÓWIENIA</w:t>
            </w:r>
          </w:p>
        </w:tc>
        <w:tc>
          <w:tcPr>
            <w:tcW w:w="1835" w:type="dxa"/>
          </w:tcPr>
          <w:p w14:paraId="2ECFB459" w14:textId="77777777" w:rsidR="00C16B89" w:rsidRPr="00C16B89" w:rsidRDefault="00C16B89" w:rsidP="00C16B89">
            <w:pPr>
              <w:rPr>
                <w:rFonts w:ascii="Cambria" w:hAnsi="Cambria"/>
              </w:rPr>
            </w:pPr>
            <w:r w:rsidRPr="00C16B89">
              <w:rPr>
                <w:rFonts w:ascii="Cambria" w:hAnsi="Cambria"/>
                <w:b/>
              </w:rPr>
              <w:t>WARTOŚĆ BRUTTO CAŁEGO ZAMÓWIENIA</w:t>
            </w:r>
          </w:p>
        </w:tc>
      </w:tr>
      <w:tr w:rsidR="00C16B89" w:rsidRPr="00C16B89" w14:paraId="60450B83" w14:textId="77777777" w:rsidTr="000E686B">
        <w:tc>
          <w:tcPr>
            <w:tcW w:w="703" w:type="dxa"/>
            <w:vMerge/>
          </w:tcPr>
          <w:p w14:paraId="3C1F489D" w14:textId="77777777" w:rsidR="00C16B89" w:rsidRPr="00C16B89" w:rsidRDefault="00C16B89" w:rsidP="00C16B89">
            <w:pPr>
              <w:widowControl w:val="0"/>
              <w:autoSpaceDN w:val="0"/>
              <w:rPr>
                <w:rFonts w:eastAsia="Lucida Sans Unicode" w:cs="Calibri"/>
                <w:b/>
                <w:kern w:val="3"/>
              </w:rPr>
            </w:pPr>
          </w:p>
        </w:tc>
        <w:tc>
          <w:tcPr>
            <w:tcW w:w="1681" w:type="dxa"/>
            <w:vMerge/>
          </w:tcPr>
          <w:p w14:paraId="1731813C" w14:textId="77777777" w:rsidR="00C16B89" w:rsidRPr="00C16B89" w:rsidRDefault="00C16B89" w:rsidP="00C16B89">
            <w:pPr>
              <w:widowControl w:val="0"/>
              <w:autoSpaceDN w:val="0"/>
              <w:rPr>
                <w:rFonts w:ascii="Cambria" w:eastAsia="Lucida Sans Unicode" w:hAnsi="Cambria" w:cs="Calibri"/>
                <w:b/>
                <w:kern w:val="3"/>
              </w:rPr>
            </w:pPr>
          </w:p>
        </w:tc>
        <w:tc>
          <w:tcPr>
            <w:tcW w:w="2006" w:type="dxa"/>
            <w:vMerge/>
          </w:tcPr>
          <w:p w14:paraId="6137983D" w14:textId="77777777" w:rsidR="00C16B89" w:rsidRPr="00C16B89" w:rsidRDefault="00C16B89" w:rsidP="00C16B89">
            <w:pPr>
              <w:widowControl w:val="0"/>
              <w:autoSpaceDN w:val="0"/>
              <w:rPr>
                <w:rFonts w:ascii="Cambria" w:eastAsia="Lucida Sans Unicode" w:hAnsi="Cambria" w:cs="Calibri"/>
                <w:b/>
                <w:kern w:val="3"/>
              </w:rPr>
            </w:pPr>
          </w:p>
        </w:tc>
        <w:tc>
          <w:tcPr>
            <w:tcW w:w="1984" w:type="dxa"/>
          </w:tcPr>
          <w:p w14:paraId="2CD833E7" w14:textId="77777777" w:rsidR="00C16B89" w:rsidRPr="00C16B89" w:rsidRDefault="00C16B89" w:rsidP="00C16B89">
            <w:pPr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a</w:t>
            </w:r>
          </w:p>
        </w:tc>
        <w:tc>
          <w:tcPr>
            <w:tcW w:w="2073" w:type="dxa"/>
          </w:tcPr>
          <w:p w14:paraId="7D4BF34A" w14:textId="77777777" w:rsidR="00C16B89" w:rsidRPr="00C16B89" w:rsidRDefault="00C16B89" w:rsidP="00C16B89">
            <w:pPr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b</w:t>
            </w:r>
          </w:p>
        </w:tc>
        <w:tc>
          <w:tcPr>
            <w:tcW w:w="2043" w:type="dxa"/>
          </w:tcPr>
          <w:p w14:paraId="65C15DEF" w14:textId="77777777" w:rsidR="00C16B89" w:rsidRPr="00C16B89" w:rsidRDefault="00C16B89" w:rsidP="00C16B89">
            <w:pPr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c</w:t>
            </w:r>
          </w:p>
        </w:tc>
        <w:tc>
          <w:tcPr>
            <w:tcW w:w="1845" w:type="dxa"/>
          </w:tcPr>
          <w:p w14:paraId="463D83FF" w14:textId="77777777" w:rsidR="00C16B89" w:rsidRPr="00C16B89" w:rsidRDefault="00C16B89" w:rsidP="00C16B89">
            <w:pPr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d=</w:t>
            </w:r>
            <w:proofErr w:type="spellStart"/>
            <w:r w:rsidRPr="00C16B89">
              <w:rPr>
                <w:rFonts w:ascii="Cambria" w:hAnsi="Cambria"/>
                <w:b/>
              </w:rPr>
              <w:t>axc</w:t>
            </w:r>
            <w:proofErr w:type="spellEnd"/>
          </w:p>
        </w:tc>
        <w:tc>
          <w:tcPr>
            <w:tcW w:w="1835" w:type="dxa"/>
          </w:tcPr>
          <w:p w14:paraId="40FDB63D" w14:textId="77777777" w:rsidR="00C16B89" w:rsidRPr="00C16B89" w:rsidRDefault="00C16B89" w:rsidP="00C16B89">
            <w:pPr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e=</w:t>
            </w:r>
            <w:proofErr w:type="spellStart"/>
            <w:r w:rsidRPr="00C16B89">
              <w:rPr>
                <w:rFonts w:ascii="Cambria" w:hAnsi="Cambria"/>
                <w:b/>
              </w:rPr>
              <w:t>bxc</w:t>
            </w:r>
            <w:proofErr w:type="spellEnd"/>
          </w:p>
        </w:tc>
      </w:tr>
      <w:tr w:rsidR="00C16B89" w:rsidRPr="00C16B89" w14:paraId="5DF69B5A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3D79A1F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114088E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GALANZ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AUS-18H53R120D6</w:t>
            </w:r>
            <w:proofErr w:type="spellEnd"/>
          </w:p>
          <w:p w14:paraId="73D1DAFD" w14:textId="77777777" w:rsidR="00C16B89" w:rsidRPr="00C16B89" w:rsidRDefault="00C16B89" w:rsidP="00C16B89">
            <w:pPr>
              <w:jc w:val="center"/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S11K02171GA0057</w:t>
            </w:r>
            <w:proofErr w:type="spellEnd"/>
          </w:p>
        </w:tc>
        <w:tc>
          <w:tcPr>
            <w:tcW w:w="2006" w:type="dxa"/>
          </w:tcPr>
          <w:p w14:paraId="54CB158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Kraśnik</w:t>
            </w:r>
            <w:r w:rsidRPr="00C16B89">
              <w:rPr>
                <w:rFonts w:ascii="Cambria" w:eastAsia="Lucida Sans Unicode" w:hAnsi="Cambria" w:cs="Calibri"/>
                <w:kern w:val="3"/>
              </w:rPr>
              <w:t xml:space="preserve">          </w:t>
            </w:r>
          </w:p>
          <w:p w14:paraId="0E0561A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7F808222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Pok. 29</w:t>
            </w:r>
          </w:p>
        </w:tc>
        <w:tc>
          <w:tcPr>
            <w:tcW w:w="1984" w:type="dxa"/>
          </w:tcPr>
          <w:p w14:paraId="000D4838" w14:textId="77777777" w:rsidR="00C16B89" w:rsidRPr="00C16B89" w:rsidRDefault="00C16B89" w:rsidP="00C16B89"/>
        </w:tc>
        <w:tc>
          <w:tcPr>
            <w:tcW w:w="2073" w:type="dxa"/>
          </w:tcPr>
          <w:p w14:paraId="1898352F" w14:textId="77777777" w:rsidR="00C16B89" w:rsidRPr="00C16B89" w:rsidRDefault="00C16B89" w:rsidP="00C16B89"/>
        </w:tc>
        <w:tc>
          <w:tcPr>
            <w:tcW w:w="2043" w:type="dxa"/>
          </w:tcPr>
          <w:p w14:paraId="223CFF54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191C03F1" w14:textId="77777777" w:rsidR="00C16B89" w:rsidRPr="00C16B89" w:rsidRDefault="00C16B89" w:rsidP="00C16B89"/>
        </w:tc>
        <w:tc>
          <w:tcPr>
            <w:tcW w:w="1835" w:type="dxa"/>
          </w:tcPr>
          <w:p w14:paraId="62CFEE52" w14:textId="77777777" w:rsidR="00C16B89" w:rsidRPr="00C16B89" w:rsidRDefault="00C16B89" w:rsidP="00C16B89"/>
        </w:tc>
      </w:tr>
      <w:tr w:rsidR="00C16B89" w:rsidRPr="00C16B89" w14:paraId="302231B9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8B2A42F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58518CC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GALANZ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AUS-18H53R120D6</w:t>
            </w:r>
            <w:proofErr w:type="spellEnd"/>
          </w:p>
          <w:p w14:paraId="4B923868" w14:textId="77777777" w:rsidR="00C16B89" w:rsidRPr="00C16B89" w:rsidRDefault="00C16B89" w:rsidP="00C16B89">
            <w:pPr>
              <w:jc w:val="center"/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S11K02171GA0061</w:t>
            </w:r>
            <w:proofErr w:type="spellEnd"/>
          </w:p>
        </w:tc>
        <w:tc>
          <w:tcPr>
            <w:tcW w:w="2006" w:type="dxa"/>
          </w:tcPr>
          <w:p w14:paraId="438ADBA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Kraśnik</w:t>
            </w:r>
            <w:r w:rsidRPr="00C16B89">
              <w:rPr>
                <w:rFonts w:ascii="Cambria" w:eastAsia="Lucida Sans Unicode" w:hAnsi="Cambria" w:cs="Calibri"/>
                <w:kern w:val="3"/>
              </w:rPr>
              <w:t xml:space="preserve">          </w:t>
            </w:r>
          </w:p>
          <w:p w14:paraId="41186DE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613D1C85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31</w:t>
            </w:r>
          </w:p>
        </w:tc>
        <w:tc>
          <w:tcPr>
            <w:tcW w:w="1984" w:type="dxa"/>
          </w:tcPr>
          <w:p w14:paraId="007BFFD9" w14:textId="77777777" w:rsidR="00C16B89" w:rsidRPr="00C16B89" w:rsidRDefault="00C16B89" w:rsidP="00C16B89"/>
        </w:tc>
        <w:tc>
          <w:tcPr>
            <w:tcW w:w="2073" w:type="dxa"/>
          </w:tcPr>
          <w:p w14:paraId="3012E008" w14:textId="77777777" w:rsidR="00C16B89" w:rsidRPr="00C16B89" w:rsidRDefault="00C16B89" w:rsidP="00C16B89"/>
        </w:tc>
        <w:tc>
          <w:tcPr>
            <w:tcW w:w="2043" w:type="dxa"/>
          </w:tcPr>
          <w:p w14:paraId="5F294F39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4ED12B84" w14:textId="77777777" w:rsidR="00C16B89" w:rsidRPr="00C16B89" w:rsidRDefault="00C16B89" w:rsidP="00C16B89"/>
        </w:tc>
        <w:tc>
          <w:tcPr>
            <w:tcW w:w="1835" w:type="dxa"/>
          </w:tcPr>
          <w:p w14:paraId="497F3507" w14:textId="77777777" w:rsidR="00C16B89" w:rsidRPr="00C16B89" w:rsidRDefault="00C16B89" w:rsidP="00C16B89"/>
        </w:tc>
      </w:tr>
      <w:tr w:rsidR="00C16B89" w:rsidRPr="00C16B89" w14:paraId="1B99464B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ADA5A6E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15CBE7B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GALANZ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AUS-18H53R120D6</w:t>
            </w:r>
            <w:proofErr w:type="spellEnd"/>
          </w:p>
          <w:p w14:paraId="4A85CC7F" w14:textId="77777777" w:rsidR="00C16B89" w:rsidRPr="00C16B89" w:rsidRDefault="00C16B89" w:rsidP="00C16B89">
            <w:pPr>
              <w:jc w:val="center"/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S11K02171GA0147</w:t>
            </w:r>
            <w:proofErr w:type="spellEnd"/>
          </w:p>
        </w:tc>
        <w:tc>
          <w:tcPr>
            <w:tcW w:w="2006" w:type="dxa"/>
          </w:tcPr>
          <w:p w14:paraId="0A02FCA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Kraśnik</w:t>
            </w:r>
            <w:r w:rsidRPr="00C16B89">
              <w:rPr>
                <w:rFonts w:ascii="Cambria" w:eastAsia="Lucida Sans Unicode" w:hAnsi="Cambria" w:cs="Calibri"/>
                <w:kern w:val="3"/>
              </w:rPr>
              <w:t xml:space="preserve">          </w:t>
            </w:r>
          </w:p>
          <w:p w14:paraId="2FA273D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06421623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Pok. 59</w:t>
            </w:r>
          </w:p>
        </w:tc>
        <w:tc>
          <w:tcPr>
            <w:tcW w:w="1984" w:type="dxa"/>
          </w:tcPr>
          <w:p w14:paraId="3057DDD6" w14:textId="77777777" w:rsidR="00C16B89" w:rsidRPr="00C16B89" w:rsidRDefault="00C16B89" w:rsidP="00C16B89"/>
        </w:tc>
        <w:tc>
          <w:tcPr>
            <w:tcW w:w="2073" w:type="dxa"/>
          </w:tcPr>
          <w:p w14:paraId="35E61929" w14:textId="77777777" w:rsidR="00C16B89" w:rsidRPr="00C16B89" w:rsidRDefault="00C16B89" w:rsidP="00C16B89"/>
        </w:tc>
        <w:tc>
          <w:tcPr>
            <w:tcW w:w="2043" w:type="dxa"/>
          </w:tcPr>
          <w:p w14:paraId="575FF922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17E572E2" w14:textId="77777777" w:rsidR="00C16B89" w:rsidRPr="00C16B89" w:rsidRDefault="00C16B89" w:rsidP="00C16B89"/>
        </w:tc>
        <w:tc>
          <w:tcPr>
            <w:tcW w:w="1835" w:type="dxa"/>
          </w:tcPr>
          <w:p w14:paraId="5875004C" w14:textId="77777777" w:rsidR="00C16B89" w:rsidRPr="00C16B89" w:rsidRDefault="00C16B89" w:rsidP="00C16B89"/>
        </w:tc>
      </w:tr>
      <w:tr w:rsidR="00C16B89" w:rsidRPr="00C16B89" w14:paraId="3F25DF68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22A6730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0FC5824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GALANZ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AUS-18H53R120D6</w:t>
            </w:r>
            <w:proofErr w:type="spellEnd"/>
          </w:p>
          <w:p w14:paraId="27233EC6" w14:textId="77777777" w:rsidR="00C16B89" w:rsidRPr="00C16B89" w:rsidRDefault="00C16B89" w:rsidP="00C16B89">
            <w:pPr>
              <w:jc w:val="center"/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S11K02171GA0069</w:t>
            </w:r>
            <w:proofErr w:type="spellEnd"/>
          </w:p>
        </w:tc>
        <w:tc>
          <w:tcPr>
            <w:tcW w:w="2006" w:type="dxa"/>
          </w:tcPr>
          <w:p w14:paraId="0E2C042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>Kraśnik</w:t>
            </w:r>
            <w:r w:rsidRPr="00C16B89">
              <w:rPr>
                <w:rFonts w:ascii="Cambria" w:eastAsia="Lucida Sans Unicode" w:hAnsi="Cambria" w:cs="Calibri"/>
                <w:kern w:val="3"/>
              </w:rPr>
              <w:t xml:space="preserve">          </w:t>
            </w:r>
          </w:p>
          <w:p w14:paraId="49A7236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2C070AB4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Pok. 62</w:t>
            </w:r>
          </w:p>
        </w:tc>
        <w:tc>
          <w:tcPr>
            <w:tcW w:w="1984" w:type="dxa"/>
          </w:tcPr>
          <w:p w14:paraId="253269C5" w14:textId="77777777" w:rsidR="00C16B89" w:rsidRPr="00C16B89" w:rsidRDefault="00C16B89" w:rsidP="00C16B89"/>
        </w:tc>
        <w:tc>
          <w:tcPr>
            <w:tcW w:w="2073" w:type="dxa"/>
          </w:tcPr>
          <w:p w14:paraId="1A105DE5" w14:textId="77777777" w:rsidR="00C16B89" w:rsidRPr="00C16B89" w:rsidRDefault="00C16B89" w:rsidP="00C16B89"/>
        </w:tc>
        <w:tc>
          <w:tcPr>
            <w:tcW w:w="2043" w:type="dxa"/>
          </w:tcPr>
          <w:p w14:paraId="00EEDDEE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66C4AEBA" w14:textId="77777777" w:rsidR="00C16B89" w:rsidRPr="00C16B89" w:rsidRDefault="00C16B89" w:rsidP="00C16B89"/>
        </w:tc>
        <w:tc>
          <w:tcPr>
            <w:tcW w:w="1835" w:type="dxa"/>
          </w:tcPr>
          <w:p w14:paraId="2270096A" w14:textId="77777777" w:rsidR="00C16B89" w:rsidRPr="00C16B89" w:rsidRDefault="00C16B89" w:rsidP="00C16B89"/>
        </w:tc>
      </w:tr>
      <w:tr w:rsidR="00C16B89" w:rsidRPr="00C16B89" w14:paraId="0287D2E7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AF85F97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1577F04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Mistral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DSR-12U</w:t>
            </w:r>
            <w:proofErr w:type="spellEnd"/>
          </w:p>
          <w:p w14:paraId="3549DE7C" w14:textId="77777777" w:rsidR="00C16B89" w:rsidRPr="00C16B89" w:rsidRDefault="00C16B89" w:rsidP="00C16B89">
            <w:pPr>
              <w:jc w:val="center"/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Sn:D202088270213614130020</w:t>
            </w:r>
            <w:proofErr w:type="spellEnd"/>
          </w:p>
        </w:tc>
        <w:tc>
          <w:tcPr>
            <w:tcW w:w="2006" w:type="dxa"/>
          </w:tcPr>
          <w:p w14:paraId="6DE91D3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23122BC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0B26740C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35</w:t>
            </w:r>
          </w:p>
        </w:tc>
        <w:tc>
          <w:tcPr>
            <w:tcW w:w="1984" w:type="dxa"/>
          </w:tcPr>
          <w:p w14:paraId="5D3EA269" w14:textId="77777777" w:rsidR="00C16B89" w:rsidRPr="00C16B89" w:rsidRDefault="00C16B89" w:rsidP="00C16B89"/>
        </w:tc>
        <w:tc>
          <w:tcPr>
            <w:tcW w:w="2073" w:type="dxa"/>
          </w:tcPr>
          <w:p w14:paraId="46E97CDF" w14:textId="77777777" w:rsidR="00C16B89" w:rsidRPr="00C16B89" w:rsidRDefault="00C16B89" w:rsidP="00C16B89"/>
        </w:tc>
        <w:tc>
          <w:tcPr>
            <w:tcW w:w="2043" w:type="dxa"/>
          </w:tcPr>
          <w:p w14:paraId="066851FA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6B1DAAED" w14:textId="77777777" w:rsidR="00C16B89" w:rsidRPr="00C16B89" w:rsidRDefault="00C16B89" w:rsidP="00C16B89"/>
        </w:tc>
        <w:tc>
          <w:tcPr>
            <w:tcW w:w="1835" w:type="dxa"/>
          </w:tcPr>
          <w:p w14:paraId="6C332E65" w14:textId="77777777" w:rsidR="00C16B89" w:rsidRPr="00C16B89" w:rsidRDefault="00C16B89" w:rsidP="00C16B89"/>
        </w:tc>
      </w:tr>
      <w:tr w:rsidR="00C16B89" w:rsidRPr="00C16B89" w14:paraId="32AD4523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FB2A549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737BB24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Mistral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DSR-9U</w:t>
            </w:r>
            <w:proofErr w:type="spellEnd"/>
          </w:p>
          <w:p w14:paraId="6B73D0BE" w14:textId="77777777" w:rsidR="00C16B89" w:rsidRPr="00C16B89" w:rsidRDefault="00C16B89" w:rsidP="00C16B89">
            <w:pPr>
              <w:jc w:val="center"/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Sn:D202025300313218120163</w:t>
            </w:r>
            <w:proofErr w:type="spellEnd"/>
          </w:p>
        </w:tc>
        <w:tc>
          <w:tcPr>
            <w:tcW w:w="2006" w:type="dxa"/>
          </w:tcPr>
          <w:p w14:paraId="551BFFA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2E2AD85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3CBB8B47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35</w:t>
            </w:r>
          </w:p>
        </w:tc>
        <w:tc>
          <w:tcPr>
            <w:tcW w:w="1984" w:type="dxa"/>
          </w:tcPr>
          <w:p w14:paraId="01DB09AC" w14:textId="77777777" w:rsidR="00C16B89" w:rsidRPr="00C16B89" w:rsidRDefault="00C16B89" w:rsidP="00C16B89"/>
        </w:tc>
        <w:tc>
          <w:tcPr>
            <w:tcW w:w="2073" w:type="dxa"/>
          </w:tcPr>
          <w:p w14:paraId="4B0ECE05" w14:textId="77777777" w:rsidR="00C16B89" w:rsidRPr="00C16B89" w:rsidRDefault="00C16B89" w:rsidP="00C16B89"/>
        </w:tc>
        <w:tc>
          <w:tcPr>
            <w:tcW w:w="2043" w:type="dxa"/>
          </w:tcPr>
          <w:p w14:paraId="12027B0D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0437550D" w14:textId="77777777" w:rsidR="00C16B89" w:rsidRPr="00C16B89" w:rsidRDefault="00C16B89" w:rsidP="00C16B89"/>
        </w:tc>
        <w:tc>
          <w:tcPr>
            <w:tcW w:w="1835" w:type="dxa"/>
          </w:tcPr>
          <w:p w14:paraId="59C69775" w14:textId="77777777" w:rsidR="00C16B89" w:rsidRPr="00C16B89" w:rsidRDefault="00C16B89" w:rsidP="00C16B89"/>
        </w:tc>
      </w:tr>
      <w:tr w:rsidR="00C16B89" w:rsidRPr="00C16B89" w14:paraId="580498BD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C421D31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4F66B39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Mistral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DSR-12U</w:t>
            </w:r>
            <w:proofErr w:type="spellEnd"/>
          </w:p>
          <w:p w14:paraId="3204C368" w14:textId="77777777" w:rsidR="00C16B89" w:rsidRPr="00C16B89" w:rsidRDefault="00C16B89" w:rsidP="00C16B89">
            <w:pPr>
              <w:jc w:val="center"/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Sn:D202088270213614130025</w:t>
            </w:r>
            <w:proofErr w:type="spellEnd"/>
          </w:p>
        </w:tc>
        <w:tc>
          <w:tcPr>
            <w:tcW w:w="2006" w:type="dxa"/>
          </w:tcPr>
          <w:p w14:paraId="7BC949E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74258DB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5FBB960D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37</w:t>
            </w:r>
          </w:p>
        </w:tc>
        <w:tc>
          <w:tcPr>
            <w:tcW w:w="1984" w:type="dxa"/>
          </w:tcPr>
          <w:p w14:paraId="3A785D72" w14:textId="77777777" w:rsidR="00C16B89" w:rsidRPr="00C16B89" w:rsidRDefault="00C16B89" w:rsidP="00C16B89"/>
        </w:tc>
        <w:tc>
          <w:tcPr>
            <w:tcW w:w="2073" w:type="dxa"/>
          </w:tcPr>
          <w:p w14:paraId="36A5A765" w14:textId="77777777" w:rsidR="00C16B89" w:rsidRPr="00C16B89" w:rsidRDefault="00C16B89" w:rsidP="00C16B89"/>
        </w:tc>
        <w:tc>
          <w:tcPr>
            <w:tcW w:w="2043" w:type="dxa"/>
          </w:tcPr>
          <w:p w14:paraId="0C13A463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68962382" w14:textId="77777777" w:rsidR="00C16B89" w:rsidRPr="00C16B89" w:rsidRDefault="00C16B89" w:rsidP="00C16B89"/>
        </w:tc>
        <w:tc>
          <w:tcPr>
            <w:tcW w:w="1835" w:type="dxa"/>
          </w:tcPr>
          <w:p w14:paraId="62DD1F3F" w14:textId="77777777" w:rsidR="00C16B89" w:rsidRPr="00C16B89" w:rsidRDefault="00C16B89" w:rsidP="00C16B89"/>
        </w:tc>
      </w:tr>
      <w:tr w:rsidR="00C16B89" w:rsidRPr="00C16B89" w14:paraId="3ABC5F31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364773B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003EF3D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Mistral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DSR-12U</w:t>
            </w:r>
            <w:proofErr w:type="spellEnd"/>
          </w:p>
          <w:p w14:paraId="0A1D5E0B" w14:textId="77777777" w:rsidR="00C16B89" w:rsidRPr="00C16B89" w:rsidRDefault="00C16B89" w:rsidP="00C16B89">
            <w:pPr>
              <w:jc w:val="center"/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Sn:D202088270213614130026</w:t>
            </w:r>
            <w:proofErr w:type="spellEnd"/>
          </w:p>
        </w:tc>
        <w:tc>
          <w:tcPr>
            <w:tcW w:w="2006" w:type="dxa"/>
          </w:tcPr>
          <w:p w14:paraId="23AD84C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52CC3BD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001FE150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Pok. 37</w:t>
            </w:r>
          </w:p>
        </w:tc>
        <w:tc>
          <w:tcPr>
            <w:tcW w:w="1984" w:type="dxa"/>
          </w:tcPr>
          <w:p w14:paraId="62137926" w14:textId="77777777" w:rsidR="00C16B89" w:rsidRPr="00C16B89" w:rsidRDefault="00C16B89" w:rsidP="00C16B89"/>
        </w:tc>
        <w:tc>
          <w:tcPr>
            <w:tcW w:w="2073" w:type="dxa"/>
          </w:tcPr>
          <w:p w14:paraId="201BA4C3" w14:textId="77777777" w:rsidR="00C16B89" w:rsidRPr="00C16B89" w:rsidRDefault="00C16B89" w:rsidP="00C16B89"/>
        </w:tc>
        <w:tc>
          <w:tcPr>
            <w:tcW w:w="2043" w:type="dxa"/>
          </w:tcPr>
          <w:p w14:paraId="5F8C9BAA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303CA5E5" w14:textId="77777777" w:rsidR="00C16B89" w:rsidRPr="00C16B89" w:rsidRDefault="00C16B89" w:rsidP="00C16B89"/>
        </w:tc>
        <w:tc>
          <w:tcPr>
            <w:tcW w:w="1835" w:type="dxa"/>
          </w:tcPr>
          <w:p w14:paraId="21B51391" w14:textId="77777777" w:rsidR="00C16B89" w:rsidRPr="00C16B89" w:rsidRDefault="00C16B89" w:rsidP="00C16B89"/>
        </w:tc>
      </w:tr>
      <w:tr w:rsidR="00C16B89" w:rsidRPr="00C16B89" w14:paraId="59552012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79CB982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0285A0D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Mistral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DSR-12U</w:t>
            </w:r>
            <w:proofErr w:type="spellEnd"/>
          </w:p>
          <w:p w14:paraId="5B785888" w14:textId="77777777" w:rsidR="00C16B89" w:rsidRPr="00C16B89" w:rsidRDefault="00C16B89" w:rsidP="00C16B89">
            <w:pPr>
              <w:jc w:val="center"/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Sn:D202088270213614130017</w:t>
            </w:r>
            <w:proofErr w:type="spellEnd"/>
          </w:p>
        </w:tc>
        <w:tc>
          <w:tcPr>
            <w:tcW w:w="2006" w:type="dxa"/>
          </w:tcPr>
          <w:p w14:paraId="32E93FF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39488A9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2EF9160D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Pok. 40</w:t>
            </w:r>
          </w:p>
        </w:tc>
        <w:tc>
          <w:tcPr>
            <w:tcW w:w="1984" w:type="dxa"/>
          </w:tcPr>
          <w:p w14:paraId="24CFB2BD" w14:textId="77777777" w:rsidR="00C16B89" w:rsidRPr="00C16B89" w:rsidRDefault="00C16B89" w:rsidP="00C16B89"/>
        </w:tc>
        <w:tc>
          <w:tcPr>
            <w:tcW w:w="2073" w:type="dxa"/>
          </w:tcPr>
          <w:p w14:paraId="4F08B11C" w14:textId="77777777" w:rsidR="00C16B89" w:rsidRPr="00C16B89" w:rsidRDefault="00C16B89" w:rsidP="00C16B89"/>
        </w:tc>
        <w:tc>
          <w:tcPr>
            <w:tcW w:w="2043" w:type="dxa"/>
          </w:tcPr>
          <w:p w14:paraId="1B7F5EB5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00610FF0" w14:textId="77777777" w:rsidR="00C16B89" w:rsidRPr="00C16B89" w:rsidRDefault="00C16B89" w:rsidP="00C16B89"/>
        </w:tc>
        <w:tc>
          <w:tcPr>
            <w:tcW w:w="1835" w:type="dxa"/>
          </w:tcPr>
          <w:p w14:paraId="26AD16EC" w14:textId="77777777" w:rsidR="00C16B89" w:rsidRPr="00C16B89" w:rsidRDefault="00C16B89" w:rsidP="00C16B89"/>
        </w:tc>
      </w:tr>
      <w:tr w:rsidR="00C16B89" w:rsidRPr="00C16B89" w14:paraId="337D7573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1BC2D94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1B2D54D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Mistral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DSR-12U</w:t>
            </w:r>
            <w:proofErr w:type="spellEnd"/>
          </w:p>
          <w:p w14:paraId="351CA049" w14:textId="77777777" w:rsidR="00C16B89" w:rsidRPr="00C16B89" w:rsidRDefault="00C16B89" w:rsidP="00C16B89">
            <w:pPr>
              <w:jc w:val="center"/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Sn:D202088270213614130008</w:t>
            </w:r>
            <w:proofErr w:type="spellEnd"/>
          </w:p>
        </w:tc>
        <w:tc>
          <w:tcPr>
            <w:tcW w:w="2006" w:type="dxa"/>
          </w:tcPr>
          <w:p w14:paraId="263DE4B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2F7D06C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6A7A754E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Pok. 41</w:t>
            </w:r>
          </w:p>
        </w:tc>
        <w:tc>
          <w:tcPr>
            <w:tcW w:w="1984" w:type="dxa"/>
          </w:tcPr>
          <w:p w14:paraId="76F33030" w14:textId="77777777" w:rsidR="00C16B89" w:rsidRPr="00C16B89" w:rsidRDefault="00C16B89" w:rsidP="00C16B89"/>
        </w:tc>
        <w:tc>
          <w:tcPr>
            <w:tcW w:w="2073" w:type="dxa"/>
          </w:tcPr>
          <w:p w14:paraId="6A8C8F21" w14:textId="77777777" w:rsidR="00C16B89" w:rsidRPr="00C16B89" w:rsidRDefault="00C16B89" w:rsidP="00C16B89"/>
        </w:tc>
        <w:tc>
          <w:tcPr>
            <w:tcW w:w="2043" w:type="dxa"/>
          </w:tcPr>
          <w:p w14:paraId="2D5BE232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39015FA5" w14:textId="77777777" w:rsidR="00C16B89" w:rsidRPr="00C16B89" w:rsidRDefault="00C16B89" w:rsidP="00C16B89"/>
        </w:tc>
        <w:tc>
          <w:tcPr>
            <w:tcW w:w="1835" w:type="dxa"/>
          </w:tcPr>
          <w:p w14:paraId="04BF21B9" w14:textId="77777777" w:rsidR="00C16B89" w:rsidRPr="00C16B89" w:rsidRDefault="00C16B89" w:rsidP="00C16B89"/>
        </w:tc>
      </w:tr>
      <w:tr w:rsidR="00C16B89" w:rsidRPr="00C16B89" w14:paraId="1395E4A4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F0F7BF0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4012AB1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Mistral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DSR-12U</w:t>
            </w:r>
            <w:proofErr w:type="spellEnd"/>
          </w:p>
          <w:p w14:paraId="273B3401" w14:textId="77777777" w:rsidR="00C16B89" w:rsidRPr="00C16B89" w:rsidRDefault="00C16B89" w:rsidP="00C16B89">
            <w:pPr>
              <w:jc w:val="center"/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Sn:D202088270213614130027</w:t>
            </w:r>
            <w:proofErr w:type="spellEnd"/>
          </w:p>
        </w:tc>
        <w:tc>
          <w:tcPr>
            <w:tcW w:w="2006" w:type="dxa"/>
          </w:tcPr>
          <w:p w14:paraId="2546D43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29492C1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772E02FD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Pok. 42</w:t>
            </w:r>
          </w:p>
        </w:tc>
        <w:tc>
          <w:tcPr>
            <w:tcW w:w="1984" w:type="dxa"/>
          </w:tcPr>
          <w:p w14:paraId="3B35956D" w14:textId="77777777" w:rsidR="00C16B89" w:rsidRPr="00C16B89" w:rsidRDefault="00C16B89" w:rsidP="00C16B89"/>
        </w:tc>
        <w:tc>
          <w:tcPr>
            <w:tcW w:w="2073" w:type="dxa"/>
          </w:tcPr>
          <w:p w14:paraId="11B257A2" w14:textId="77777777" w:rsidR="00C16B89" w:rsidRPr="00C16B89" w:rsidRDefault="00C16B89" w:rsidP="00C16B89"/>
        </w:tc>
        <w:tc>
          <w:tcPr>
            <w:tcW w:w="2043" w:type="dxa"/>
          </w:tcPr>
          <w:p w14:paraId="01D89DF3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6E301A50" w14:textId="77777777" w:rsidR="00C16B89" w:rsidRPr="00C16B89" w:rsidRDefault="00C16B89" w:rsidP="00C16B89"/>
        </w:tc>
        <w:tc>
          <w:tcPr>
            <w:tcW w:w="1835" w:type="dxa"/>
          </w:tcPr>
          <w:p w14:paraId="466E6141" w14:textId="77777777" w:rsidR="00C16B89" w:rsidRPr="00C16B89" w:rsidRDefault="00C16B89" w:rsidP="00C16B89"/>
        </w:tc>
      </w:tr>
      <w:tr w:rsidR="00C16B89" w:rsidRPr="00C16B89" w14:paraId="46E2C8DC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8711BE0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2647585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Mistral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DSR-12U</w:t>
            </w:r>
            <w:proofErr w:type="spellEnd"/>
          </w:p>
          <w:p w14:paraId="1A14ADBE" w14:textId="77777777" w:rsidR="00C16B89" w:rsidRPr="00C16B89" w:rsidRDefault="00C16B89" w:rsidP="00C16B89">
            <w:pPr>
              <w:jc w:val="center"/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Sn:D202088270213614130028</w:t>
            </w:r>
            <w:proofErr w:type="spellEnd"/>
          </w:p>
        </w:tc>
        <w:tc>
          <w:tcPr>
            <w:tcW w:w="2006" w:type="dxa"/>
          </w:tcPr>
          <w:p w14:paraId="265A04F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667DB21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7F257923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Pok. 43</w:t>
            </w:r>
          </w:p>
        </w:tc>
        <w:tc>
          <w:tcPr>
            <w:tcW w:w="1984" w:type="dxa"/>
          </w:tcPr>
          <w:p w14:paraId="5BA525AE" w14:textId="77777777" w:rsidR="00C16B89" w:rsidRPr="00C16B89" w:rsidRDefault="00C16B89" w:rsidP="00C16B89"/>
        </w:tc>
        <w:tc>
          <w:tcPr>
            <w:tcW w:w="2073" w:type="dxa"/>
          </w:tcPr>
          <w:p w14:paraId="69A368B0" w14:textId="77777777" w:rsidR="00C16B89" w:rsidRPr="00C16B89" w:rsidRDefault="00C16B89" w:rsidP="00C16B89"/>
        </w:tc>
        <w:tc>
          <w:tcPr>
            <w:tcW w:w="2043" w:type="dxa"/>
          </w:tcPr>
          <w:p w14:paraId="3CF41808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7B4ABA8D" w14:textId="77777777" w:rsidR="00C16B89" w:rsidRPr="00C16B89" w:rsidRDefault="00C16B89" w:rsidP="00C16B89"/>
        </w:tc>
        <w:tc>
          <w:tcPr>
            <w:tcW w:w="1835" w:type="dxa"/>
          </w:tcPr>
          <w:p w14:paraId="7CE3B6A5" w14:textId="77777777" w:rsidR="00C16B89" w:rsidRPr="00C16B89" w:rsidRDefault="00C16B89" w:rsidP="00C16B89"/>
        </w:tc>
      </w:tr>
      <w:tr w:rsidR="00C16B89" w:rsidRPr="00C16B89" w14:paraId="152A0BFC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5406F93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1405111A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Mistral</w:t>
            </w:r>
            <w:r w:rsidRPr="00C16B89"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DSR-12U</w:t>
            </w:r>
            <w:proofErr w:type="spellEnd"/>
          </w:p>
        </w:tc>
        <w:tc>
          <w:tcPr>
            <w:tcW w:w="2006" w:type="dxa"/>
          </w:tcPr>
          <w:p w14:paraId="216DDCD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0EBE58D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3762C1B7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Pok. 45</w:t>
            </w:r>
          </w:p>
        </w:tc>
        <w:tc>
          <w:tcPr>
            <w:tcW w:w="1984" w:type="dxa"/>
          </w:tcPr>
          <w:p w14:paraId="62AE5741" w14:textId="77777777" w:rsidR="00C16B89" w:rsidRPr="00C16B89" w:rsidRDefault="00C16B89" w:rsidP="00C16B89"/>
        </w:tc>
        <w:tc>
          <w:tcPr>
            <w:tcW w:w="2073" w:type="dxa"/>
          </w:tcPr>
          <w:p w14:paraId="55564748" w14:textId="77777777" w:rsidR="00C16B89" w:rsidRPr="00C16B89" w:rsidRDefault="00C16B89" w:rsidP="00C16B89"/>
        </w:tc>
        <w:tc>
          <w:tcPr>
            <w:tcW w:w="2043" w:type="dxa"/>
          </w:tcPr>
          <w:p w14:paraId="69F979DC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22C4CB8F" w14:textId="77777777" w:rsidR="00C16B89" w:rsidRPr="00C16B89" w:rsidRDefault="00C16B89" w:rsidP="00C16B89"/>
        </w:tc>
        <w:tc>
          <w:tcPr>
            <w:tcW w:w="1835" w:type="dxa"/>
          </w:tcPr>
          <w:p w14:paraId="72C1F03B" w14:textId="77777777" w:rsidR="00C16B89" w:rsidRPr="00C16B89" w:rsidRDefault="00C16B89" w:rsidP="00C16B89"/>
        </w:tc>
      </w:tr>
      <w:tr w:rsidR="00C16B89" w:rsidRPr="00C16B89" w14:paraId="5220CF4A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91A8277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590BC06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Mistral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DSR-9U</w:t>
            </w:r>
            <w:proofErr w:type="spellEnd"/>
          </w:p>
          <w:p w14:paraId="32E04F70" w14:textId="77777777" w:rsidR="00C16B89" w:rsidRPr="00C16B89" w:rsidRDefault="00C16B89" w:rsidP="00C16B89">
            <w:pPr>
              <w:jc w:val="center"/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Sn:D202025300313218120145</w:t>
            </w:r>
            <w:proofErr w:type="spellEnd"/>
          </w:p>
        </w:tc>
        <w:tc>
          <w:tcPr>
            <w:tcW w:w="2006" w:type="dxa"/>
          </w:tcPr>
          <w:p w14:paraId="62543B6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5476BAD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69EB0307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Pok. 68</w:t>
            </w:r>
          </w:p>
        </w:tc>
        <w:tc>
          <w:tcPr>
            <w:tcW w:w="1984" w:type="dxa"/>
          </w:tcPr>
          <w:p w14:paraId="77E00878" w14:textId="77777777" w:rsidR="00C16B89" w:rsidRPr="00C16B89" w:rsidRDefault="00C16B89" w:rsidP="00C16B89"/>
        </w:tc>
        <w:tc>
          <w:tcPr>
            <w:tcW w:w="2073" w:type="dxa"/>
          </w:tcPr>
          <w:p w14:paraId="68B1D722" w14:textId="77777777" w:rsidR="00C16B89" w:rsidRPr="00C16B89" w:rsidRDefault="00C16B89" w:rsidP="00C16B89"/>
        </w:tc>
        <w:tc>
          <w:tcPr>
            <w:tcW w:w="2043" w:type="dxa"/>
          </w:tcPr>
          <w:p w14:paraId="099710CA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036BDC45" w14:textId="77777777" w:rsidR="00C16B89" w:rsidRPr="00C16B89" w:rsidRDefault="00C16B89" w:rsidP="00C16B89"/>
        </w:tc>
        <w:tc>
          <w:tcPr>
            <w:tcW w:w="1835" w:type="dxa"/>
          </w:tcPr>
          <w:p w14:paraId="5BEDF019" w14:textId="77777777" w:rsidR="00C16B89" w:rsidRPr="00C16B89" w:rsidRDefault="00C16B89" w:rsidP="00C16B89"/>
        </w:tc>
      </w:tr>
      <w:tr w:rsidR="00C16B89" w:rsidRPr="00C16B89" w14:paraId="6F1086B4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FBD2C6A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275DB2E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Mistral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DSR-12U</w:t>
            </w:r>
            <w:proofErr w:type="spellEnd"/>
          </w:p>
          <w:p w14:paraId="50A42972" w14:textId="77777777" w:rsidR="00C16B89" w:rsidRPr="00C16B89" w:rsidRDefault="00C16B89" w:rsidP="00C16B89">
            <w:pPr>
              <w:jc w:val="center"/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Sn:D202088270213614130016</w:t>
            </w:r>
            <w:proofErr w:type="spellEnd"/>
          </w:p>
        </w:tc>
        <w:tc>
          <w:tcPr>
            <w:tcW w:w="2006" w:type="dxa"/>
          </w:tcPr>
          <w:p w14:paraId="44D6CDB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7F9F7E8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24C6346C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Pok. 69</w:t>
            </w:r>
          </w:p>
        </w:tc>
        <w:tc>
          <w:tcPr>
            <w:tcW w:w="1984" w:type="dxa"/>
          </w:tcPr>
          <w:p w14:paraId="62D5E761" w14:textId="77777777" w:rsidR="00C16B89" w:rsidRPr="00C16B89" w:rsidRDefault="00C16B89" w:rsidP="00C16B89"/>
        </w:tc>
        <w:tc>
          <w:tcPr>
            <w:tcW w:w="2073" w:type="dxa"/>
          </w:tcPr>
          <w:p w14:paraId="431A4D67" w14:textId="77777777" w:rsidR="00C16B89" w:rsidRPr="00C16B89" w:rsidRDefault="00C16B89" w:rsidP="00C16B89"/>
        </w:tc>
        <w:tc>
          <w:tcPr>
            <w:tcW w:w="2043" w:type="dxa"/>
          </w:tcPr>
          <w:p w14:paraId="63184819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3592E590" w14:textId="77777777" w:rsidR="00C16B89" w:rsidRPr="00C16B89" w:rsidRDefault="00C16B89" w:rsidP="00C16B89"/>
        </w:tc>
        <w:tc>
          <w:tcPr>
            <w:tcW w:w="1835" w:type="dxa"/>
          </w:tcPr>
          <w:p w14:paraId="5F7D902A" w14:textId="77777777" w:rsidR="00C16B89" w:rsidRPr="00C16B89" w:rsidRDefault="00C16B89" w:rsidP="00C16B89"/>
        </w:tc>
      </w:tr>
      <w:tr w:rsidR="00C16B89" w:rsidRPr="00C16B89" w14:paraId="72A369F8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80C935C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457E26E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Mistral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DSR-12U</w:t>
            </w:r>
            <w:proofErr w:type="spellEnd"/>
          </w:p>
          <w:p w14:paraId="13A68C9D" w14:textId="77777777" w:rsidR="00C16B89" w:rsidRPr="00C16B89" w:rsidRDefault="00C16B89" w:rsidP="00C16B89">
            <w:pPr>
              <w:jc w:val="center"/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Sn:D202088270213614130021</w:t>
            </w:r>
            <w:proofErr w:type="spellEnd"/>
          </w:p>
        </w:tc>
        <w:tc>
          <w:tcPr>
            <w:tcW w:w="2006" w:type="dxa"/>
          </w:tcPr>
          <w:p w14:paraId="776D14B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2EC0745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283D0381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Pok. 70</w:t>
            </w:r>
          </w:p>
        </w:tc>
        <w:tc>
          <w:tcPr>
            <w:tcW w:w="1984" w:type="dxa"/>
          </w:tcPr>
          <w:p w14:paraId="47BC3F09" w14:textId="77777777" w:rsidR="00C16B89" w:rsidRPr="00C16B89" w:rsidRDefault="00C16B89" w:rsidP="00C16B89"/>
        </w:tc>
        <w:tc>
          <w:tcPr>
            <w:tcW w:w="2073" w:type="dxa"/>
          </w:tcPr>
          <w:p w14:paraId="1BCB0793" w14:textId="77777777" w:rsidR="00C16B89" w:rsidRPr="00C16B89" w:rsidRDefault="00C16B89" w:rsidP="00C16B89"/>
        </w:tc>
        <w:tc>
          <w:tcPr>
            <w:tcW w:w="2043" w:type="dxa"/>
          </w:tcPr>
          <w:p w14:paraId="56EE5AEF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11235613" w14:textId="77777777" w:rsidR="00C16B89" w:rsidRPr="00C16B89" w:rsidRDefault="00C16B89" w:rsidP="00C16B89"/>
        </w:tc>
        <w:tc>
          <w:tcPr>
            <w:tcW w:w="1835" w:type="dxa"/>
          </w:tcPr>
          <w:p w14:paraId="13A9C2D0" w14:textId="77777777" w:rsidR="00C16B89" w:rsidRPr="00C16B89" w:rsidRDefault="00C16B89" w:rsidP="00C16B89"/>
        </w:tc>
      </w:tr>
      <w:tr w:rsidR="00C16B89" w:rsidRPr="00C16B89" w14:paraId="022DD0C2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2254915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6B71530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Mistral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DO4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-36</w:t>
            </w:r>
          </w:p>
          <w:p w14:paraId="758A969F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60C13E5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7081245C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</w:tc>
        <w:tc>
          <w:tcPr>
            <w:tcW w:w="1984" w:type="dxa"/>
          </w:tcPr>
          <w:p w14:paraId="255CC354" w14:textId="77777777" w:rsidR="00C16B89" w:rsidRPr="00C16B89" w:rsidRDefault="00C16B89" w:rsidP="00C16B89"/>
        </w:tc>
        <w:tc>
          <w:tcPr>
            <w:tcW w:w="2073" w:type="dxa"/>
          </w:tcPr>
          <w:p w14:paraId="72BE2230" w14:textId="77777777" w:rsidR="00C16B89" w:rsidRPr="00C16B89" w:rsidRDefault="00C16B89" w:rsidP="00C16B89"/>
        </w:tc>
        <w:tc>
          <w:tcPr>
            <w:tcW w:w="2043" w:type="dxa"/>
          </w:tcPr>
          <w:p w14:paraId="03327FE1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436098B4" w14:textId="77777777" w:rsidR="00C16B89" w:rsidRPr="00C16B89" w:rsidRDefault="00C16B89" w:rsidP="00C16B89"/>
        </w:tc>
        <w:tc>
          <w:tcPr>
            <w:tcW w:w="1835" w:type="dxa"/>
          </w:tcPr>
          <w:p w14:paraId="6BCF138C" w14:textId="77777777" w:rsidR="00C16B89" w:rsidRPr="00C16B89" w:rsidRDefault="00C16B89" w:rsidP="00C16B89"/>
        </w:tc>
      </w:tr>
      <w:tr w:rsidR="00C16B89" w:rsidRPr="00C16B89" w14:paraId="56840A7A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2AE4F5C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64274EB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Mistral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DO4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-36</w:t>
            </w:r>
          </w:p>
          <w:p w14:paraId="5302DE13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300E6FD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34E49ADD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</w:tc>
        <w:tc>
          <w:tcPr>
            <w:tcW w:w="1984" w:type="dxa"/>
          </w:tcPr>
          <w:p w14:paraId="4115E661" w14:textId="77777777" w:rsidR="00C16B89" w:rsidRPr="00C16B89" w:rsidRDefault="00C16B89" w:rsidP="00C16B89"/>
        </w:tc>
        <w:tc>
          <w:tcPr>
            <w:tcW w:w="2073" w:type="dxa"/>
          </w:tcPr>
          <w:p w14:paraId="0033E5C4" w14:textId="77777777" w:rsidR="00C16B89" w:rsidRPr="00C16B89" w:rsidRDefault="00C16B89" w:rsidP="00C16B89"/>
        </w:tc>
        <w:tc>
          <w:tcPr>
            <w:tcW w:w="2043" w:type="dxa"/>
          </w:tcPr>
          <w:p w14:paraId="62025177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0DFC2417" w14:textId="77777777" w:rsidR="00C16B89" w:rsidRPr="00C16B89" w:rsidRDefault="00C16B89" w:rsidP="00C16B89"/>
        </w:tc>
        <w:tc>
          <w:tcPr>
            <w:tcW w:w="1835" w:type="dxa"/>
          </w:tcPr>
          <w:p w14:paraId="1D0150C3" w14:textId="77777777" w:rsidR="00C16B89" w:rsidRPr="00C16B89" w:rsidRDefault="00C16B89" w:rsidP="00C16B89"/>
        </w:tc>
      </w:tr>
      <w:tr w:rsidR="00C16B89" w:rsidRPr="00C16B89" w14:paraId="1D7933F2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292C8A8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7428A2C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Mistral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DO4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>-36</w:t>
            </w:r>
          </w:p>
          <w:p w14:paraId="55FAA781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0BF8E4A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66684D2E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</w:tc>
        <w:tc>
          <w:tcPr>
            <w:tcW w:w="1984" w:type="dxa"/>
          </w:tcPr>
          <w:p w14:paraId="4A65C33D" w14:textId="77777777" w:rsidR="00C16B89" w:rsidRPr="00C16B89" w:rsidRDefault="00C16B89" w:rsidP="00C16B89"/>
        </w:tc>
        <w:tc>
          <w:tcPr>
            <w:tcW w:w="2073" w:type="dxa"/>
          </w:tcPr>
          <w:p w14:paraId="3CFFD9B8" w14:textId="77777777" w:rsidR="00C16B89" w:rsidRPr="00C16B89" w:rsidRDefault="00C16B89" w:rsidP="00C16B89"/>
        </w:tc>
        <w:tc>
          <w:tcPr>
            <w:tcW w:w="2043" w:type="dxa"/>
          </w:tcPr>
          <w:p w14:paraId="3E504A86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2947D8FD" w14:textId="77777777" w:rsidR="00C16B89" w:rsidRPr="00C16B89" w:rsidRDefault="00C16B89" w:rsidP="00C16B89"/>
        </w:tc>
        <w:tc>
          <w:tcPr>
            <w:tcW w:w="1835" w:type="dxa"/>
          </w:tcPr>
          <w:p w14:paraId="445C2160" w14:textId="77777777" w:rsidR="00C16B89" w:rsidRPr="00C16B89" w:rsidRDefault="00C16B89" w:rsidP="00C16B89"/>
        </w:tc>
      </w:tr>
      <w:tr w:rsidR="00C16B89" w:rsidRPr="00C16B89" w14:paraId="1556474C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DCA9D1C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70FA1EF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GALANZ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AUS-18H53R120D6</w:t>
            </w:r>
            <w:proofErr w:type="spellEnd"/>
          </w:p>
          <w:p w14:paraId="46833490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328446C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179B8780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</w:tc>
        <w:tc>
          <w:tcPr>
            <w:tcW w:w="1984" w:type="dxa"/>
          </w:tcPr>
          <w:p w14:paraId="44A9F91D" w14:textId="77777777" w:rsidR="00C16B89" w:rsidRPr="00C16B89" w:rsidRDefault="00C16B89" w:rsidP="00C16B89"/>
        </w:tc>
        <w:tc>
          <w:tcPr>
            <w:tcW w:w="2073" w:type="dxa"/>
          </w:tcPr>
          <w:p w14:paraId="47C6AF8B" w14:textId="77777777" w:rsidR="00C16B89" w:rsidRPr="00C16B89" w:rsidRDefault="00C16B89" w:rsidP="00C16B89"/>
        </w:tc>
        <w:tc>
          <w:tcPr>
            <w:tcW w:w="2043" w:type="dxa"/>
          </w:tcPr>
          <w:p w14:paraId="2C493174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0EFAED56" w14:textId="77777777" w:rsidR="00C16B89" w:rsidRPr="00C16B89" w:rsidRDefault="00C16B89" w:rsidP="00C16B89"/>
        </w:tc>
        <w:tc>
          <w:tcPr>
            <w:tcW w:w="1835" w:type="dxa"/>
          </w:tcPr>
          <w:p w14:paraId="4B6FA694" w14:textId="77777777" w:rsidR="00C16B89" w:rsidRPr="00C16B89" w:rsidRDefault="00C16B89" w:rsidP="00C16B89"/>
        </w:tc>
      </w:tr>
      <w:tr w:rsidR="00C16B89" w:rsidRPr="00C16B89" w14:paraId="6814E57B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9F9E5AF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72ED317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GALANZ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AUS-18H53R120D6</w:t>
            </w:r>
            <w:proofErr w:type="spellEnd"/>
          </w:p>
          <w:p w14:paraId="108F28E7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5F20DFD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0B37FE3F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</w:tc>
        <w:tc>
          <w:tcPr>
            <w:tcW w:w="1984" w:type="dxa"/>
          </w:tcPr>
          <w:p w14:paraId="7E2160C5" w14:textId="77777777" w:rsidR="00C16B89" w:rsidRPr="00C16B89" w:rsidRDefault="00C16B89" w:rsidP="00C16B89"/>
        </w:tc>
        <w:tc>
          <w:tcPr>
            <w:tcW w:w="2073" w:type="dxa"/>
          </w:tcPr>
          <w:p w14:paraId="618A5402" w14:textId="77777777" w:rsidR="00C16B89" w:rsidRPr="00C16B89" w:rsidRDefault="00C16B89" w:rsidP="00C16B89"/>
        </w:tc>
        <w:tc>
          <w:tcPr>
            <w:tcW w:w="2043" w:type="dxa"/>
          </w:tcPr>
          <w:p w14:paraId="12C5C70B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48719D34" w14:textId="77777777" w:rsidR="00C16B89" w:rsidRPr="00C16B89" w:rsidRDefault="00C16B89" w:rsidP="00C16B89"/>
        </w:tc>
        <w:tc>
          <w:tcPr>
            <w:tcW w:w="1835" w:type="dxa"/>
          </w:tcPr>
          <w:p w14:paraId="49A8B42C" w14:textId="77777777" w:rsidR="00C16B89" w:rsidRPr="00C16B89" w:rsidRDefault="00C16B89" w:rsidP="00C16B89"/>
        </w:tc>
      </w:tr>
      <w:tr w:rsidR="00C16B89" w:rsidRPr="00C16B89" w14:paraId="5BE5275B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4B4964D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1EF6A9B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GALANZ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AUS-18H53R120D6</w:t>
            </w:r>
            <w:proofErr w:type="spellEnd"/>
          </w:p>
          <w:p w14:paraId="77D8BB19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508E991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09937CCB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</w:tc>
        <w:tc>
          <w:tcPr>
            <w:tcW w:w="1984" w:type="dxa"/>
          </w:tcPr>
          <w:p w14:paraId="7A273A21" w14:textId="77777777" w:rsidR="00C16B89" w:rsidRPr="00C16B89" w:rsidRDefault="00C16B89" w:rsidP="00C16B89"/>
        </w:tc>
        <w:tc>
          <w:tcPr>
            <w:tcW w:w="2073" w:type="dxa"/>
          </w:tcPr>
          <w:p w14:paraId="4DEE01A4" w14:textId="77777777" w:rsidR="00C16B89" w:rsidRPr="00C16B89" w:rsidRDefault="00C16B89" w:rsidP="00C16B89"/>
        </w:tc>
        <w:tc>
          <w:tcPr>
            <w:tcW w:w="2043" w:type="dxa"/>
          </w:tcPr>
          <w:p w14:paraId="3EC1E1F2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2F05D3F0" w14:textId="77777777" w:rsidR="00C16B89" w:rsidRPr="00C16B89" w:rsidRDefault="00C16B89" w:rsidP="00C16B89"/>
        </w:tc>
        <w:tc>
          <w:tcPr>
            <w:tcW w:w="1835" w:type="dxa"/>
          </w:tcPr>
          <w:p w14:paraId="0DA05B8F" w14:textId="77777777" w:rsidR="00C16B89" w:rsidRPr="00C16B89" w:rsidRDefault="00C16B89" w:rsidP="00C16B89"/>
        </w:tc>
      </w:tr>
      <w:tr w:rsidR="00C16B89" w:rsidRPr="00C16B89" w14:paraId="089AC3F4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123C6EC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5492FEA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GALANZ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AUS-18H53R120D6</w:t>
            </w:r>
            <w:proofErr w:type="spellEnd"/>
          </w:p>
          <w:p w14:paraId="26416D33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3706F28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20920273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</w:tc>
        <w:tc>
          <w:tcPr>
            <w:tcW w:w="1984" w:type="dxa"/>
          </w:tcPr>
          <w:p w14:paraId="1C74C97A" w14:textId="77777777" w:rsidR="00C16B89" w:rsidRPr="00C16B89" w:rsidRDefault="00C16B89" w:rsidP="00C16B89"/>
        </w:tc>
        <w:tc>
          <w:tcPr>
            <w:tcW w:w="2073" w:type="dxa"/>
          </w:tcPr>
          <w:p w14:paraId="4761FCAD" w14:textId="77777777" w:rsidR="00C16B89" w:rsidRPr="00C16B89" w:rsidRDefault="00C16B89" w:rsidP="00C16B89"/>
        </w:tc>
        <w:tc>
          <w:tcPr>
            <w:tcW w:w="2043" w:type="dxa"/>
          </w:tcPr>
          <w:p w14:paraId="15274AE6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1F710910" w14:textId="77777777" w:rsidR="00C16B89" w:rsidRPr="00C16B89" w:rsidRDefault="00C16B89" w:rsidP="00C16B89"/>
        </w:tc>
        <w:tc>
          <w:tcPr>
            <w:tcW w:w="1835" w:type="dxa"/>
          </w:tcPr>
          <w:p w14:paraId="4E75646F" w14:textId="77777777" w:rsidR="00C16B89" w:rsidRPr="00C16B89" w:rsidRDefault="00C16B89" w:rsidP="00C16B89"/>
        </w:tc>
      </w:tr>
      <w:tr w:rsidR="00C16B89" w:rsidRPr="00C16B89" w14:paraId="666BE0B4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45C2203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4D9193AC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Wentylator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767</w:t>
            </w:r>
          </w:p>
        </w:tc>
        <w:tc>
          <w:tcPr>
            <w:tcW w:w="2006" w:type="dxa"/>
          </w:tcPr>
          <w:p w14:paraId="64DB0B5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425005D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12FCEA24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korytarz</w:t>
            </w:r>
          </w:p>
        </w:tc>
        <w:tc>
          <w:tcPr>
            <w:tcW w:w="1984" w:type="dxa"/>
          </w:tcPr>
          <w:p w14:paraId="0BAF232D" w14:textId="77777777" w:rsidR="00C16B89" w:rsidRPr="00C16B89" w:rsidRDefault="00C16B89" w:rsidP="00C16B89"/>
        </w:tc>
        <w:tc>
          <w:tcPr>
            <w:tcW w:w="2073" w:type="dxa"/>
          </w:tcPr>
          <w:p w14:paraId="58E51C62" w14:textId="77777777" w:rsidR="00C16B89" w:rsidRPr="00C16B89" w:rsidRDefault="00C16B89" w:rsidP="00C16B89"/>
        </w:tc>
        <w:tc>
          <w:tcPr>
            <w:tcW w:w="2043" w:type="dxa"/>
          </w:tcPr>
          <w:p w14:paraId="687ECDCA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63A9B7B1" w14:textId="77777777" w:rsidR="00C16B89" w:rsidRPr="00C16B89" w:rsidRDefault="00C16B89" w:rsidP="00C16B89"/>
        </w:tc>
        <w:tc>
          <w:tcPr>
            <w:tcW w:w="1835" w:type="dxa"/>
          </w:tcPr>
          <w:p w14:paraId="00F8DE11" w14:textId="77777777" w:rsidR="00C16B89" w:rsidRPr="00C16B89" w:rsidRDefault="00C16B89" w:rsidP="00C16B89"/>
        </w:tc>
      </w:tr>
      <w:tr w:rsidR="00C16B89" w:rsidRPr="00C16B89" w14:paraId="496C077D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39851E0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1589E6AE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Wentylator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767</w:t>
            </w:r>
          </w:p>
        </w:tc>
        <w:tc>
          <w:tcPr>
            <w:tcW w:w="2006" w:type="dxa"/>
          </w:tcPr>
          <w:p w14:paraId="66634EB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0ACEBFF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38A6E3CF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WC</w:t>
            </w:r>
          </w:p>
        </w:tc>
        <w:tc>
          <w:tcPr>
            <w:tcW w:w="1984" w:type="dxa"/>
          </w:tcPr>
          <w:p w14:paraId="757E52D0" w14:textId="77777777" w:rsidR="00C16B89" w:rsidRPr="00C16B89" w:rsidRDefault="00C16B89" w:rsidP="00C16B89"/>
        </w:tc>
        <w:tc>
          <w:tcPr>
            <w:tcW w:w="2073" w:type="dxa"/>
          </w:tcPr>
          <w:p w14:paraId="0A3BF4DF" w14:textId="77777777" w:rsidR="00C16B89" w:rsidRPr="00C16B89" w:rsidRDefault="00C16B89" w:rsidP="00C16B89"/>
        </w:tc>
        <w:tc>
          <w:tcPr>
            <w:tcW w:w="2043" w:type="dxa"/>
          </w:tcPr>
          <w:p w14:paraId="392DB381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294C20F3" w14:textId="77777777" w:rsidR="00C16B89" w:rsidRPr="00C16B89" w:rsidRDefault="00C16B89" w:rsidP="00C16B89"/>
        </w:tc>
        <w:tc>
          <w:tcPr>
            <w:tcW w:w="1835" w:type="dxa"/>
          </w:tcPr>
          <w:p w14:paraId="6898CFE2" w14:textId="77777777" w:rsidR="00C16B89" w:rsidRPr="00C16B89" w:rsidRDefault="00C16B89" w:rsidP="00C16B89"/>
        </w:tc>
      </w:tr>
      <w:tr w:rsidR="00C16B89" w:rsidRPr="00C16B89" w14:paraId="7727E135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0681FF3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459E8970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Wentylator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767</w:t>
            </w:r>
          </w:p>
        </w:tc>
        <w:tc>
          <w:tcPr>
            <w:tcW w:w="2006" w:type="dxa"/>
          </w:tcPr>
          <w:p w14:paraId="6E0B778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48F69C0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37CD0579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pok. 4</w:t>
            </w:r>
          </w:p>
        </w:tc>
        <w:tc>
          <w:tcPr>
            <w:tcW w:w="1984" w:type="dxa"/>
          </w:tcPr>
          <w:p w14:paraId="4F57C4A1" w14:textId="77777777" w:rsidR="00C16B89" w:rsidRPr="00C16B89" w:rsidRDefault="00C16B89" w:rsidP="00C16B89"/>
        </w:tc>
        <w:tc>
          <w:tcPr>
            <w:tcW w:w="2073" w:type="dxa"/>
          </w:tcPr>
          <w:p w14:paraId="751F2DE0" w14:textId="77777777" w:rsidR="00C16B89" w:rsidRPr="00C16B89" w:rsidRDefault="00C16B89" w:rsidP="00C16B89"/>
        </w:tc>
        <w:tc>
          <w:tcPr>
            <w:tcW w:w="2043" w:type="dxa"/>
          </w:tcPr>
          <w:p w14:paraId="482FDEF7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6F89757B" w14:textId="77777777" w:rsidR="00C16B89" w:rsidRPr="00C16B89" w:rsidRDefault="00C16B89" w:rsidP="00C16B89"/>
        </w:tc>
        <w:tc>
          <w:tcPr>
            <w:tcW w:w="1835" w:type="dxa"/>
          </w:tcPr>
          <w:p w14:paraId="076CE207" w14:textId="77777777" w:rsidR="00C16B89" w:rsidRPr="00C16B89" w:rsidRDefault="00C16B89" w:rsidP="00C16B89"/>
        </w:tc>
      </w:tr>
      <w:tr w:rsidR="00C16B89" w:rsidRPr="00C16B89" w14:paraId="2FB892EB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FF7B713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6D372173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Wentylator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767</w:t>
            </w:r>
          </w:p>
        </w:tc>
        <w:tc>
          <w:tcPr>
            <w:tcW w:w="2006" w:type="dxa"/>
          </w:tcPr>
          <w:p w14:paraId="770B38E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0492E72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12B9EEE0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1 piętro WC</w:t>
            </w:r>
          </w:p>
        </w:tc>
        <w:tc>
          <w:tcPr>
            <w:tcW w:w="1984" w:type="dxa"/>
          </w:tcPr>
          <w:p w14:paraId="020DD3F5" w14:textId="77777777" w:rsidR="00C16B89" w:rsidRPr="00C16B89" w:rsidRDefault="00C16B89" w:rsidP="00C16B89"/>
        </w:tc>
        <w:tc>
          <w:tcPr>
            <w:tcW w:w="2073" w:type="dxa"/>
          </w:tcPr>
          <w:p w14:paraId="6789038A" w14:textId="77777777" w:rsidR="00C16B89" w:rsidRPr="00C16B89" w:rsidRDefault="00C16B89" w:rsidP="00C16B89"/>
        </w:tc>
        <w:tc>
          <w:tcPr>
            <w:tcW w:w="2043" w:type="dxa"/>
          </w:tcPr>
          <w:p w14:paraId="0E59C56A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24F73CCA" w14:textId="77777777" w:rsidR="00C16B89" w:rsidRPr="00C16B89" w:rsidRDefault="00C16B89" w:rsidP="00C16B89"/>
        </w:tc>
        <w:tc>
          <w:tcPr>
            <w:tcW w:w="1835" w:type="dxa"/>
          </w:tcPr>
          <w:p w14:paraId="3BE3DD96" w14:textId="77777777" w:rsidR="00C16B89" w:rsidRPr="00C16B89" w:rsidRDefault="00C16B89" w:rsidP="00C16B89"/>
        </w:tc>
      </w:tr>
      <w:tr w:rsidR="00C16B89" w:rsidRPr="00C16B89" w14:paraId="6919F8BC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6E90987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451F56CF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Wentylator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767</w:t>
            </w:r>
          </w:p>
        </w:tc>
        <w:tc>
          <w:tcPr>
            <w:tcW w:w="2006" w:type="dxa"/>
          </w:tcPr>
          <w:p w14:paraId="5E522A1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112503C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540FB4B3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1 piętro pok. 37</w:t>
            </w:r>
          </w:p>
        </w:tc>
        <w:tc>
          <w:tcPr>
            <w:tcW w:w="1984" w:type="dxa"/>
          </w:tcPr>
          <w:p w14:paraId="79942013" w14:textId="77777777" w:rsidR="00C16B89" w:rsidRPr="00C16B89" w:rsidRDefault="00C16B89" w:rsidP="00C16B89"/>
        </w:tc>
        <w:tc>
          <w:tcPr>
            <w:tcW w:w="2073" w:type="dxa"/>
          </w:tcPr>
          <w:p w14:paraId="429F6C11" w14:textId="77777777" w:rsidR="00C16B89" w:rsidRPr="00C16B89" w:rsidRDefault="00C16B89" w:rsidP="00C16B89"/>
        </w:tc>
        <w:tc>
          <w:tcPr>
            <w:tcW w:w="2043" w:type="dxa"/>
          </w:tcPr>
          <w:p w14:paraId="7901A90E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4FBF78F8" w14:textId="77777777" w:rsidR="00C16B89" w:rsidRPr="00C16B89" w:rsidRDefault="00C16B89" w:rsidP="00C16B89"/>
        </w:tc>
        <w:tc>
          <w:tcPr>
            <w:tcW w:w="1835" w:type="dxa"/>
          </w:tcPr>
          <w:p w14:paraId="7F9097BC" w14:textId="77777777" w:rsidR="00C16B89" w:rsidRPr="00C16B89" w:rsidRDefault="00C16B89" w:rsidP="00C16B89"/>
        </w:tc>
      </w:tr>
      <w:tr w:rsidR="00C16B89" w:rsidRPr="00C16B89" w14:paraId="0D3D274F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46844CD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4F2433A7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Wentylator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767</w:t>
            </w:r>
          </w:p>
        </w:tc>
        <w:tc>
          <w:tcPr>
            <w:tcW w:w="2006" w:type="dxa"/>
          </w:tcPr>
          <w:p w14:paraId="3ADE7CF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046BD2E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378718AD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1 piętro pok. 40</w:t>
            </w:r>
          </w:p>
        </w:tc>
        <w:tc>
          <w:tcPr>
            <w:tcW w:w="1984" w:type="dxa"/>
          </w:tcPr>
          <w:p w14:paraId="54CA6B21" w14:textId="77777777" w:rsidR="00C16B89" w:rsidRPr="00C16B89" w:rsidRDefault="00C16B89" w:rsidP="00C16B89"/>
        </w:tc>
        <w:tc>
          <w:tcPr>
            <w:tcW w:w="2073" w:type="dxa"/>
          </w:tcPr>
          <w:p w14:paraId="747CB95C" w14:textId="77777777" w:rsidR="00C16B89" w:rsidRPr="00C16B89" w:rsidRDefault="00C16B89" w:rsidP="00C16B89"/>
        </w:tc>
        <w:tc>
          <w:tcPr>
            <w:tcW w:w="2043" w:type="dxa"/>
          </w:tcPr>
          <w:p w14:paraId="6FDFFF98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7F5D701D" w14:textId="77777777" w:rsidR="00C16B89" w:rsidRPr="00C16B89" w:rsidRDefault="00C16B89" w:rsidP="00C16B89"/>
        </w:tc>
        <w:tc>
          <w:tcPr>
            <w:tcW w:w="1835" w:type="dxa"/>
          </w:tcPr>
          <w:p w14:paraId="3EA2F927" w14:textId="77777777" w:rsidR="00C16B89" w:rsidRPr="00C16B89" w:rsidRDefault="00C16B89" w:rsidP="00C16B89"/>
        </w:tc>
      </w:tr>
      <w:tr w:rsidR="00C16B89" w:rsidRPr="00C16B89" w14:paraId="1B49F7E9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E19C8E1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3E3C4F02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Wentylator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767</w:t>
            </w:r>
          </w:p>
        </w:tc>
        <w:tc>
          <w:tcPr>
            <w:tcW w:w="2006" w:type="dxa"/>
          </w:tcPr>
          <w:p w14:paraId="2AAFCF8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35B932A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1CD9FF60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1 piętro pok. 45</w:t>
            </w:r>
          </w:p>
        </w:tc>
        <w:tc>
          <w:tcPr>
            <w:tcW w:w="1984" w:type="dxa"/>
          </w:tcPr>
          <w:p w14:paraId="7226C842" w14:textId="77777777" w:rsidR="00C16B89" w:rsidRPr="00C16B89" w:rsidRDefault="00C16B89" w:rsidP="00C16B89"/>
        </w:tc>
        <w:tc>
          <w:tcPr>
            <w:tcW w:w="2073" w:type="dxa"/>
          </w:tcPr>
          <w:p w14:paraId="54DD89A1" w14:textId="77777777" w:rsidR="00C16B89" w:rsidRPr="00C16B89" w:rsidRDefault="00C16B89" w:rsidP="00C16B89"/>
        </w:tc>
        <w:tc>
          <w:tcPr>
            <w:tcW w:w="2043" w:type="dxa"/>
          </w:tcPr>
          <w:p w14:paraId="51F5D6DB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5F406294" w14:textId="77777777" w:rsidR="00C16B89" w:rsidRPr="00C16B89" w:rsidRDefault="00C16B89" w:rsidP="00C16B89"/>
        </w:tc>
        <w:tc>
          <w:tcPr>
            <w:tcW w:w="1835" w:type="dxa"/>
          </w:tcPr>
          <w:p w14:paraId="4412AB7F" w14:textId="77777777" w:rsidR="00C16B89" w:rsidRPr="00C16B89" w:rsidRDefault="00C16B89" w:rsidP="00C16B89"/>
        </w:tc>
      </w:tr>
      <w:tr w:rsidR="00C16B89" w:rsidRPr="00C16B89" w14:paraId="10D70A07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FB87823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62E5D664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Wentylator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VAM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767</w:t>
            </w:r>
          </w:p>
        </w:tc>
        <w:tc>
          <w:tcPr>
            <w:tcW w:w="2006" w:type="dxa"/>
          </w:tcPr>
          <w:p w14:paraId="265EA7F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185DE52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652CD4C5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2 piętro korytarz</w:t>
            </w:r>
          </w:p>
        </w:tc>
        <w:tc>
          <w:tcPr>
            <w:tcW w:w="1984" w:type="dxa"/>
          </w:tcPr>
          <w:p w14:paraId="03EB6DF9" w14:textId="77777777" w:rsidR="00C16B89" w:rsidRPr="00C16B89" w:rsidRDefault="00C16B89" w:rsidP="00C16B89"/>
        </w:tc>
        <w:tc>
          <w:tcPr>
            <w:tcW w:w="2073" w:type="dxa"/>
          </w:tcPr>
          <w:p w14:paraId="79E6AC37" w14:textId="77777777" w:rsidR="00C16B89" w:rsidRPr="00C16B89" w:rsidRDefault="00C16B89" w:rsidP="00C16B89"/>
        </w:tc>
        <w:tc>
          <w:tcPr>
            <w:tcW w:w="2043" w:type="dxa"/>
          </w:tcPr>
          <w:p w14:paraId="2169B41E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6F2F995E" w14:textId="77777777" w:rsidR="00C16B89" w:rsidRPr="00C16B89" w:rsidRDefault="00C16B89" w:rsidP="00C16B89"/>
        </w:tc>
        <w:tc>
          <w:tcPr>
            <w:tcW w:w="1835" w:type="dxa"/>
          </w:tcPr>
          <w:p w14:paraId="101BAD61" w14:textId="77777777" w:rsidR="00C16B89" w:rsidRPr="00C16B89" w:rsidRDefault="00C16B89" w:rsidP="00C16B89"/>
        </w:tc>
      </w:tr>
      <w:tr w:rsidR="00C16B89" w:rsidRPr="00C16B89" w14:paraId="7C5C1941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4A87354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6D5D2D9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AM040KXMDEH</w:t>
            </w:r>
            <w:proofErr w:type="spellEnd"/>
          </w:p>
          <w:p w14:paraId="2AABC08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0R7YPAFM500024X</w:t>
            </w:r>
            <w:proofErr w:type="spellEnd"/>
          </w:p>
          <w:p w14:paraId="1A066C8A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>Jednostka zewnętrzna</w:t>
            </w:r>
          </w:p>
        </w:tc>
        <w:tc>
          <w:tcPr>
            <w:tcW w:w="2006" w:type="dxa"/>
          </w:tcPr>
          <w:p w14:paraId="037EAE0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2DE6BF0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083B0E6B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dach</w:t>
            </w:r>
          </w:p>
        </w:tc>
        <w:tc>
          <w:tcPr>
            <w:tcW w:w="1984" w:type="dxa"/>
          </w:tcPr>
          <w:p w14:paraId="5CA4CC0D" w14:textId="77777777" w:rsidR="00C16B89" w:rsidRPr="00C16B89" w:rsidRDefault="00C16B89" w:rsidP="00C16B89"/>
        </w:tc>
        <w:tc>
          <w:tcPr>
            <w:tcW w:w="2073" w:type="dxa"/>
          </w:tcPr>
          <w:p w14:paraId="3934FCDE" w14:textId="77777777" w:rsidR="00C16B89" w:rsidRPr="00C16B89" w:rsidRDefault="00C16B89" w:rsidP="00C16B89"/>
        </w:tc>
        <w:tc>
          <w:tcPr>
            <w:tcW w:w="2043" w:type="dxa"/>
          </w:tcPr>
          <w:p w14:paraId="40D5AAF0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600B8E4E" w14:textId="77777777" w:rsidR="00C16B89" w:rsidRPr="00C16B89" w:rsidRDefault="00C16B89" w:rsidP="00C16B89"/>
        </w:tc>
        <w:tc>
          <w:tcPr>
            <w:tcW w:w="1835" w:type="dxa"/>
          </w:tcPr>
          <w:p w14:paraId="365F2D5D" w14:textId="77777777" w:rsidR="00C16B89" w:rsidRPr="00C16B89" w:rsidRDefault="00C16B89" w:rsidP="00C16B89"/>
        </w:tc>
      </w:tr>
      <w:tr w:rsidR="00C16B89" w:rsidRPr="00C16B89" w14:paraId="447C723E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441D5F6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1CBA283E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AM022JNADKH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0DFUPAGM500023D</w:t>
            </w:r>
            <w:proofErr w:type="spellEnd"/>
          </w:p>
        </w:tc>
        <w:tc>
          <w:tcPr>
            <w:tcW w:w="2006" w:type="dxa"/>
          </w:tcPr>
          <w:p w14:paraId="2CA69F5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0F3B13F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687991EA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pok. 28</w:t>
            </w:r>
          </w:p>
        </w:tc>
        <w:tc>
          <w:tcPr>
            <w:tcW w:w="1984" w:type="dxa"/>
          </w:tcPr>
          <w:p w14:paraId="1ADFBE23" w14:textId="77777777" w:rsidR="00C16B89" w:rsidRPr="00C16B89" w:rsidRDefault="00C16B89" w:rsidP="00C16B89"/>
        </w:tc>
        <w:tc>
          <w:tcPr>
            <w:tcW w:w="2073" w:type="dxa"/>
          </w:tcPr>
          <w:p w14:paraId="148E0F6C" w14:textId="77777777" w:rsidR="00C16B89" w:rsidRPr="00C16B89" w:rsidRDefault="00C16B89" w:rsidP="00C16B89"/>
        </w:tc>
        <w:tc>
          <w:tcPr>
            <w:tcW w:w="2043" w:type="dxa"/>
          </w:tcPr>
          <w:p w14:paraId="28F25962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745BD273" w14:textId="77777777" w:rsidR="00C16B89" w:rsidRPr="00C16B89" w:rsidRDefault="00C16B89" w:rsidP="00C16B89"/>
        </w:tc>
        <w:tc>
          <w:tcPr>
            <w:tcW w:w="1835" w:type="dxa"/>
          </w:tcPr>
          <w:p w14:paraId="01A57B6B" w14:textId="77777777" w:rsidR="00C16B89" w:rsidRPr="00C16B89" w:rsidRDefault="00C16B89" w:rsidP="00C16B89"/>
        </w:tc>
      </w:tr>
      <w:tr w:rsidR="00C16B89" w:rsidRPr="00C16B89" w14:paraId="3E67087A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5377B1B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6C7AA428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AM022JNADKH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0DFUPAGJ100025V</w:t>
            </w:r>
            <w:proofErr w:type="spellEnd"/>
          </w:p>
        </w:tc>
        <w:tc>
          <w:tcPr>
            <w:tcW w:w="2006" w:type="dxa"/>
          </w:tcPr>
          <w:p w14:paraId="37F87B5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52A1306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0CCA6078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pok. 58</w:t>
            </w:r>
          </w:p>
        </w:tc>
        <w:tc>
          <w:tcPr>
            <w:tcW w:w="1984" w:type="dxa"/>
          </w:tcPr>
          <w:p w14:paraId="4AE3A3E6" w14:textId="77777777" w:rsidR="00C16B89" w:rsidRPr="00C16B89" w:rsidRDefault="00C16B89" w:rsidP="00C16B89"/>
        </w:tc>
        <w:tc>
          <w:tcPr>
            <w:tcW w:w="2073" w:type="dxa"/>
          </w:tcPr>
          <w:p w14:paraId="1A139343" w14:textId="77777777" w:rsidR="00C16B89" w:rsidRPr="00C16B89" w:rsidRDefault="00C16B89" w:rsidP="00C16B89"/>
        </w:tc>
        <w:tc>
          <w:tcPr>
            <w:tcW w:w="2043" w:type="dxa"/>
          </w:tcPr>
          <w:p w14:paraId="7C05299C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6D1A2F51" w14:textId="77777777" w:rsidR="00C16B89" w:rsidRPr="00C16B89" w:rsidRDefault="00C16B89" w:rsidP="00C16B89"/>
        </w:tc>
        <w:tc>
          <w:tcPr>
            <w:tcW w:w="1835" w:type="dxa"/>
          </w:tcPr>
          <w:p w14:paraId="20963B20" w14:textId="77777777" w:rsidR="00C16B89" w:rsidRPr="00C16B89" w:rsidRDefault="00C16B89" w:rsidP="00C16B89"/>
        </w:tc>
      </w:tr>
      <w:tr w:rsidR="00C16B89" w:rsidRPr="00C16B89" w14:paraId="4EF8FAD0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1BCFF99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1AA64ACE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AM022JNADKH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0DFUPAGM500025N</w:t>
            </w:r>
            <w:proofErr w:type="spellEnd"/>
          </w:p>
        </w:tc>
        <w:tc>
          <w:tcPr>
            <w:tcW w:w="2006" w:type="dxa"/>
          </w:tcPr>
          <w:p w14:paraId="7890797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599149C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35C97A38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pok. 30</w:t>
            </w:r>
          </w:p>
        </w:tc>
        <w:tc>
          <w:tcPr>
            <w:tcW w:w="1984" w:type="dxa"/>
          </w:tcPr>
          <w:p w14:paraId="0D627F07" w14:textId="77777777" w:rsidR="00C16B89" w:rsidRPr="00C16B89" w:rsidRDefault="00C16B89" w:rsidP="00C16B89"/>
        </w:tc>
        <w:tc>
          <w:tcPr>
            <w:tcW w:w="2073" w:type="dxa"/>
          </w:tcPr>
          <w:p w14:paraId="16AFEA5D" w14:textId="77777777" w:rsidR="00C16B89" w:rsidRPr="00C16B89" w:rsidRDefault="00C16B89" w:rsidP="00C16B89"/>
        </w:tc>
        <w:tc>
          <w:tcPr>
            <w:tcW w:w="2043" w:type="dxa"/>
          </w:tcPr>
          <w:p w14:paraId="75BEBBD0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31380616" w14:textId="77777777" w:rsidR="00C16B89" w:rsidRPr="00C16B89" w:rsidRDefault="00C16B89" w:rsidP="00C16B89"/>
        </w:tc>
        <w:tc>
          <w:tcPr>
            <w:tcW w:w="1835" w:type="dxa"/>
          </w:tcPr>
          <w:p w14:paraId="4D4E46A5" w14:textId="77777777" w:rsidR="00C16B89" w:rsidRPr="00C16B89" w:rsidRDefault="00C16B89" w:rsidP="00C16B89"/>
        </w:tc>
      </w:tr>
      <w:tr w:rsidR="00C16B89" w:rsidRPr="00C16B89" w14:paraId="050FA2C2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0BAD35B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5A4B2312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AM022.INADKH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0DFUPAGM500042T</w:t>
            </w:r>
            <w:proofErr w:type="spellEnd"/>
          </w:p>
        </w:tc>
        <w:tc>
          <w:tcPr>
            <w:tcW w:w="2006" w:type="dxa"/>
          </w:tcPr>
          <w:p w14:paraId="0F8D61A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3DE7FDA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07FB2CDE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pok. 60</w:t>
            </w:r>
          </w:p>
        </w:tc>
        <w:tc>
          <w:tcPr>
            <w:tcW w:w="1984" w:type="dxa"/>
          </w:tcPr>
          <w:p w14:paraId="49F4E669" w14:textId="77777777" w:rsidR="00C16B89" w:rsidRPr="00C16B89" w:rsidRDefault="00C16B89" w:rsidP="00C16B89"/>
        </w:tc>
        <w:tc>
          <w:tcPr>
            <w:tcW w:w="2073" w:type="dxa"/>
          </w:tcPr>
          <w:p w14:paraId="533838F6" w14:textId="77777777" w:rsidR="00C16B89" w:rsidRPr="00C16B89" w:rsidRDefault="00C16B89" w:rsidP="00C16B89"/>
        </w:tc>
        <w:tc>
          <w:tcPr>
            <w:tcW w:w="2043" w:type="dxa"/>
          </w:tcPr>
          <w:p w14:paraId="2EEE2802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0181AB1F" w14:textId="77777777" w:rsidR="00C16B89" w:rsidRPr="00C16B89" w:rsidRDefault="00C16B89" w:rsidP="00C16B89"/>
        </w:tc>
        <w:tc>
          <w:tcPr>
            <w:tcW w:w="1835" w:type="dxa"/>
          </w:tcPr>
          <w:p w14:paraId="668E884B" w14:textId="77777777" w:rsidR="00C16B89" w:rsidRPr="00C16B89" w:rsidRDefault="00C16B89" w:rsidP="00C16B89"/>
        </w:tc>
      </w:tr>
      <w:tr w:rsidR="00C16B89" w:rsidRPr="00C16B89" w14:paraId="34B9D76E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3E38E92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0BE14352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AM022JNADKH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0DFUPAGM500039E</w:t>
            </w:r>
            <w:proofErr w:type="spellEnd"/>
          </w:p>
        </w:tc>
        <w:tc>
          <w:tcPr>
            <w:tcW w:w="2006" w:type="dxa"/>
          </w:tcPr>
          <w:p w14:paraId="5BE050D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47894C5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7941E34A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pok. 61</w:t>
            </w:r>
          </w:p>
        </w:tc>
        <w:tc>
          <w:tcPr>
            <w:tcW w:w="1984" w:type="dxa"/>
          </w:tcPr>
          <w:p w14:paraId="6FB99799" w14:textId="77777777" w:rsidR="00C16B89" w:rsidRPr="00C16B89" w:rsidRDefault="00C16B89" w:rsidP="00C16B89"/>
        </w:tc>
        <w:tc>
          <w:tcPr>
            <w:tcW w:w="2073" w:type="dxa"/>
          </w:tcPr>
          <w:p w14:paraId="3DF9C364" w14:textId="77777777" w:rsidR="00C16B89" w:rsidRPr="00C16B89" w:rsidRDefault="00C16B89" w:rsidP="00C16B89"/>
        </w:tc>
        <w:tc>
          <w:tcPr>
            <w:tcW w:w="2043" w:type="dxa"/>
          </w:tcPr>
          <w:p w14:paraId="31C9A214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1F5BAF6F" w14:textId="77777777" w:rsidR="00C16B89" w:rsidRPr="00C16B89" w:rsidRDefault="00C16B89" w:rsidP="00C16B89"/>
        </w:tc>
        <w:tc>
          <w:tcPr>
            <w:tcW w:w="1835" w:type="dxa"/>
          </w:tcPr>
          <w:p w14:paraId="1B660AD2" w14:textId="77777777" w:rsidR="00C16B89" w:rsidRPr="00C16B89" w:rsidRDefault="00C16B89" w:rsidP="00C16B89"/>
        </w:tc>
      </w:tr>
      <w:tr w:rsidR="00C16B89" w:rsidRPr="00C16B89" w14:paraId="28491B84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88A7931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53582BA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AM140KXVAGH</w:t>
            </w:r>
            <w:proofErr w:type="spellEnd"/>
          </w:p>
          <w:p w14:paraId="788FCA95" w14:textId="77777777" w:rsidR="00C16B89" w:rsidRPr="00C16B89" w:rsidRDefault="00C16B89" w:rsidP="00C16B89">
            <w:pPr>
              <w:jc w:val="center"/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ORMCPAOM600014Y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Jednostka zewnętrzna</w:t>
            </w:r>
          </w:p>
        </w:tc>
        <w:tc>
          <w:tcPr>
            <w:tcW w:w="2006" w:type="dxa"/>
          </w:tcPr>
          <w:p w14:paraId="3F5BAE5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3B3B1A6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6570344F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dach</w:t>
            </w:r>
          </w:p>
        </w:tc>
        <w:tc>
          <w:tcPr>
            <w:tcW w:w="1984" w:type="dxa"/>
          </w:tcPr>
          <w:p w14:paraId="1C93AD91" w14:textId="77777777" w:rsidR="00C16B89" w:rsidRPr="00C16B89" w:rsidRDefault="00C16B89" w:rsidP="00C16B89"/>
        </w:tc>
        <w:tc>
          <w:tcPr>
            <w:tcW w:w="2073" w:type="dxa"/>
          </w:tcPr>
          <w:p w14:paraId="6876589C" w14:textId="77777777" w:rsidR="00C16B89" w:rsidRPr="00C16B89" w:rsidRDefault="00C16B89" w:rsidP="00C16B89"/>
        </w:tc>
        <w:tc>
          <w:tcPr>
            <w:tcW w:w="2043" w:type="dxa"/>
          </w:tcPr>
          <w:p w14:paraId="1F3236B6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64699604" w14:textId="77777777" w:rsidR="00C16B89" w:rsidRPr="00C16B89" w:rsidRDefault="00C16B89" w:rsidP="00C16B89"/>
        </w:tc>
        <w:tc>
          <w:tcPr>
            <w:tcW w:w="1835" w:type="dxa"/>
          </w:tcPr>
          <w:p w14:paraId="41AD169B" w14:textId="77777777" w:rsidR="00C16B89" w:rsidRPr="00C16B89" w:rsidRDefault="00C16B89" w:rsidP="00C16B89"/>
        </w:tc>
      </w:tr>
      <w:tr w:rsidR="00C16B89" w:rsidRPr="00C16B89" w14:paraId="47DCD980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7B15D50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0A558F0C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AM022JNADKH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0DFUPAGM500037X</w:t>
            </w:r>
            <w:proofErr w:type="spellEnd"/>
          </w:p>
        </w:tc>
        <w:tc>
          <w:tcPr>
            <w:tcW w:w="2006" w:type="dxa"/>
          </w:tcPr>
          <w:p w14:paraId="0F5D6FB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0E9292D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2818557E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ochrona</w:t>
            </w:r>
          </w:p>
        </w:tc>
        <w:tc>
          <w:tcPr>
            <w:tcW w:w="1984" w:type="dxa"/>
          </w:tcPr>
          <w:p w14:paraId="48948143" w14:textId="77777777" w:rsidR="00C16B89" w:rsidRPr="00C16B89" w:rsidRDefault="00C16B89" w:rsidP="00C16B89"/>
        </w:tc>
        <w:tc>
          <w:tcPr>
            <w:tcW w:w="2073" w:type="dxa"/>
          </w:tcPr>
          <w:p w14:paraId="042FD3EA" w14:textId="77777777" w:rsidR="00C16B89" w:rsidRPr="00C16B89" w:rsidRDefault="00C16B89" w:rsidP="00C16B89"/>
        </w:tc>
        <w:tc>
          <w:tcPr>
            <w:tcW w:w="2043" w:type="dxa"/>
          </w:tcPr>
          <w:p w14:paraId="39E1730D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190798A9" w14:textId="77777777" w:rsidR="00C16B89" w:rsidRPr="00C16B89" w:rsidRDefault="00C16B89" w:rsidP="00C16B89"/>
        </w:tc>
        <w:tc>
          <w:tcPr>
            <w:tcW w:w="1835" w:type="dxa"/>
          </w:tcPr>
          <w:p w14:paraId="53784430" w14:textId="77777777" w:rsidR="00C16B89" w:rsidRPr="00C16B89" w:rsidRDefault="00C16B89" w:rsidP="00C16B89"/>
        </w:tc>
      </w:tr>
      <w:tr w:rsidR="00C16B89" w:rsidRPr="00C16B89" w14:paraId="5147E074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E90EB32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189BEC5B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AM028JNADKH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0DFWPAGM500004D</w:t>
            </w:r>
            <w:proofErr w:type="spellEnd"/>
          </w:p>
        </w:tc>
        <w:tc>
          <w:tcPr>
            <w:tcW w:w="2006" w:type="dxa"/>
          </w:tcPr>
          <w:p w14:paraId="30C7170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60CB5BA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748910E1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pok. 3</w:t>
            </w:r>
          </w:p>
        </w:tc>
        <w:tc>
          <w:tcPr>
            <w:tcW w:w="1984" w:type="dxa"/>
          </w:tcPr>
          <w:p w14:paraId="49596C71" w14:textId="77777777" w:rsidR="00C16B89" w:rsidRPr="00C16B89" w:rsidRDefault="00C16B89" w:rsidP="00C16B89"/>
        </w:tc>
        <w:tc>
          <w:tcPr>
            <w:tcW w:w="2073" w:type="dxa"/>
          </w:tcPr>
          <w:p w14:paraId="06A209B0" w14:textId="77777777" w:rsidR="00C16B89" w:rsidRPr="00C16B89" w:rsidRDefault="00C16B89" w:rsidP="00C16B89"/>
        </w:tc>
        <w:tc>
          <w:tcPr>
            <w:tcW w:w="2043" w:type="dxa"/>
          </w:tcPr>
          <w:p w14:paraId="115A683A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545D30E4" w14:textId="77777777" w:rsidR="00C16B89" w:rsidRPr="00C16B89" w:rsidRDefault="00C16B89" w:rsidP="00C16B89"/>
        </w:tc>
        <w:tc>
          <w:tcPr>
            <w:tcW w:w="1835" w:type="dxa"/>
          </w:tcPr>
          <w:p w14:paraId="16298108" w14:textId="77777777" w:rsidR="00C16B89" w:rsidRPr="00C16B89" w:rsidRDefault="00C16B89" w:rsidP="00C16B89"/>
        </w:tc>
      </w:tr>
      <w:tr w:rsidR="00C16B89" w:rsidRPr="00C16B89" w14:paraId="78224F01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D7AA618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7542CC6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Samsung</w:t>
            </w:r>
          </w:p>
          <w:p w14:paraId="1EA82B3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AM022JNADKH</w:t>
            </w:r>
            <w:proofErr w:type="spellEnd"/>
          </w:p>
          <w:p w14:paraId="348DAAE1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0DFUPAGM500036D</w:t>
            </w:r>
            <w:proofErr w:type="spellEnd"/>
          </w:p>
          <w:p w14:paraId="39E1366E" w14:textId="77777777" w:rsidR="00C16B89" w:rsidRPr="00C16B89" w:rsidRDefault="00C16B89" w:rsidP="00C16B89">
            <w:pPr>
              <w:jc w:val="center"/>
            </w:pPr>
          </w:p>
        </w:tc>
        <w:tc>
          <w:tcPr>
            <w:tcW w:w="2006" w:type="dxa"/>
          </w:tcPr>
          <w:p w14:paraId="0FF1F8C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50E0889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50E59E9D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pok. 4</w:t>
            </w:r>
          </w:p>
        </w:tc>
        <w:tc>
          <w:tcPr>
            <w:tcW w:w="1984" w:type="dxa"/>
          </w:tcPr>
          <w:p w14:paraId="1402D3FD" w14:textId="77777777" w:rsidR="00C16B89" w:rsidRPr="00C16B89" w:rsidRDefault="00C16B89" w:rsidP="00C16B89"/>
        </w:tc>
        <w:tc>
          <w:tcPr>
            <w:tcW w:w="2073" w:type="dxa"/>
          </w:tcPr>
          <w:p w14:paraId="4B8B5A6A" w14:textId="77777777" w:rsidR="00C16B89" w:rsidRPr="00C16B89" w:rsidRDefault="00C16B89" w:rsidP="00C16B89"/>
        </w:tc>
        <w:tc>
          <w:tcPr>
            <w:tcW w:w="2043" w:type="dxa"/>
          </w:tcPr>
          <w:p w14:paraId="3C18759E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1164F176" w14:textId="77777777" w:rsidR="00C16B89" w:rsidRPr="00C16B89" w:rsidRDefault="00C16B89" w:rsidP="00C16B89"/>
        </w:tc>
        <w:tc>
          <w:tcPr>
            <w:tcW w:w="1835" w:type="dxa"/>
          </w:tcPr>
          <w:p w14:paraId="68900525" w14:textId="77777777" w:rsidR="00C16B89" w:rsidRPr="00C16B89" w:rsidRDefault="00C16B89" w:rsidP="00C16B89"/>
        </w:tc>
      </w:tr>
      <w:tr w:rsidR="00C16B89" w:rsidRPr="00C16B89" w14:paraId="7B6494C9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73DCF26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7940D35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Samsung</w:t>
            </w:r>
          </w:p>
          <w:p w14:paraId="46F7EDE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AM022JNADKH</w:t>
            </w:r>
            <w:proofErr w:type="spellEnd"/>
          </w:p>
          <w:p w14:paraId="306F3766" w14:textId="77777777" w:rsidR="00C16B89" w:rsidRPr="00C16B89" w:rsidRDefault="00C16B89" w:rsidP="00C16B89">
            <w:pPr>
              <w:jc w:val="center"/>
            </w:pP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0DFUPAGM500044K</w:t>
            </w:r>
            <w:proofErr w:type="spellEnd"/>
          </w:p>
        </w:tc>
        <w:tc>
          <w:tcPr>
            <w:tcW w:w="2006" w:type="dxa"/>
          </w:tcPr>
          <w:p w14:paraId="35AD148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4BF95C0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384C6258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pok. 5</w:t>
            </w:r>
          </w:p>
        </w:tc>
        <w:tc>
          <w:tcPr>
            <w:tcW w:w="1984" w:type="dxa"/>
          </w:tcPr>
          <w:p w14:paraId="65658FBA" w14:textId="77777777" w:rsidR="00C16B89" w:rsidRPr="00C16B89" w:rsidRDefault="00C16B89" w:rsidP="00C16B89"/>
        </w:tc>
        <w:tc>
          <w:tcPr>
            <w:tcW w:w="2073" w:type="dxa"/>
          </w:tcPr>
          <w:p w14:paraId="0447B089" w14:textId="77777777" w:rsidR="00C16B89" w:rsidRPr="00C16B89" w:rsidRDefault="00C16B89" w:rsidP="00C16B89"/>
        </w:tc>
        <w:tc>
          <w:tcPr>
            <w:tcW w:w="2043" w:type="dxa"/>
          </w:tcPr>
          <w:p w14:paraId="4D4C22B4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7CDC304C" w14:textId="77777777" w:rsidR="00C16B89" w:rsidRPr="00C16B89" w:rsidRDefault="00C16B89" w:rsidP="00C16B89"/>
        </w:tc>
        <w:tc>
          <w:tcPr>
            <w:tcW w:w="1835" w:type="dxa"/>
          </w:tcPr>
          <w:p w14:paraId="2635DCCE" w14:textId="77777777" w:rsidR="00C16B89" w:rsidRPr="00C16B89" w:rsidRDefault="00C16B89" w:rsidP="00C16B89"/>
        </w:tc>
      </w:tr>
      <w:tr w:rsidR="00C16B89" w:rsidRPr="00C16B89" w14:paraId="4C7C93F3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CACEDEF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7130E108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AM022JNADKH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0DFUPAGM500040V</w:t>
            </w:r>
            <w:proofErr w:type="spellEnd"/>
          </w:p>
        </w:tc>
        <w:tc>
          <w:tcPr>
            <w:tcW w:w="2006" w:type="dxa"/>
          </w:tcPr>
          <w:p w14:paraId="7B35EFBB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5F3AD4A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6EFC6D38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pok. 6</w:t>
            </w:r>
          </w:p>
        </w:tc>
        <w:tc>
          <w:tcPr>
            <w:tcW w:w="1984" w:type="dxa"/>
          </w:tcPr>
          <w:p w14:paraId="64F6EEC9" w14:textId="77777777" w:rsidR="00C16B89" w:rsidRPr="00C16B89" w:rsidRDefault="00C16B89" w:rsidP="00C16B89"/>
        </w:tc>
        <w:tc>
          <w:tcPr>
            <w:tcW w:w="2073" w:type="dxa"/>
          </w:tcPr>
          <w:p w14:paraId="70336F28" w14:textId="77777777" w:rsidR="00C16B89" w:rsidRPr="00C16B89" w:rsidRDefault="00C16B89" w:rsidP="00C16B89"/>
        </w:tc>
        <w:tc>
          <w:tcPr>
            <w:tcW w:w="2043" w:type="dxa"/>
          </w:tcPr>
          <w:p w14:paraId="003C3F15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224CAB53" w14:textId="77777777" w:rsidR="00C16B89" w:rsidRPr="00C16B89" w:rsidRDefault="00C16B89" w:rsidP="00C16B89"/>
        </w:tc>
        <w:tc>
          <w:tcPr>
            <w:tcW w:w="1835" w:type="dxa"/>
          </w:tcPr>
          <w:p w14:paraId="72554673" w14:textId="77777777" w:rsidR="00C16B89" w:rsidRPr="00C16B89" w:rsidRDefault="00C16B89" w:rsidP="00C16B89"/>
        </w:tc>
      </w:tr>
      <w:tr w:rsidR="00C16B89" w:rsidRPr="00C16B89" w14:paraId="3471ECC0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244B9F3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019E95F8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AM022JNADKH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0DFUPAGM500010D</w:t>
            </w:r>
            <w:proofErr w:type="spellEnd"/>
          </w:p>
        </w:tc>
        <w:tc>
          <w:tcPr>
            <w:tcW w:w="2006" w:type="dxa"/>
          </w:tcPr>
          <w:p w14:paraId="3BEBF3C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65F40B5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5E63B2B7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pok. 7</w:t>
            </w:r>
          </w:p>
        </w:tc>
        <w:tc>
          <w:tcPr>
            <w:tcW w:w="1984" w:type="dxa"/>
          </w:tcPr>
          <w:p w14:paraId="31CBF378" w14:textId="77777777" w:rsidR="00C16B89" w:rsidRPr="00C16B89" w:rsidRDefault="00C16B89" w:rsidP="00C16B89"/>
        </w:tc>
        <w:tc>
          <w:tcPr>
            <w:tcW w:w="2073" w:type="dxa"/>
          </w:tcPr>
          <w:p w14:paraId="78480607" w14:textId="77777777" w:rsidR="00C16B89" w:rsidRPr="00C16B89" w:rsidRDefault="00C16B89" w:rsidP="00C16B89"/>
        </w:tc>
        <w:tc>
          <w:tcPr>
            <w:tcW w:w="2043" w:type="dxa"/>
          </w:tcPr>
          <w:p w14:paraId="7E1C26A9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190425CC" w14:textId="77777777" w:rsidR="00C16B89" w:rsidRPr="00C16B89" w:rsidRDefault="00C16B89" w:rsidP="00C16B89"/>
        </w:tc>
        <w:tc>
          <w:tcPr>
            <w:tcW w:w="1835" w:type="dxa"/>
          </w:tcPr>
          <w:p w14:paraId="4F2AB516" w14:textId="77777777" w:rsidR="00C16B89" w:rsidRPr="00C16B89" w:rsidRDefault="00C16B89" w:rsidP="00C16B89"/>
        </w:tc>
      </w:tr>
      <w:tr w:rsidR="00C16B89" w:rsidRPr="00C16B89" w14:paraId="61B24171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19460D6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0453B87A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AM028JNADKH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0DFWPAGM500007E</w:t>
            </w:r>
            <w:proofErr w:type="spellEnd"/>
          </w:p>
        </w:tc>
        <w:tc>
          <w:tcPr>
            <w:tcW w:w="2006" w:type="dxa"/>
          </w:tcPr>
          <w:p w14:paraId="1AD8E5C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0DF3EBB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61A7B9CE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pok. 8</w:t>
            </w:r>
          </w:p>
        </w:tc>
        <w:tc>
          <w:tcPr>
            <w:tcW w:w="1984" w:type="dxa"/>
          </w:tcPr>
          <w:p w14:paraId="7A8FEF3F" w14:textId="77777777" w:rsidR="00C16B89" w:rsidRPr="00C16B89" w:rsidRDefault="00C16B89" w:rsidP="00C16B89"/>
        </w:tc>
        <w:tc>
          <w:tcPr>
            <w:tcW w:w="2073" w:type="dxa"/>
          </w:tcPr>
          <w:p w14:paraId="7EDA34CD" w14:textId="77777777" w:rsidR="00C16B89" w:rsidRPr="00C16B89" w:rsidRDefault="00C16B89" w:rsidP="00C16B89"/>
        </w:tc>
        <w:tc>
          <w:tcPr>
            <w:tcW w:w="2043" w:type="dxa"/>
          </w:tcPr>
          <w:p w14:paraId="1428927D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73887C2E" w14:textId="77777777" w:rsidR="00C16B89" w:rsidRPr="00C16B89" w:rsidRDefault="00C16B89" w:rsidP="00C16B89"/>
        </w:tc>
        <w:tc>
          <w:tcPr>
            <w:tcW w:w="1835" w:type="dxa"/>
          </w:tcPr>
          <w:p w14:paraId="5610E872" w14:textId="77777777" w:rsidR="00C16B89" w:rsidRPr="00C16B89" w:rsidRDefault="00C16B89" w:rsidP="00C16B89"/>
        </w:tc>
      </w:tr>
      <w:tr w:rsidR="00C16B89" w:rsidRPr="00C16B89" w14:paraId="5BC9C5E4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E8578B3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31742D0A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AM022JNADKH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0DFUPAGM500029H</w:t>
            </w:r>
            <w:proofErr w:type="spellEnd"/>
          </w:p>
        </w:tc>
        <w:tc>
          <w:tcPr>
            <w:tcW w:w="2006" w:type="dxa"/>
          </w:tcPr>
          <w:p w14:paraId="50F0B37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3D20FBF3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356E6375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pok. 9</w:t>
            </w:r>
          </w:p>
        </w:tc>
        <w:tc>
          <w:tcPr>
            <w:tcW w:w="1984" w:type="dxa"/>
          </w:tcPr>
          <w:p w14:paraId="66EA5299" w14:textId="77777777" w:rsidR="00C16B89" w:rsidRPr="00C16B89" w:rsidRDefault="00C16B89" w:rsidP="00C16B89"/>
        </w:tc>
        <w:tc>
          <w:tcPr>
            <w:tcW w:w="2073" w:type="dxa"/>
          </w:tcPr>
          <w:p w14:paraId="466FA248" w14:textId="77777777" w:rsidR="00C16B89" w:rsidRPr="00C16B89" w:rsidRDefault="00C16B89" w:rsidP="00C16B89"/>
        </w:tc>
        <w:tc>
          <w:tcPr>
            <w:tcW w:w="2043" w:type="dxa"/>
          </w:tcPr>
          <w:p w14:paraId="43B170CF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09418813" w14:textId="77777777" w:rsidR="00C16B89" w:rsidRPr="00C16B89" w:rsidRDefault="00C16B89" w:rsidP="00C16B89"/>
        </w:tc>
        <w:tc>
          <w:tcPr>
            <w:tcW w:w="1835" w:type="dxa"/>
          </w:tcPr>
          <w:p w14:paraId="320DF055" w14:textId="77777777" w:rsidR="00C16B89" w:rsidRPr="00C16B89" w:rsidRDefault="00C16B89" w:rsidP="00C16B89"/>
        </w:tc>
      </w:tr>
      <w:tr w:rsidR="00C16B89" w:rsidRPr="00C16B89" w14:paraId="6A732260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6B9B3F0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7D38DE8B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AM022JNADKH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ODFUPAGM500038N</w:t>
            </w:r>
            <w:proofErr w:type="spellEnd"/>
          </w:p>
        </w:tc>
        <w:tc>
          <w:tcPr>
            <w:tcW w:w="2006" w:type="dxa"/>
          </w:tcPr>
          <w:p w14:paraId="09BE6AF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691A51E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31C60D40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pok.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17A</w:t>
            </w:r>
            <w:proofErr w:type="spellEnd"/>
          </w:p>
        </w:tc>
        <w:tc>
          <w:tcPr>
            <w:tcW w:w="1984" w:type="dxa"/>
          </w:tcPr>
          <w:p w14:paraId="15F71869" w14:textId="77777777" w:rsidR="00C16B89" w:rsidRPr="00C16B89" w:rsidRDefault="00C16B89" w:rsidP="00C16B89"/>
        </w:tc>
        <w:tc>
          <w:tcPr>
            <w:tcW w:w="2073" w:type="dxa"/>
          </w:tcPr>
          <w:p w14:paraId="4370248C" w14:textId="77777777" w:rsidR="00C16B89" w:rsidRPr="00C16B89" w:rsidRDefault="00C16B89" w:rsidP="00C16B89"/>
        </w:tc>
        <w:tc>
          <w:tcPr>
            <w:tcW w:w="2043" w:type="dxa"/>
          </w:tcPr>
          <w:p w14:paraId="4036F5BC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177E1633" w14:textId="77777777" w:rsidR="00C16B89" w:rsidRPr="00C16B89" w:rsidRDefault="00C16B89" w:rsidP="00C16B89"/>
        </w:tc>
        <w:tc>
          <w:tcPr>
            <w:tcW w:w="1835" w:type="dxa"/>
          </w:tcPr>
          <w:p w14:paraId="5B266164" w14:textId="77777777" w:rsidR="00C16B89" w:rsidRPr="00C16B89" w:rsidRDefault="00C16B89" w:rsidP="00C16B89"/>
        </w:tc>
      </w:tr>
      <w:tr w:rsidR="00C16B89" w:rsidRPr="00C16B89" w14:paraId="1FFE01F9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DFAB00A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75405070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AM022JNADKH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0DFUPAGM500030B</w:t>
            </w:r>
            <w:proofErr w:type="spellEnd"/>
          </w:p>
        </w:tc>
        <w:tc>
          <w:tcPr>
            <w:tcW w:w="2006" w:type="dxa"/>
          </w:tcPr>
          <w:p w14:paraId="3F5ACC9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196809C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474C35B1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pok. 16</w:t>
            </w:r>
          </w:p>
        </w:tc>
        <w:tc>
          <w:tcPr>
            <w:tcW w:w="1984" w:type="dxa"/>
          </w:tcPr>
          <w:p w14:paraId="51B4A0B1" w14:textId="77777777" w:rsidR="00C16B89" w:rsidRPr="00C16B89" w:rsidRDefault="00C16B89" w:rsidP="00C16B89"/>
        </w:tc>
        <w:tc>
          <w:tcPr>
            <w:tcW w:w="2073" w:type="dxa"/>
          </w:tcPr>
          <w:p w14:paraId="19857487" w14:textId="77777777" w:rsidR="00C16B89" w:rsidRPr="00C16B89" w:rsidRDefault="00C16B89" w:rsidP="00C16B89"/>
        </w:tc>
        <w:tc>
          <w:tcPr>
            <w:tcW w:w="2043" w:type="dxa"/>
          </w:tcPr>
          <w:p w14:paraId="2FD42ACC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797AA015" w14:textId="77777777" w:rsidR="00C16B89" w:rsidRPr="00C16B89" w:rsidRDefault="00C16B89" w:rsidP="00C16B89"/>
        </w:tc>
        <w:tc>
          <w:tcPr>
            <w:tcW w:w="1835" w:type="dxa"/>
          </w:tcPr>
          <w:p w14:paraId="705C4CDF" w14:textId="77777777" w:rsidR="00C16B89" w:rsidRPr="00C16B89" w:rsidRDefault="00C16B89" w:rsidP="00C16B89"/>
        </w:tc>
      </w:tr>
      <w:tr w:rsidR="00C16B89" w:rsidRPr="00C16B89" w14:paraId="404CA08E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6E9E63C7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4D66BD95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AM022JNADKH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ODFUPAGM500034A</w:t>
            </w:r>
            <w:proofErr w:type="spellEnd"/>
          </w:p>
        </w:tc>
        <w:tc>
          <w:tcPr>
            <w:tcW w:w="2006" w:type="dxa"/>
          </w:tcPr>
          <w:p w14:paraId="7983D35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5150BFF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21E192FE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pok. 17</w:t>
            </w:r>
          </w:p>
        </w:tc>
        <w:tc>
          <w:tcPr>
            <w:tcW w:w="1984" w:type="dxa"/>
          </w:tcPr>
          <w:p w14:paraId="65D0E473" w14:textId="77777777" w:rsidR="00C16B89" w:rsidRPr="00C16B89" w:rsidRDefault="00C16B89" w:rsidP="00C16B89"/>
        </w:tc>
        <w:tc>
          <w:tcPr>
            <w:tcW w:w="2073" w:type="dxa"/>
          </w:tcPr>
          <w:p w14:paraId="19D9093D" w14:textId="77777777" w:rsidR="00C16B89" w:rsidRPr="00C16B89" w:rsidRDefault="00C16B89" w:rsidP="00C16B89"/>
        </w:tc>
        <w:tc>
          <w:tcPr>
            <w:tcW w:w="2043" w:type="dxa"/>
          </w:tcPr>
          <w:p w14:paraId="36442D7F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70922DC9" w14:textId="77777777" w:rsidR="00C16B89" w:rsidRPr="00C16B89" w:rsidRDefault="00C16B89" w:rsidP="00C16B89"/>
        </w:tc>
        <w:tc>
          <w:tcPr>
            <w:tcW w:w="1835" w:type="dxa"/>
          </w:tcPr>
          <w:p w14:paraId="32F37141" w14:textId="77777777" w:rsidR="00C16B89" w:rsidRPr="00C16B89" w:rsidRDefault="00C16B89" w:rsidP="00C16B89"/>
        </w:tc>
      </w:tr>
      <w:tr w:rsidR="00C16B89" w:rsidRPr="00C16B89" w14:paraId="64226F9E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56B84E89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77A9CDA2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AM022JNADKH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ODFUPAGM50OO35P</w:t>
            </w:r>
            <w:proofErr w:type="spellEnd"/>
          </w:p>
        </w:tc>
        <w:tc>
          <w:tcPr>
            <w:tcW w:w="2006" w:type="dxa"/>
          </w:tcPr>
          <w:p w14:paraId="4842C75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44E57E3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3327CD43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pok.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19A</w:t>
            </w:r>
            <w:proofErr w:type="spellEnd"/>
          </w:p>
        </w:tc>
        <w:tc>
          <w:tcPr>
            <w:tcW w:w="1984" w:type="dxa"/>
          </w:tcPr>
          <w:p w14:paraId="18FA4F8B" w14:textId="77777777" w:rsidR="00C16B89" w:rsidRPr="00C16B89" w:rsidRDefault="00C16B89" w:rsidP="00C16B89"/>
        </w:tc>
        <w:tc>
          <w:tcPr>
            <w:tcW w:w="2073" w:type="dxa"/>
          </w:tcPr>
          <w:p w14:paraId="55CA56EB" w14:textId="77777777" w:rsidR="00C16B89" w:rsidRPr="00C16B89" w:rsidRDefault="00C16B89" w:rsidP="00C16B89"/>
        </w:tc>
        <w:tc>
          <w:tcPr>
            <w:tcW w:w="2043" w:type="dxa"/>
          </w:tcPr>
          <w:p w14:paraId="4E7563E4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0885F899" w14:textId="77777777" w:rsidR="00C16B89" w:rsidRPr="00C16B89" w:rsidRDefault="00C16B89" w:rsidP="00C16B89"/>
        </w:tc>
        <w:tc>
          <w:tcPr>
            <w:tcW w:w="1835" w:type="dxa"/>
          </w:tcPr>
          <w:p w14:paraId="169EC619" w14:textId="77777777" w:rsidR="00C16B89" w:rsidRPr="00C16B89" w:rsidRDefault="00C16B89" w:rsidP="00C16B89"/>
        </w:tc>
      </w:tr>
      <w:tr w:rsidR="00C16B89" w:rsidRPr="00C16B89" w14:paraId="66FC6DA9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820E5A1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4116142D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AM015JNADKH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0DFSPAJK900002L</w:t>
            </w:r>
            <w:proofErr w:type="spellEnd"/>
          </w:p>
        </w:tc>
        <w:tc>
          <w:tcPr>
            <w:tcW w:w="2006" w:type="dxa"/>
          </w:tcPr>
          <w:p w14:paraId="0710CF2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2AE7C59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1894E597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pok. 19</w:t>
            </w:r>
          </w:p>
        </w:tc>
        <w:tc>
          <w:tcPr>
            <w:tcW w:w="1984" w:type="dxa"/>
          </w:tcPr>
          <w:p w14:paraId="23388542" w14:textId="77777777" w:rsidR="00C16B89" w:rsidRPr="00C16B89" w:rsidRDefault="00C16B89" w:rsidP="00C16B89"/>
        </w:tc>
        <w:tc>
          <w:tcPr>
            <w:tcW w:w="2073" w:type="dxa"/>
          </w:tcPr>
          <w:p w14:paraId="4A5CFFAE" w14:textId="77777777" w:rsidR="00C16B89" w:rsidRPr="00C16B89" w:rsidRDefault="00C16B89" w:rsidP="00C16B89"/>
        </w:tc>
        <w:tc>
          <w:tcPr>
            <w:tcW w:w="2043" w:type="dxa"/>
          </w:tcPr>
          <w:p w14:paraId="6CC993B8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0C34EE10" w14:textId="77777777" w:rsidR="00C16B89" w:rsidRPr="00C16B89" w:rsidRDefault="00C16B89" w:rsidP="00C16B89"/>
        </w:tc>
        <w:tc>
          <w:tcPr>
            <w:tcW w:w="1835" w:type="dxa"/>
          </w:tcPr>
          <w:p w14:paraId="659D84CC" w14:textId="77777777" w:rsidR="00C16B89" w:rsidRPr="00C16B89" w:rsidRDefault="00C16B89" w:rsidP="00C16B89"/>
        </w:tc>
      </w:tr>
      <w:tr w:rsidR="00C16B89" w:rsidRPr="00C16B89" w14:paraId="426D6B88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D07C747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2E74FBA9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AM022JNADKH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ODFUPAGM500024X</w:t>
            </w:r>
            <w:proofErr w:type="spellEnd"/>
          </w:p>
        </w:tc>
        <w:tc>
          <w:tcPr>
            <w:tcW w:w="2006" w:type="dxa"/>
          </w:tcPr>
          <w:p w14:paraId="58E74874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3BD35D9C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36BB10D9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pok. 26</w:t>
            </w:r>
          </w:p>
        </w:tc>
        <w:tc>
          <w:tcPr>
            <w:tcW w:w="1984" w:type="dxa"/>
          </w:tcPr>
          <w:p w14:paraId="4182333E" w14:textId="77777777" w:rsidR="00C16B89" w:rsidRPr="00C16B89" w:rsidRDefault="00C16B89" w:rsidP="00C16B89"/>
        </w:tc>
        <w:tc>
          <w:tcPr>
            <w:tcW w:w="2073" w:type="dxa"/>
          </w:tcPr>
          <w:p w14:paraId="3AF4A645" w14:textId="77777777" w:rsidR="00C16B89" w:rsidRPr="00C16B89" w:rsidRDefault="00C16B89" w:rsidP="00C16B89"/>
        </w:tc>
        <w:tc>
          <w:tcPr>
            <w:tcW w:w="2043" w:type="dxa"/>
          </w:tcPr>
          <w:p w14:paraId="569B6940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2321A155" w14:textId="77777777" w:rsidR="00C16B89" w:rsidRPr="00C16B89" w:rsidRDefault="00C16B89" w:rsidP="00C16B89"/>
        </w:tc>
        <w:tc>
          <w:tcPr>
            <w:tcW w:w="1835" w:type="dxa"/>
          </w:tcPr>
          <w:p w14:paraId="5C36EEA1" w14:textId="77777777" w:rsidR="00C16B89" w:rsidRPr="00C16B89" w:rsidRDefault="00C16B89" w:rsidP="00C16B89"/>
        </w:tc>
      </w:tr>
      <w:tr w:rsidR="00C16B89" w:rsidRPr="00C16B89" w14:paraId="55007CDB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AC32076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2AC149D3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AM022JNADKH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0DFUPAGM500033Y</w:t>
            </w:r>
            <w:proofErr w:type="spellEnd"/>
          </w:p>
        </w:tc>
        <w:tc>
          <w:tcPr>
            <w:tcW w:w="2006" w:type="dxa"/>
          </w:tcPr>
          <w:p w14:paraId="543A0056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502BD788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3CF852A6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pok. 39</w:t>
            </w:r>
          </w:p>
        </w:tc>
        <w:tc>
          <w:tcPr>
            <w:tcW w:w="1984" w:type="dxa"/>
          </w:tcPr>
          <w:p w14:paraId="1D8786C5" w14:textId="77777777" w:rsidR="00C16B89" w:rsidRPr="00C16B89" w:rsidRDefault="00C16B89" w:rsidP="00C16B89"/>
        </w:tc>
        <w:tc>
          <w:tcPr>
            <w:tcW w:w="2073" w:type="dxa"/>
          </w:tcPr>
          <w:p w14:paraId="7349EC96" w14:textId="77777777" w:rsidR="00C16B89" w:rsidRPr="00C16B89" w:rsidRDefault="00C16B89" w:rsidP="00C16B89"/>
        </w:tc>
        <w:tc>
          <w:tcPr>
            <w:tcW w:w="2043" w:type="dxa"/>
          </w:tcPr>
          <w:p w14:paraId="76061918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62FDAF6B" w14:textId="77777777" w:rsidR="00C16B89" w:rsidRPr="00C16B89" w:rsidRDefault="00C16B89" w:rsidP="00C16B89"/>
        </w:tc>
        <w:tc>
          <w:tcPr>
            <w:tcW w:w="1835" w:type="dxa"/>
          </w:tcPr>
          <w:p w14:paraId="393F85E5" w14:textId="77777777" w:rsidR="00C16B89" w:rsidRPr="00C16B89" w:rsidRDefault="00C16B89" w:rsidP="00C16B89"/>
        </w:tc>
      </w:tr>
      <w:tr w:rsidR="00C16B89" w:rsidRPr="00C16B89" w14:paraId="26ABB0F6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0EC2AF29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5DC663F3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AM022JNADKH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0DFUPAGM500032Z</w:t>
            </w:r>
            <w:proofErr w:type="spellEnd"/>
          </w:p>
        </w:tc>
        <w:tc>
          <w:tcPr>
            <w:tcW w:w="2006" w:type="dxa"/>
          </w:tcPr>
          <w:p w14:paraId="1EF559F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458A0A4A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5BB98861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pok. 44</w:t>
            </w:r>
          </w:p>
        </w:tc>
        <w:tc>
          <w:tcPr>
            <w:tcW w:w="1984" w:type="dxa"/>
          </w:tcPr>
          <w:p w14:paraId="77B1E6B9" w14:textId="77777777" w:rsidR="00C16B89" w:rsidRPr="00C16B89" w:rsidRDefault="00C16B89" w:rsidP="00C16B89"/>
        </w:tc>
        <w:tc>
          <w:tcPr>
            <w:tcW w:w="2073" w:type="dxa"/>
          </w:tcPr>
          <w:p w14:paraId="7EED4036" w14:textId="77777777" w:rsidR="00C16B89" w:rsidRPr="00C16B89" w:rsidRDefault="00C16B89" w:rsidP="00C16B89"/>
        </w:tc>
        <w:tc>
          <w:tcPr>
            <w:tcW w:w="2043" w:type="dxa"/>
          </w:tcPr>
          <w:p w14:paraId="6EC5654E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25CC4DC2" w14:textId="77777777" w:rsidR="00C16B89" w:rsidRPr="00C16B89" w:rsidRDefault="00C16B89" w:rsidP="00C16B89"/>
        </w:tc>
        <w:tc>
          <w:tcPr>
            <w:tcW w:w="1835" w:type="dxa"/>
          </w:tcPr>
          <w:p w14:paraId="29CFDF06" w14:textId="77777777" w:rsidR="00C16B89" w:rsidRPr="00C16B89" w:rsidRDefault="00C16B89" w:rsidP="00C16B89"/>
        </w:tc>
      </w:tr>
      <w:tr w:rsidR="00C16B89" w:rsidRPr="00C16B89" w14:paraId="16CEAF2B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23B0A7A8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4B1CAD26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AM028JNADKH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0DFWPAGM500010T</w:t>
            </w:r>
            <w:proofErr w:type="spellEnd"/>
          </w:p>
        </w:tc>
        <w:tc>
          <w:tcPr>
            <w:tcW w:w="2006" w:type="dxa"/>
          </w:tcPr>
          <w:p w14:paraId="262B71D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6BBAC8D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77B8302E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pok. 45</w:t>
            </w:r>
          </w:p>
        </w:tc>
        <w:tc>
          <w:tcPr>
            <w:tcW w:w="1984" w:type="dxa"/>
          </w:tcPr>
          <w:p w14:paraId="701D3E95" w14:textId="77777777" w:rsidR="00C16B89" w:rsidRPr="00C16B89" w:rsidRDefault="00C16B89" w:rsidP="00C16B89"/>
        </w:tc>
        <w:tc>
          <w:tcPr>
            <w:tcW w:w="2073" w:type="dxa"/>
          </w:tcPr>
          <w:p w14:paraId="2CF6CD4C" w14:textId="77777777" w:rsidR="00C16B89" w:rsidRPr="00C16B89" w:rsidRDefault="00C16B89" w:rsidP="00C16B89"/>
        </w:tc>
        <w:tc>
          <w:tcPr>
            <w:tcW w:w="2043" w:type="dxa"/>
          </w:tcPr>
          <w:p w14:paraId="132E9722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7D68A181" w14:textId="77777777" w:rsidR="00C16B89" w:rsidRPr="00C16B89" w:rsidRDefault="00C16B89" w:rsidP="00C16B89"/>
        </w:tc>
        <w:tc>
          <w:tcPr>
            <w:tcW w:w="1835" w:type="dxa"/>
          </w:tcPr>
          <w:p w14:paraId="3208CDDF" w14:textId="77777777" w:rsidR="00C16B89" w:rsidRPr="00C16B89" w:rsidRDefault="00C16B89" w:rsidP="00C16B89"/>
        </w:tc>
      </w:tr>
      <w:tr w:rsidR="00C16B89" w:rsidRPr="00C16B89" w14:paraId="459A3324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222BF38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5A0E7C77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AM028JNADKH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0DFWPAGJ100003D</w:t>
            </w:r>
            <w:proofErr w:type="spellEnd"/>
          </w:p>
        </w:tc>
        <w:tc>
          <w:tcPr>
            <w:tcW w:w="2006" w:type="dxa"/>
          </w:tcPr>
          <w:p w14:paraId="78C9D91D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729B1F5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440E963D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pok. 46</w:t>
            </w:r>
          </w:p>
        </w:tc>
        <w:tc>
          <w:tcPr>
            <w:tcW w:w="1984" w:type="dxa"/>
          </w:tcPr>
          <w:p w14:paraId="7EA67434" w14:textId="77777777" w:rsidR="00C16B89" w:rsidRPr="00C16B89" w:rsidRDefault="00C16B89" w:rsidP="00C16B89"/>
        </w:tc>
        <w:tc>
          <w:tcPr>
            <w:tcW w:w="2073" w:type="dxa"/>
          </w:tcPr>
          <w:p w14:paraId="52C4EB1F" w14:textId="77777777" w:rsidR="00C16B89" w:rsidRPr="00C16B89" w:rsidRDefault="00C16B89" w:rsidP="00C16B89"/>
        </w:tc>
        <w:tc>
          <w:tcPr>
            <w:tcW w:w="2043" w:type="dxa"/>
          </w:tcPr>
          <w:p w14:paraId="677CE465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3D52D241" w14:textId="77777777" w:rsidR="00C16B89" w:rsidRPr="00C16B89" w:rsidRDefault="00C16B89" w:rsidP="00C16B89"/>
        </w:tc>
        <w:tc>
          <w:tcPr>
            <w:tcW w:w="1835" w:type="dxa"/>
          </w:tcPr>
          <w:p w14:paraId="2D58E01B" w14:textId="77777777" w:rsidR="00C16B89" w:rsidRPr="00C16B89" w:rsidRDefault="00C16B89" w:rsidP="00C16B89"/>
        </w:tc>
      </w:tr>
      <w:tr w:rsidR="00C16B89" w:rsidRPr="00C16B89" w14:paraId="553CA0FA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47A8C2EB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304A9F38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AM022JNADK.H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0DFUPAGM500027F</w:t>
            </w:r>
            <w:proofErr w:type="spellEnd"/>
          </w:p>
        </w:tc>
        <w:tc>
          <w:tcPr>
            <w:tcW w:w="2006" w:type="dxa"/>
          </w:tcPr>
          <w:p w14:paraId="39CAE5C2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37DD2915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3A7DC9CB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pok. 47</w:t>
            </w:r>
          </w:p>
        </w:tc>
        <w:tc>
          <w:tcPr>
            <w:tcW w:w="1984" w:type="dxa"/>
          </w:tcPr>
          <w:p w14:paraId="06B34F4F" w14:textId="77777777" w:rsidR="00C16B89" w:rsidRPr="00C16B89" w:rsidRDefault="00C16B89" w:rsidP="00C16B89"/>
        </w:tc>
        <w:tc>
          <w:tcPr>
            <w:tcW w:w="2073" w:type="dxa"/>
          </w:tcPr>
          <w:p w14:paraId="27F64605" w14:textId="77777777" w:rsidR="00C16B89" w:rsidRPr="00C16B89" w:rsidRDefault="00C16B89" w:rsidP="00C16B89"/>
        </w:tc>
        <w:tc>
          <w:tcPr>
            <w:tcW w:w="2043" w:type="dxa"/>
          </w:tcPr>
          <w:p w14:paraId="2DE8E9C3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5B5C9D4E" w14:textId="77777777" w:rsidR="00C16B89" w:rsidRPr="00C16B89" w:rsidRDefault="00C16B89" w:rsidP="00C16B89"/>
        </w:tc>
        <w:tc>
          <w:tcPr>
            <w:tcW w:w="1835" w:type="dxa"/>
          </w:tcPr>
          <w:p w14:paraId="0B0B8D69" w14:textId="77777777" w:rsidR="00C16B89" w:rsidRPr="00C16B89" w:rsidRDefault="00C16B89" w:rsidP="00C16B89"/>
        </w:tc>
      </w:tr>
      <w:tr w:rsidR="00C16B89" w:rsidRPr="00C16B89" w14:paraId="5BEFE7EA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1F87AA1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048523DF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AM022JNADKH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0DFUPAGM500026E</w:t>
            </w:r>
            <w:proofErr w:type="spellEnd"/>
          </w:p>
        </w:tc>
        <w:tc>
          <w:tcPr>
            <w:tcW w:w="2006" w:type="dxa"/>
          </w:tcPr>
          <w:p w14:paraId="02BDCA07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45FC21DE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74AC2BBF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pok. 48</w:t>
            </w:r>
          </w:p>
        </w:tc>
        <w:tc>
          <w:tcPr>
            <w:tcW w:w="1984" w:type="dxa"/>
          </w:tcPr>
          <w:p w14:paraId="0C173706" w14:textId="77777777" w:rsidR="00C16B89" w:rsidRPr="00C16B89" w:rsidRDefault="00C16B89" w:rsidP="00C16B89"/>
        </w:tc>
        <w:tc>
          <w:tcPr>
            <w:tcW w:w="2073" w:type="dxa"/>
          </w:tcPr>
          <w:p w14:paraId="71A6A5BD" w14:textId="77777777" w:rsidR="00C16B89" w:rsidRPr="00C16B89" w:rsidRDefault="00C16B89" w:rsidP="00C16B89"/>
        </w:tc>
        <w:tc>
          <w:tcPr>
            <w:tcW w:w="2043" w:type="dxa"/>
          </w:tcPr>
          <w:p w14:paraId="21312538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756D9C00" w14:textId="77777777" w:rsidR="00C16B89" w:rsidRPr="00C16B89" w:rsidRDefault="00C16B89" w:rsidP="00C16B89"/>
        </w:tc>
        <w:tc>
          <w:tcPr>
            <w:tcW w:w="1835" w:type="dxa"/>
          </w:tcPr>
          <w:p w14:paraId="090690DB" w14:textId="77777777" w:rsidR="00C16B89" w:rsidRPr="00C16B89" w:rsidRDefault="00C16B89" w:rsidP="00C16B89"/>
        </w:tc>
      </w:tr>
      <w:tr w:rsidR="00C16B89" w:rsidRPr="00C16B89" w14:paraId="3FA19BF9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1DA0EB5B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4171B263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AM022JNADKH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ODFUPAGM500043B</w:t>
            </w:r>
            <w:proofErr w:type="spellEnd"/>
          </w:p>
        </w:tc>
        <w:tc>
          <w:tcPr>
            <w:tcW w:w="2006" w:type="dxa"/>
          </w:tcPr>
          <w:p w14:paraId="41D55FE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31CBDB09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749EA6C2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pok. 49</w:t>
            </w:r>
          </w:p>
        </w:tc>
        <w:tc>
          <w:tcPr>
            <w:tcW w:w="1984" w:type="dxa"/>
          </w:tcPr>
          <w:p w14:paraId="05704D0D" w14:textId="77777777" w:rsidR="00C16B89" w:rsidRPr="00C16B89" w:rsidRDefault="00C16B89" w:rsidP="00C16B89"/>
        </w:tc>
        <w:tc>
          <w:tcPr>
            <w:tcW w:w="2073" w:type="dxa"/>
          </w:tcPr>
          <w:p w14:paraId="4048A6D7" w14:textId="77777777" w:rsidR="00C16B89" w:rsidRPr="00C16B89" w:rsidRDefault="00C16B89" w:rsidP="00C16B89"/>
        </w:tc>
        <w:tc>
          <w:tcPr>
            <w:tcW w:w="2043" w:type="dxa"/>
          </w:tcPr>
          <w:p w14:paraId="3E356C02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227D63C4" w14:textId="77777777" w:rsidR="00C16B89" w:rsidRPr="00C16B89" w:rsidRDefault="00C16B89" w:rsidP="00C16B89"/>
        </w:tc>
        <w:tc>
          <w:tcPr>
            <w:tcW w:w="1835" w:type="dxa"/>
          </w:tcPr>
          <w:p w14:paraId="3F692447" w14:textId="77777777" w:rsidR="00C16B89" w:rsidRPr="00C16B89" w:rsidRDefault="00C16B89" w:rsidP="00C16B89"/>
        </w:tc>
      </w:tr>
      <w:tr w:rsidR="00C16B89" w:rsidRPr="00C16B89" w14:paraId="749E1B8B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35E973AD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1681" w:type="dxa"/>
          </w:tcPr>
          <w:p w14:paraId="580793FB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Samsung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AM022JNADKH</w:t>
            </w:r>
            <w:proofErr w:type="spellEnd"/>
            <w:r w:rsidRPr="00C16B89">
              <w:rPr>
                <w:rFonts w:ascii="Cambria" w:eastAsia="Lucida Sans Unicode" w:hAnsi="Cambria" w:cs="Calibri"/>
                <w:kern w:val="3"/>
              </w:rPr>
              <w:t xml:space="preserve"> </w:t>
            </w:r>
            <w:proofErr w:type="spellStart"/>
            <w:r w:rsidRPr="00C16B89">
              <w:rPr>
                <w:rFonts w:ascii="Cambria" w:eastAsia="Lucida Sans Unicode" w:hAnsi="Cambria" w:cs="Calibri"/>
                <w:kern w:val="3"/>
              </w:rPr>
              <w:t>ODFUPAGM500028R</w:t>
            </w:r>
            <w:proofErr w:type="spellEnd"/>
          </w:p>
        </w:tc>
        <w:tc>
          <w:tcPr>
            <w:tcW w:w="2006" w:type="dxa"/>
          </w:tcPr>
          <w:p w14:paraId="35C4DFBF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b/>
                <w:kern w:val="3"/>
              </w:rPr>
            </w:pPr>
            <w:r w:rsidRPr="00C16B89">
              <w:rPr>
                <w:rFonts w:ascii="Cambria" w:eastAsia="Lucida Sans Unicode" w:hAnsi="Cambria" w:cs="Calibri"/>
                <w:b/>
                <w:kern w:val="3"/>
              </w:rPr>
              <w:t xml:space="preserve">Kraśnik          </w:t>
            </w:r>
          </w:p>
          <w:p w14:paraId="5CC87AE0" w14:textId="77777777" w:rsidR="00C16B89" w:rsidRPr="00C16B89" w:rsidRDefault="00C16B89" w:rsidP="00C16B89">
            <w:pPr>
              <w:widowControl w:val="0"/>
              <w:autoSpaceDN w:val="0"/>
              <w:jc w:val="center"/>
              <w:rPr>
                <w:rFonts w:ascii="Cambria" w:eastAsia="Lucida Sans Unicode" w:hAnsi="Cambria" w:cs="Calibri"/>
                <w:kern w:val="3"/>
              </w:rPr>
            </w:pPr>
            <w:r w:rsidRPr="00C16B89">
              <w:rPr>
                <w:rFonts w:ascii="Cambria" w:eastAsia="Lucida Sans Unicode" w:hAnsi="Cambria" w:cs="Calibri"/>
                <w:kern w:val="3"/>
              </w:rPr>
              <w:t>ul. Lubelska 81</w:t>
            </w:r>
          </w:p>
          <w:p w14:paraId="121ED113" w14:textId="77777777" w:rsidR="00C16B89" w:rsidRPr="00C16B89" w:rsidRDefault="00C16B89" w:rsidP="00C16B89">
            <w:pPr>
              <w:jc w:val="center"/>
            </w:pPr>
            <w:r w:rsidRPr="00C16B89">
              <w:rPr>
                <w:rFonts w:ascii="Cambria" w:eastAsia="Lucida Sans Unicode" w:hAnsi="Cambria" w:cs="Calibri"/>
                <w:kern w:val="3"/>
              </w:rPr>
              <w:t xml:space="preserve">  pok. 50</w:t>
            </w:r>
          </w:p>
        </w:tc>
        <w:tc>
          <w:tcPr>
            <w:tcW w:w="1984" w:type="dxa"/>
          </w:tcPr>
          <w:p w14:paraId="43477662" w14:textId="77777777" w:rsidR="00C16B89" w:rsidRPr="00C16B89" w:rsidRDefault="00C16B89" w:rsidP="00C16B89"/>
        </w:tc>
        <w:tc>
          <w:tcPr>
            <w:tcW w:w="2073" w:type="dxa"/>
          </w:tcPr>
          <w:p w14:paraId="27955516" w14:textId="77777777" w:rsidR="00C16B89" w:rsidRPr="00C16B89" w:rsidRDefault="00C16B89" w:rsidP="00C16B89"/>
        </w:tc>
        <w:tc>
          <w:tcPr>
            <w:tcW w:w="2043" w:type="dxa"/>
          </w:tcPr>
          <w:p w14:paraId="26EDEB69" w14:textId="77777777" w:rsidR="00C16B89" w:rsidRPr="00C16B89" w:rsidRDefault="00C16B89" w:rsidP="00C16B89">
            <w:r w:rsidRPr="00C16B89">
              <w:t>3</w:t>
            </w:r>
          </w:p>
        </w:tc>
        <w:tc>
          <w:tcPr>
            <w:tcW w:w="1845" w:type="dxa"/>
          </w:tcPr>
          <w:p w14:paraId="106CDA63" w14:textId="77777777" w:rsidR="00C16B89" w:rsidRPr="00C16B89" w:rsidRDefault="00C16B89" w:rsidP="00C16B89"/>
        </w:tc>
        <w:tc>
          <w:tcPr>
            <w:tcW w:w="1835" w:type="dxa"/>
          </w:tcPr>
          <w:p w14:paraId="3B02C721" w14:textId="77777777" w:rsidR="00C16B89" w:rsidRPr="00C16B89" w:rsidRDefault="00C16B89" w:rsidP="00C16B89"/>
        </w:tc>
      </w:tr>
      <w:tr w:rsidR="00C16B89" w:rsidRPr="00C16B89" w14:paraId="10425E25" w14:textId="77777777" w:rsidTr="000E686B">
        <w:trPr>
          <w:trHeight w:val="720"/>
        </w:trPr>
        <w:tc>
          <w:tcPr>
            <w:tcW w:w="703" w:type="dxa"/>
            <w:vAlign w:val="center"/>
          </w:tcPr>
          <w:p w14:paraId="7093AC8A" w14:textId="77777777" w:rsidR="00C16B89" w:rsidRPr="00C16B89" w:rsidRDefault="00C16B89" w:rsidP="00C16B89">
            <w:pPr>
              <w:numPr>
                <w:ilvl w:val="0"/>
                <w:numId w:val="27"/>
              </w:numPr>
              <w:contextualSpacing/>
            </w:pPr>
          </w:p>
        </w:tc>
        <w:tc>
          <w:tcPr>
            <w:tcW w:w="9787" w:type="dxa"/>
            <w:gridSpan w:val="5"/>
          </w:tcPr>
          <w:p w14:paraId="6C4F0C83" w14:textId="77777777" w:rsidR="00C16B89" w:rsidRPr="00C16B89" w:rsidRDefault="00C16B89" w:rsidP="00C16B89">
            <w:pPr>
              <w:rPr>
                <w:rFonts w:ascii="Cambria" w:hAnsi="Cambria"/>
                <w:b/>
                <w:bCs/>
              </w:rPr>
            </w:pPr>
          </w:p>
          <w:p w14:paraId="2F9FEA76" w14:textId="77777777" w:rsidR="00C16B89" w:rsidRPr="00C16B89" w:rsidRDefault="00C16B89" w:rsidP="00C16B89">
            <w:r w:rsidRPr="00C16B89">
              <w:rPr>
                <w:rFonts w:ascii="Cambria" w:hAnsi="Cambria"/>
                <w:b/>
                <w:bCs/>
              </w:rPr>
              <w:t>RAZEM (SUMA POZYCJI OD 1 DO 60)</w:t>
            </w:r>
          </w:p>
        </w:tc>
        <w:tc>
          <w:tcPr>
            <w:tcW w:w="1845" w:type="dxa"/>
          </w:tcPr>
          <w:p w14:paraId="24F287DC" w14:textId="77777777" w:rsidR="00C16B89" w:rsidRPr="00C16B89" w:rsidRDefault="00C16B89" w:rsidP="00C16B89"/>
        </w:tc>
        <w:tc>
          <w:tcPr>
            <w:tcW w:w="1835" w:type="dxa"/>
          </w:tcPr>
          <w:p w14:paraId="0752D858" w14:textId="77777777" w:rsidR="00C16B89" w:rsidRPr="00C16B89" w:rsidRDefault="00C16B89" w:rsidP="00C16B89"/>
        </w:tc>
      </w:tr>
    </w:tbl>
    <w:p w14:paraId="5D22716E" w14:textId="77777777" w:rsidR="00C16B89" w:rsidRPr="00C16B89" w:rsidRDefault="00C16B89" w:rsidP="00C16B89">
      <w:pPr>
        <w:spacing w:line="276" w:lineRule="auto"/>
        <w:rPr>
          <w:rFonts w:ascii="Cambria" w:hAnsi="Cambria"/>
          <w:b/>
          <w:bCs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52"/>
        <w:gridCol w:w="2693"/>
        <w:gridCol w:w="3260"/>
        <w:gridCol w:w="3402"/>
      </w:tblGrid>
      <w:tr w:rsidR="00C16B89" w:rsidRPr="00C16B89" w14:paraId="32CE2D11" w14:textId="77777777" w:rsidTr="000E686B">
        <w:trPr>
          <w:trHeight w:val="1209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D666773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Cena netto 1 roboczogodziny świadczenia usługi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C9B5C21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Cena brutto 1 roboczogodziny świadczenia usługi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F2A1E0D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Ilość roboczogodzin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DCFBE2C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Wartość netto całości zamówienia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5BF9BF0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C16B89">
              <w:rPr>
                <w:rFonts w:ascii="Cambria" w:hAnsi="Cambria"/>
                <w:b/>
              </w:rPr>
              <w:t>Wartość brutto całości zamówienia</w:t>
            </w:r>
          </w:p>
        </w:tc>
      </w:tr>
      <w:tr w:rsidR="00C16B89" w:rsidRPr="00C16B89" w14:paraId="7BB773CD" w14:textId="77777777" w:rsidTr="000E686B">
        <w:trPr>
          <w:trHeight w:val="418"/>
        </w:trPr>
        <w:tc>
          <w:tcPr>
            <w:tcW w:w="2268" w:type="dxa"/>
            <w:shd w:val="clear" w:color="auto" w:fill="auto"/>
            <w:vAlign w:val="center"/>
          </w:tcPr>
          <w:p w14:paraId="2AA3A7B7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a</w:t>
            </w:r>
          </w:p>
        </w:tc>
        <w:tc>
          <w:tcPr>
            <w:tcW w:w="2552" w:type="dxa"/>
            <w:vAlign w:val="center"/>
          </w:tcPr>
          <w:p w14:paraId="6365D658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b</w:t>
            </w:r>
          </w:p>
        </w:tc>
        <w:tc>
          <w:tcPr>
            <w:tcW w:w="2693" w:type="dxa"/>
            <w:vAlign w:val="center"/>
          </w:tcPr>
          <w:p w14:paraId="54DCD704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c</w:t>
            </w:r>
          </w:p>
        </w:tc>
        <w:tc>
          <w:tcPr>
            <w:tcW w:w="3260" w:type="dxa"/>
            <w:vAlign w:val="center"/>
          </w:tcPr>
          <w:p w14:paraId="3731A79E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d=a x c</w:t>
            </w:r>
          </w:p>
        </w:tc>
        <w:tc>
          <w:tcPr>
            <w:tcW w:w="3402" w:type="dxa"/>
            <w:vAlign w:val="center"/>
          </w:tcPr>
          <w:p w14:paraId="06F83936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e=b x c</w:t>
            </w:r>
          </w:p>
        </w:tc>
      </w:tr>
      <w:tr w:rsidR="00C16B89" w:rsidRPr="00C16B89" w14:paraId="39409FFF" w14:textId="77777777" w:rsidTr="000E686B">
        <w:trPr>
          <w:trHeight w:val="904"/>
        </w:trPr>
        <w:tc>
          <w:tcPr>
            <w:tcW w:w="2268" w:type="dxa"/>
            <w:shd w:val="clear" w:color="auto" w:fill="auto"/>
            <w:vAlign w:val="center"/>
          </w:tcPr>
          <w:p w14:paraId="47E27F9A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14:paraId="574601CC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693" w:type="dxa"/>
            <w:vAlign w:val="center"/>
          </w:tcPr>
          <w:p w14:paraId="33BFDA8F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C16B89">
              <w:rPr>
                <w:rFonts w:ascii="Cambria" w:hAnsi="Cambria"/>
              </w:rPr>
              <w:t>60</w:t>
            </w:r>
          </w:p>
        </w:tc>
        <w:tc>
          <w:tcPr>
            <w:tcW w:w="3260" w:type="dxa"/>
            <w:vAlign w:val="center"/>
          </w:tcPr>
          <w:p w14:paraId="6230658E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402" w:type="dxa"/>
            <w:vAlign w:val="center"/>
          </w:tcPr>
          <w:p w14:paraId="75B4EEF8" w14:textId="77777777" w:rsidR="00C16B89" w:rsidRPr="00C16B89" w:rsidRDefault="00C16B89" w:rsidP="00C16B8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</w:tbl>
    <w:p w14:paraId="7F46D5DF" w14:textId="77777777" w:rsidR="00C16B89" w:rsidRPr="00C16B89" w:rsidRDefault="00C16B89" w:rsidP="00C16B89">
      <w:pPr>
        <w:spacing w:line="276" w:lineRule="auto"/>
        <w:rPr>
          <w:rFonts w:ascii="Cambria" w:hAnsi="Cambria"/>
          <w:b/>
          <w:bCs/>
        </w:rPr>
      </w:pPr>
      <w:r w:rsidRPr="00C16B89">
        <w:rPr>
          <w:rFonts w:ascii="Cambria" w:hAnsi="Cambria"/>
          <w:b/>
          <w:bCs/>
        </w:rPr>
        <w:t>Uwaga!</w:t>
      </w:r>
    </w:p>
    <w:p w14:paraId="5B87BCDA" w14:textId="77777777" w:rsidR="00C16B89" w:rsidRPr="00C16B89" w:rsidRDefault="00C16B89" w:rsidP="00C16B89">
      <w:pPr>
        <w:spacing w:line="276" w:lineRule="auto"/>
        <w:rPr>
          <w:rFonts w:ascii="Cambria" w:hAnsi="Cambria"/>
          <w:b/>
          <w:bCs/>
        </w:rPr>
      </w:pPr>
      <w:r w:rsidRPr="00C16B89">
        <w:rPr>
          <w:rFonts w:ascii="Cambria" w:hAnsi="Cambria"/>
          <w:b/>
          <w:bCs/>
        </w:rPr>
        <w:t>Ceny netto i brutto oraz wartość netto i brutto powinny być podawane z dokładnością do dwóch miejsc po przecinku. W przypadku obliczania cen przy wykorzystaniu programu (np. MS Excel) należy zastosować formułę zaokrągleń do 2 miejsc po przecinku.</w:t>
      </w:r>
    </w:p>
    <w:p w14:paraId="0164E651" w14:textId="77777777" w:rsidR="00C16B89" w:rsidRPr="00C16B89" w:rsidRDefault="00C16B89" w:rsidP="00C16B89">
      <w:pPr>
        <w:spacing w:line="276" w:lineRule="auto"/>
        <w:rPr>
          <w:rFonts w:ascii="Cambria" w:hAnsi="Cambria"/>
          <w:b/>
          <w:bCs/>
        </w:rPr>
      </w:pPr>
      <w:r w:rsidRPr="00C16B89">
        <w:rPr>
          <w:rFonts w:ascii="Cambria" w:hAnsi="Cambria"/>
          <w:b/>
          <w:bCs/>
        </w:rPr>
        <w:t>NETTO: Suma wartości netto wskazanych w  literze d w TABELI 1 i TABELI 2 ………………………………………………….</w:t>
      </w:r>
    </w:p>
    <w:p w14:paraId="16E47337" w14:textId="77777777" w:rsidR="00C16B89" w:rsidRPr="00C16B89" w:rsidRDefault="00C16B89" w:rsidP="00C16B89">
      <w:pPr>
        <w:spacing w:line="276" w:lineRule="auto"/>
        <w:rPr>
          <w:rFonts w:ascii="Cambria" w:hAnsi="Cambria"/>
          <w:b/>
          <w:bCs/>
        </w:rPr>
      </w:pPr>
      <w:r w:rsidRPr="00C16B89">
        <w:rPr>
          <w:rFonts w:ascii="Cambria" w:hAnsi="Cambria"/>
          <w:b/>
          <w:bCs/>
        </w:rPr>
        <w:t>BRUTTO: Suma wartości brutto wskazanych w  literze e w TABELI 1 i TABELI 2……………………………………………….</w:t>
      </w:r>
    </w:p>
    <w:p w14:paraId="5524CAE4" w14:textId="77777777" w:rsidR="00C16B89" w:rsidRPr="00C16B89" w:rsidRDefault="00C16B89" w:rsidP="00C16B89">
      <w:pPr>
        <w:spacing w:after="0" w:line="276" w:lineRule="auto"/>
        <w:jc w:val="center"/>
        <w:rPr>
          <w:rFonts w:ascii="Cambria" w:hAnsi="Cambria" w:cs="Arial"/>
          <w:b/>
        </w:rPr>
      </w:pPr>
    </w:p>
    <w:p w14:paraId="7F885DDC" w14:textId="77777777" w:rsidR="00C16B89" w:rsidRPr="00C16B89" w:rsidRDefault="00C16B89" w:rsidP="00C16B89">
      <w:pPr>
        <w:spacing w:after="0" w:line="276" w:lineRule="auto"/>
        <w:rPr>
          <w:rFonts w:ascii="Cambria" w:hAnsi="Cambria" w:cs="Arial"/>
          <w:b/>
        </w:rPr>
      </w:pPr>
    </w:p>
    <w:p w14:paraId="2D85BEF4" w14:textId="77777777" w:rsidR="00C16B89" w:rsidRPr="00C16B89" w:rsidRDefault="00C16B89" w:rsidP="00C16B89">
      <w:pPr>
        <w:spacing w:after="0" w:line="276" w:lineRule="auto"/>
        <w:rPr>
          <w:rFonts w:ascii="Cambria" w:hAnsi="Cambria" w:cs="Arial"/>
          <w:b/>
        </w:rPr>
      </w:pPr>
    </w:p>
    <w:p w14:paraId="7EFB5E32" w14:textId="77777777" w:rsidR="00C16B89" w:rsidRPr="00C16B89" w:rsidRDefault="00C16B89" w:rsidP="00C16B89">
      <w:pPr>
        <w:tabs>
          <w:tab w:val="left" w:pos="0"/>
        </w:tabs>
        <w:spacing w:after="0" w:line="276" w:lineRule="auto"/>
        <w:ind w:hanging="720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               …………..…….……. </w:t>
      </w:r>
      <w:r w:rsidRPr="00C16B89">
        <w:rPr>
          <w:rFonts w:ascii="Cambria" w:hAnsi="Cambria" w:cs="Arial"/>
          <w:i/>
        </w:rPr>
        <w:t>(miejscowość)</w:t>
      </w:r>
      <w:r w:rsidRPr="00C16B89">
        <w:rPr>
          <w:rFonts w:ascii="Cambria" w:hAnsi="Cambria" w:cs="Arial"/>
        </w:rPr>
        <w:t>, dnia ………….……. r.</w:t>
      </w:r>
    </w:p>
    <w:p w14:paraId="0C598FEA" w14:textId="77777777" w:rsidR="00C16B89" w:rsidRPr="00C16B89" w:rsidRDefault="00C16B89" w:rsidP="00C16B89">
      <w:pPr>
        <w:tabs>
          <w:tab w:val="left" w:pos="0"/>
        </w:tabs>
        <w:spacing w:after="0" w:line="276" w:lineRule="auto"/>
        <w:ind w:hanging="720"/>
        <w:jc w:val="center"/>
        <w:rPr>
          <w:rFonts w:ascii="Cambria" w:hAnsi="Cambria" w:cs="Arial"/>
        </w:rPr>
      </w:pPr>
    </w:p>
    <w:p w14:paraId="62F2BF46" w14:textId="77777777" w:rsidR="00C16B89" w:rsidRPr="00C16B89" w:rsidRDefault="00C16B89" w:rsidP="00C16B89">
      <w:pPr>
        <w:tabs>
          <w:tab w:val="left" w:pos="0"/>
        </w:tabs>
        <w:spacing w:after="0" w:line="276" w:lineRule="auto"/>
        <w:ind w:hanging="720"/>
        <w:jc w:val="center"/>
        <w:rPr>
          <w:rFonts w:ascii="Cambria" w:hAnsi="Cambria" w:cs="Arial"/>
        </w:rPr>
      </w:pPr>
    </w:p>
    <w:p w14:paraId="15A0D446" w14:textId="77777777" w:rsidR="00C16B89" w:rsidRPr="00C16B89" w:rsidRDefault="00C16B89" w:rsidP="00C16B89">
      <w:pPr>
        <w:tabs>
          <w:tab w:val="left" w:pos="0"/>
        </w:tabs>
        <w:spacing w:after="0" w:line="276" w:lineRule="auto"/>
        <w:ind w:hanging="720"/>
        <w:jc w:val="center"/>
        <w:rPr>
          <w:rFonts w:ascii="Cambria" w:hAnsi="Cambria" w:cs="Arial"/>
        </w:rPr>
      </w:pPr>
    </w:p>
    <w:p w14:paraId="55FC2DDC" w14:textId="77777777" w:rsidR="00C16B89" w:rsidRPr="00C16B89" w:rsidRDefault="00C16B89" w:rsidP="00C16B89">
      <w:pPr>
        <w:tabs>
          <w:tab w:val="left" w:pos="0"/>
        </w:tabs>
        <w:spacing w:after="0" w:line="276" w:lineRule="auto"/>
        <w:ind w:hanging="720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                ..………….…………………..………………………………</w:t>
      </w:r>
    </w:p>
    <w:p w14:paraId="4678461C" w14:textId="77777777" w:rsidR="00C16B89" w:rsidRPr="00C16B89" w:rsidRDefault="00C16B89" w:rsidP="00C16B89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Cambria" w:hAnsi="Cambria" w:cs="Arial"/>
          <w:color w:val="000000"/>
        </w:rPr>
      </w:pPr>
      <w:r w:rsidRPr="00C16B89">
        <w:rPr>
          <w:rFonts w:ascii="Cambria" w:hAnsi="Cambria" w:cs="Arial"/>
          <w:color w:val="000000"/>
        </w:rPr>
        <w:t>(Podpis osoby uprawnionej lub osób uprawnionych do reprezentowania</w:t>
      </w:r>
    </w:p>
    <w:p w14:paraId="0F267D50" w14:textId="77777777" w:rsidR="00C16B89" w:rsidRPr="00C16B89" w:rsidRDefault="00C16B89" w:rsidP="00C16B89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Cambria" w:hAnsi="Cambria" w:cs="Arial"/>
          <w:color w:val="000000"/>
        </w:rPr>
      </w:pPr>
      <w:r w:rsidRPr="00C16B89">
        <w:rPr>
          <w:rFonts w:ascii="Cambria" w:hAnsi="Cambria" w:cs="Arial"/>
          <w:color w:val="000000"/>
        </w:rPr>
        <w:t xml:space="preserve">Wykonawcy w dokumentach rejestrowych lub we </w:t>
      </w:r>
      <w:r w:rsidRPr="00C16B89">
        <w:rPr>
          <w:rFonts w:ascii="Cambria" w:hAnsi="Cambria" w:cs="Arial"/>
        </w:rPr>
        <w:t>właściwym upoważnieniu)</w:t>
      </w:r>
      <w:r w:rsidRPr="00C16B89">
        <w:rPr>
          <w:rFonts w:ascii="Cambria" w:hAnsi="Cambria" w:cs="Arial"/>
          <w:b/>
        </w:rPr>
        <w:br w:type="page"/>
      </w:r>
    </w:p>
    <w:p w14:paraId="4255DD6B" w14:textId="77777777" w:rsidR="00C16B89" w:rsidRDefault="00C16B89">
      <w:pPr>
        <w:rPr>
          <w:rFonts w:ascii="Cambria" w:hAnsi="Cambria"/>
          <w:sz w:val="20"/>
          <w:szCs w:val="20"/>
        </w:rPr>
        <w:sectPr w:rsidR="00C16B89" w:rsidSect="00F43E6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7E7BB99E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  <w:b/>
        </w:rPr>
      </w:pPr>
      <w:r w:rsidRPr="00C16B89">
        <w:rPr>
          <w:rFonts w:ascii="Cambria" w:hAnsi="Cambria" w:cs="Arial"/>
          <w:b/>
        </w:rPr>
        <w:t xml:space="preserve">Załącznik nr 4 </w:t>
      </w:r>
      <w:proofErr w:type="spellStart"/>
      <w:r w:rsidRPr="00C16B89">
        <w:rPr>
          <w:rFonts w:ascii="Cambria" w:hAnsi="Cambria" w:cs="Arial"/>
          <w:b/>
        </w:rPr>
        <w:t>SWZ</w:t>
      </w:r>
      <w:proofErr w:type="spellEnd"/>
    </w:p>
    <w:p w14:paraId="6B8CCE25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  <w:b/>
        </w:rPr>
      </w:pPr>
    </w:p>
    <w:p w14:paraId="13CD4313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  <w:b/>
          <w:u w:val="single"/>
        </w:rPr>
      </w:pPr>
      <w:r w:rsidRPr="00C16B89">
        <w:rPr>
          <w:rFonts w:ascii="Cambria" w:hAnsi="Cambria" w:cs="Arial"/>
          <w:b/>
          <w:u w:val="single"/>
        </w:rPr>
        <w:t>Wykonawca:</w:t>
      </w:r>
    </w:p>
    <w:p w14:paraId="4492FD74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  <w:b/>
          <w:u w:val="single"/>
        </w:rPr>
      </w:pPr>
    </w:p>
    <w:p w14:paraId="561224E7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</w:rPr>
      </w:pPr>
      <w:r w:rsidRPr="00C16B89">
        <w:rPr>
          <w:rFonts w:ascii="Cambria" w:hAnsi="Cambria" w:cs="Arial"/>
        </w:rPr>
        <w:t>………………………………………………………………………………………..</w:t>
      </w:r>
    </w:p>
    <w:p w14:paraId="111EA2FD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</w:rPr>
      </w:pPr>
    </w:p>
    <w:p w14:paraId="5F5F7B0E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</w:rPr>
      </w:pPr>
      <w:r w:rsidRPr="00C16B89">
        <w:rPr>
          <w:rFonts w:ascii="Cambria" w:hAnsi="Cambria" w:cs="Arial"/>
        </w:rPr>
        <w:t>………………………………………………………………………………………..</w:t>
      </w:r>
    </w:p>
    <w:p w14:paraId="6D00BC4C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  <w:i/>
        </w:rPr>
      </w:pPr>
      <w:r w:rsidRPr="00C16B89">
        <w:rPr>
          <w:rFonts w:ascii="Cambria" w:hAnsi="Cambria" w:cs="Arial"/>
          <w:i/>
        </w:rPr>
        <w:t xml:space="preserve">(pełna nazwa/firma, adres, </w:t>
      </w:r>
    </w:p>
    <w:p w14:paraId="5044A53F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  <w:i/>
        </w:rPr>
      </w:pPr>
      <w:r w:rsidRPr="00C16B89">
        <w:rPr>
          <w:rFonts w:ascii="Cambria" w:hAnsi="Cambria" w:cs="Arial"/>
          <w:i/>
        </w:rPr>
        <w:t>w zależności od podmiotu: NIP/PESEL, KRS/</w:t>
      </w:r>
      <w:proofErr w:type="spellStart"/>
      <w:r w:rsidRPr="00C16B89">
        <w:rPr>
          <w:rFonts w:ascii="Cambria" w:hAnsi="Cambria" w:cs="Arial"/>
          <w:i/>
        </w:rPr>
        <w:t>CEiDG</w:t>
      </w:r>
      <w:proofErr w:type="spellEnd"/>
      <w:r w:rsidRPr="00C16B89">
        <w:rPr>
          <w:rFonts w:ascii="Cambria" w:hAnsi="Cambria" w:cs="Arial"/>
          <w:i/>
        </w:rPr>
        <w:t>)</w:t>
      </w:r>
    </w:p>
    <w:p w14:paraId="7484429E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</w:rPr>
      </w:pPr>
    </w:p>
    <w:p w14:paraId="10FC9459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</w:rPr>
      </w:pPr>
      <w:r w:rsidRPr="00C16B89">
        <w:rPr>
          <w:rFonts w:ascii="Cambria" w:hAnsi="Cambria" w:cs="Arial"/>
        </w:rPr>
        <w:t>reprezentowany przez:</w:t>
      </w:r>
    </w:p>
    <w:p w14:paraId="44D3D201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</w:rPr>
      </w:pPr>
    </w:p>
    <w:p w14:paraId="0D2C48A2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14:paraId="76EB2146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</w:rPr>
      </w:pPr>
    </w:p>
    <w:p w14:paraId="35688400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14:paraId="059CBA5D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  <w:i/>
        </w:rPr>
      </w:pPr>
      <w:r w:rsidRPr="00C16B89">
        <w:rPr>
          <w:rFonts w:ascii="Cambria" w:hAnsi="Cambria" w:cs="Arial"/>
          <w:i/>
        </w:rPr>
        <w:t>(imię, nazwisko, stanowisko/podstawa do reprezentacji)</w:t>
      </w:r>
    </w:p>
    <w:p w14:paraId="68A62466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  <w:i/>
        </w:rPr>
      </w:pPr>
    </w:p>
    <w:p w14:paraId="48CF5A1C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  <w:bCs/>
          <w:color w:val="000000"/>
        </w:rPr>
      </w:pPr>
      <w:r w:rsidRPr="00C16B89">
        <w:rPr>
          <w:rFonts w:ascii="Cambria" w:hAnsi="Cambria" w:cs="Arial"/>
          <w:bCs/>
          <w:color w:val="000000"/>
        </w:rPr>
        <w:t>ubiegając się o udzielenie zamówienia publicznego:</w:t>
      </w:r>
    </w:p>
    <w:p w14:paraId="55C0C414" w14:textId="77777777" w:rsidR="00C16B89" w:rsidRPr="00C16B89" w:rsidRDefault="00C16B89" w:rsidP="00C16B89">
      <w:pPr>
        <w:suppressAutoHyphens/>
        <w:spacing w:after="0" w:line="276" w:lineRule="auto"/>
        <w:jc w:val="center"/>
        <w:rPr>
          <w:rFonts w:ascii="Cambria" w:hAnsi="Cambria" w:cs="Arial"/>
          <w:b/>
          <w:bCs/>
          <w:color w:val="000000"/>
          <w:u w:val="single"/>
        </w:rPr>
      </w:pPr>
      <w:r w:rsidRPr="00C16B89">
        <w:rPr>
          <w:rFonts w:ascii="Cambria" w:hAnsi="Cambria" w:cs="Arial"/>
          <w:b/>
          <w:bCs/>
          <w:color w:val="000000"/>
          <w:u w:val="single"/>
        </w:rPr>
        <w:t>OŚWIADCZENIE WSTĘPNE WYKONAWCY/PODMIOTU WSPÓLNIE UBIEGAJĄCEGO SIĘ O ZAMÓWIENIE/PODMIOTU, NA KTÓREGO ZASOBACH POLEGA WYKONAWCA*</w:t>
      </w:r>
    </w:p>
    <w:p w14:paraId="5F2F2049" w14:textId="77777777" w:rsidR="00C16B89" w:rsidRPr="00C16B89" w:rsidRDefault="00C16B89" w:rsidP="00C16B89">
      <w:pPr>
        <w:suppressAutoHyphens/>
        <w:spacing w:after="0" w:line="276" w:lineRule="auto"/>
        <w:jc w:val="center"/>
        <w:rPr>
          <w:rFonts w:ascii="Cambria" w:hAnsi="Cambria" w:cs="Arial"/>
          <w:b/>
        </w:rPr>
      </w:pPr>
      <w:r w:rsidRPr="00C16B89">
        <w:rPr>
          <w:rFonts w:ascii="Cambria" w:hAnsi="Cambria" w:cs="Arial"/>
          <w:b/>
        </w:rPr>
        <w:t>składane na podstawie art. 125 ust. 1 ustawy z dnia 11 września 2019 roku</w:t>
      </w:r>
    </w:p>
    <w:p w14:paraId="2DF67560" w14:textId="77777777" w:rsidR="00C16B89" w:rsidRPr="00C16B89" w:rsidRDefault="00C16B89" w:rsidP="00C16B89">
      <w:pPr>
        <w:suppressAutoHyphens/>
        <w:spacing w:after="0" w:line="276" w:lineRule="auto"/>
        <w:jc w:val="center"/>
        <w:rPr>
          <w:rFonts w:ascii="Cambria" w:hAnsi="Cambria" w:cs="Arial"/>
          <w:b/>
        </w:rPr>
      </w:pPr>
      <w:r w:rsidRPr="00C16B89">
        <w:rPr>
          <w:rFonts w:ascii="Cambria" w:hAnsi="Cambria" w:cs="Arial"/>
          <w:b/>
        </w:rPr>
        <w:t xml:space="preserve">Prawo zamówień publicznych (dalej jako: ustawa </w:t>
      </w:r>
      <w:proofErr w:type="spellStart"/>
      <w:r w:rsidRPr="00C16B89">
        <w:rPr>
          <w:rFonts w:ascii="Cambria" w:hAnsi="Cambria" w:cs="Arial"/>
          <w:b/>
        </w:rPr>
        <w:t>Pzp</w:t>
      </w:r>
      <w:proofErr w:type="spellEnd"/>
      <w:r w:rsidRPr="00C16B89">
        <w:rPr>
          <w:rFonts w:ascii="Cambria" w:hAnsi="Cambria" w:cs="Arial"/>
          <w:b/>
        </w:rPr>
        <w:t xml:space="preserve">), </w:t>
      </w:r>
    </w:p>
    <w:p w14:paraId="6301AA15" w14:textId="77777777" w:rsidR="00C16B89" w:rsidRPr="00C16B89" w:rsidRDefault="00C16B89" w:rsidP="00C16B89">
      <w:pPr>
        <w:suppressAutoHyphens/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C16B89">
        <w:rPr>
          <w:rFonts w:ascii="Cambria" w:hAnsi="Cambria" w:cs="Arial"/>
          <w:b/>
          <w:u w:val="single"/>
        </w:rPr>
        <w:t>DOTYCZĄCE PRZESŁANEK WYKLUCZENIA Z POSTĘPOWANIA</w:t>
      </w:r>
    </w:p>
    <w:p w14:paraId="51E6C909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1DBB3D35" w14:textId="77777777" w:rsidR="00C16B89" w:rsidRPr="00C16B89" w:rsidRDefault="00C16B89" w:rsidP="00C16B89">
      <w:pPr>
        <w:suppressAutoHyphens/>
        <w:spacing w:after="0" w:line="276" w:lineRule="auto"/>
        <w:jc w:val="center"/>
        <w:rPr>
          <w:rFonts w:ascii="Cambria" w:hAnsi="Cambria" w:cs="Arial"/>
        </w:rPr>
      </w:pPr>
      <w:r w:rsidRPr="00C16B89">
        <w:rPr>
          <w:rFonts w:ascii="Cambria" w:hAnsi="Cambria" w:cs="Arial"/>
        </w:rPr>
        <w:t>Na potrzeby postępowania o udzielenie zamówienia publicznego pod nazwą:</w:t>
      </w:r>
    </w:p>
    <w:p w14:paraId="3327D30D" w14:textId="77777777" w:rsidR="00C16B89" w:rsidRPr="00C16B89" w:rsidRDefault="00C16B89" w:rsidP="00C16B89">
      <w:pPr>
        <w:suppressAutoHyphens/>
        <w:spacing w:after="0" w:line="276" w:lineRule="auto"/>
        <w:jc w:val="center"/>
        <w:rPr>
          <w:rFonts w:ascii="Cambria" w:hAnsi="Cambria" w:cs="Arial"/>
          <w:b/>
          <w:i/>
          <w:caps/>
        </w:rPr>
      </w:pPr>
      <w:r w:rsidRPr="00C16B89">
        <w:rPr>
          <w:rFonts w:ascii="Cambria" w:hAnsi="Cambria" w:cs="Arial"/>
        </w:rPr>
        <w:br/>
      </w:r>
      <w:bookmarkStart w:id="9" w:name="_Hlk85110950"/>
      <w:bookmarkStart w:id="10" w:name="_Hlk71207640"/>
      <w:r w:rsidRPr="00C16B89">
        <w:rPr>
          <w:rFonts w:ascii="Cambria" w:hAnsi="Cambria" w:cs="Arial"/>
          <w:b/>
        </w:rPr>
        <w:t xml:space="preserve">Świadczenie usług przeglądów i  napraw urządzeń klimatyzacji i wentylacji Sądu Okręgowego w Lublinie oraz sądów rejonowych w Kraśniku,  Rykach, Włodawie </w:t>
      </w:r>
      <w:r w:rsidRPr="00C16B89">
        <w:rPr>
          <w:rFonts w:ascii="Cambria" w:hAnsi="Cambria" w:cs="Arial"/>
          <w:b/>
        </w:rPr>
        <w:br/>
        <w:t xml:space="preserve">oraz </w:t>
      </w:r>
      <w:proofErr w:type="spellStart"/>
      <w:r w:rsidRPr="00C16B89">
        <w:rPr>
          <w:rFonts w:ascii="Cambria" w:hAnsi="Cambria" w:cs="Arial"/>
          <w:b/>
        </w:rPr>
        <w:t>OZSS</w:t>
      </w:r>
      <w:proofErr w:type="spellEnd"/>
      <w:r w:rsidRPr="00C16B89">
        <w:rPr>
          <w:rFonts w:ascii="Cambria" w:hAnsi="Cambria" w:cs="Arial"/>
          <w:b/>
        </w:rPr>
        <w:t xml:space="preserve"> w Białej Podlaskiej  </w:t>
      </w:r>
      <w:bookmarkEnd w:id="9"/>
      <w:proofErr w:type="spellStart"/>
      <w:r w:rsidRPr="00C16B89">
        <w:rPr>
          <w:rFonts w:ascii="Cambria" w:hAnsi="Cambria" w:cs="Arial"/>
          <w:b/>
        </w:rPr>
        <w:t>ZP.261.1.2026</w:t>
      </w:r>
      <w:proofErr w:type="spellEnd"/>
    </w:p>
    <w:bookmarkEnd w:id="10"/>
    <w:p w14:paraId="19D8676D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  <w:b/>
          <w:i/>
          <w:caps/>
        </w:rPr>
      </w:pPr>
    </w:p>
    <w:p w14:paraId="1E0481F0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oświadczam, co następuje:</w:t>
      </w:r>
    </w:p>
    <w:p w14:paraId="2DF996A6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5B153C90" w14:textId="77777777" w:rsidR="00C16B89" w:rsidRPr="00C16B89" w:rsidRDefault="00C16B89" w:rsidP="00C16B89">
      <w:pPr>
        <w:shd w:val="clear" w:color="auto" w:fill="BFBFBF" w:themeFill="background1" w:themeFillShade="BF"/>
        <w:suppressAutoHyphens/>
        <w:spacing w:after="0" w:line="276" w:lineRule="auto"/>
        <w:rPr>
          <w:rFonts w:ascii="Cambria" w:hAnsi="Cambria" w:cs="Arial"/>
          <w:b/>
        </w:rPr>
      </w:pPr>
      <w:r w:rsidRPr="00C16B89">
        <w:rPr>
          <w:rFonts w:ascii="Cambria" w:hAnsi="Cambria" w:cs="Arial"/>
          <w:b/>
        </w:rPr>
        <w:t>OŚWIADCZENIA DOTYCZĄCE WYKONAWCY:</w:t>
      </w:r>
    </w:p>
    <w:p w14:paraId="58C14D7B" w14:textId="77777777" w:rsidR="00C16B89" w:rsidRPr="00C16B89" w:rsidRDefault="00C16B89" w:rsidP="00C16B89">
      <w:pPr>
        <w:tabs>
          <w:tab w:val="left" w:pos="3628"/>
        </w:tabs>
        <w:spacing w:after="0" w:line="276" w:lineRule="auto"/>
        <w:rPr>
          <w:rFonts w:ascii="Cambria" w:hAnsi="Cambria" w:cs="Arial"/>
        </w:rPr>
      </w:pPr>
    </w:p>
    <w:p w14:paraId="0AC65A7A" w14:textId="77777777" w:rsidR="00C16B89" w:rsidRPr="00C16B89" w:rsidRDefault="00C16B89" w:rsidP="00C16B89">
      <w:pPr>
        <w:numPr>
          <w:ilvl w:val="0"/>
          <w:numId w:val="6"/>
        </w:numPr>
        <w:suppressAutoHyphens/>
        <w:spacing w:after="0" w:line="276" w:lineRule="auto"/>
        <w:contextualSpacing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C16B89">
        <w:rPr>
          <w:rFonts w:ascii="Cambria" w:hAnsi="Cambria" w:cs="Arial"/>
        </w:rPr>
        <w:t>Pzp</w:t>
      </w:r>
      <w:proofErr w:type="spellEnd"/>
      <w:r w:rsidRPr="00C16B89">
        <w:rPr>
          <w:rFonts w:ascii="Cambria" w:hAnsi="Cambria" w:cs="Arial"/>
        </w:rPr>
        <w:t>.</w:t>
      </w:r>
    </w:p>
    <w:p w14:paraId="7689B848" w14:textId="77777777" w:rsidR="00C16B89" w:rsidRPr="00C16B89" w:rsidRDefault="00C16B89" w:rsidP="00C16B89">
      <w:pPr>
        <w:numPr>
          <w:ilvl w:val="0"/>
          <w:numId w:val="6"/>
        </w:numPr>
        <w:suppressAutoHyphens/>
        <w:spacing w:after="0" w:line="276" w:lineRule="auto"/>
        <w:contextualSpacing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Oświadczam, że nie podlegam wykluczeniu z postępowania na podstawie art. 109 ust 1 pkt 1,4,7,8,10 ustawy </w:t>
      </w:r>
      <w:proofErr w:type="spellStart"/>
      <w:r w:rsidRPr="00C16B89">
        <w:rPr>
          <w:rFonts w:ascii="Cambria" w:hAnsi="Cambria" w:cs="Arial"/>
        </w:rPr>
        <w:t>Pzp</w:t>
      </w:r>
      <w:proofErr w:type="spellEnd"/>
      <w:r w:rsidRPr="00C16B89">
        <w:rPr>
          <w:rFonts w:ascii="Cambria" w:hAnsi="Cambria" w:cs="Arial"/>
        </w:rPr>
        <w:t>.</w:t>
      </w:r>
    </w:p>
    <w:p w14:paraId="1C6FAAAE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</w:p>
    <w:p w14:paraId="02F386E4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…………….……. </w:t>
      </w:r>
      <w:r w:rsidRPr="00C16B89">
        <w:rPr>
          <w:rFonts w:ascii="Cambria" w:hAnsi="Cambria" w:cs="Arial"/>
          <w:i/>
        </w:rPr>
        <w:t xml:space="preserve">(miejscowość), </w:t>
      </w:r>
      <w:r w:rsidRPr="00C16B89">
        <w:rPr>
          <w:rFonts w:ascii="Cambria" w:hAnsi="Cambria" w:cs="Arial"/>
        </w:rPr>
        <w:t xml:space="preserve">dnia ………….……. r. </w:t>
      </w:r>
    </w:p>
    <w:p w14:paraId="538A9CB6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07AAE1B1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  <w:t>…………………………………………</w:t>
      </w:r>
    </w:p>
    <w:p w14:paraId="41A0F92D" w14:textId="77777777" w:rsidR="00C16B89" w:rsidRPr="00C16B89" w:rsidRDefault="00C16B89" w:rsidP="00C16B89">
      <w:pPr>
        <w:suppressAutoHyphens/>
        <w:spacing w:after="0" w:line="276" w:lineRule="auto"/>
        <w:ind w:left="5664" w:firstLine="708"/>
        <w:jc w:val="both"/>
        <w:rPr>
          <w:rFonts w:ascii="Cambria" w:hAnsi="Cambria" w:cs="Arial"/>
          <w:i/>
        </w:rPr>
      </w:pPr>
      <w:r w:rsidRPr="00C16B89">
        <w:rPr>
          <w:rFonts w:ascii="Cambria" w:hAnsi="Cambria" w:cs="Arial"/>
          <w:i/>
        </w:rPr>
        <w:t>(podpis)</w:t>
      </w:r>
    </w:p>
    <w:p w14:paraId="5783FDD3" w14:textId="77777777" w:rsidR="00C16B89" w:rsidRPr="00C16B89" w:rsidRDefault="00C16B89" w:rsidP="00C16B89">
      <w:pPr>
        <w:suppressAutoHyphens/>
        <w:spacing w:after="0" w:line="276" w:lineRule="auto"/>
        <w:ind w:left="5664" w:firstLine="708"/>
        <w:jc w:val="both"/>
        <w:rPr>
          <w:rFonts w:ascii="Cambria" w:hAnsi="Cambria" w:cs="Arial"/>
          <w:i/>
        </w:rPr>
      </w:pPr>
    </w:p>
    <w:p w14:paraId="7DAD769E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Oświadczam, że zachodzą w stosunku do mnie podstawy wykluczenia z postępowania na podstawie art. ………………………………………………………………. ustawy </w:t>
      </w:r>
      <w:proofErr w:type="spellStart"/>
      <w:r w:rsidRPr="00C16B89">
        <w:rPr>
          <w:rFonts w:ascii="Cambria" w:hAnsi="Cambria" w:cs="Arial"/>
        </w:rPr>
        <w:t>Pzp</w:t>
      </w:r>
      <w:proofErr w:type="spellEnd"/>
      <w:r w:rsidRPr="00C16B89">
        <w:rPr>
          <w:rFonts w:ascii="Cambria" w:hAnsi="Cambria" w:cs="Arial"/>
        </w:rPr>
        <w:t xml:space="preserve"> (podać mającą zastosowanie podstawę wykluczenia spośród wymienionych w art. 108 ust. 1 pkt. 1,2,5 lub 109 ust. 4,7,8,10 </w:t>
      </w:r>
      <w:proofErr w:type="spellStart"/>
      <w:r w:rsidRPr="00C16B89">
        <w:rPr>
          <w:rFonts w:ascii="Cambria" w:hAnsi="Cambria" w:cs="Arial"/>
        </w:rPr>
        <w:t>Pzp</w:t>
      </w:r>
      <w:proofErr w:type="spellEnd"/>
      <w:r w:rsidRPr="00C16B89">
        <w:rPr>
          <w:rFonts w:ascii="Cambria" w:hAnsi="Cambria" w:cs="Arial"/>
        </w:rPr>
        <w:t xml:space="preserve">). Jednocześnie oświadczam, że w związku z wyżej wymienioną okolicznością, na podstawie art. 110 ust. 2 ustawy </w:t>
      </w:r>
      <w:proofErr w:type="spellStart"/>
      <w:r w:rsidRPr="00C16B89">
        <w:rPr>
          <w:rFonts w:ascii="Cambria" w:hAnsi="Cambria" w:cs="Arial"/>
        </w:rPr>
        <w:t>Pzp</w:t>
      </w:r>
      <w:proofErr w:type="spellEnd"/>
      <w:r w:rsidRPr="00C16B89">
        <w:rPr>
          <w:rFonts w:ascii="Cambria" w:hAnsi="Cambria" w:cs="Arial"/>
        </w:rPr>
        <w:t xml:space="preserve"> podjąłem łącznie następujące środki naprawcze: </w:t>
      </w:r>
    </w:p>
    <w:p w14:paraId="02AC8BFB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</w:t>
      </w:r>
    </w:p>
    <w:p w14:paraId="3082C3F9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23A4EC3F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  <w:b/>
          <w:bCs/>
        </w:rPr>
        <w:t>3.</w:t>
      </w:r>
      <w:r w:rsidRPr="00C16B89">
        <w:rPr>
          <w:rFonts w:ascii="Cambria" w:hAnsi="Cambria" w:cs="Arial"/>
        </w:rPr>
        <w:tab/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narodowego,</w:t>
      </w:r>
    </w:p>
    <w:p w14:paraId="0907EDA1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  <w:b/>
          <w:bCs/>
        </w:rPr>
        <w:t>4.</w:t>
      </w:r>
      <w:r w:rsidRPr="00C16B89">
        <w:rPr>
          <w:rFonts w:ascii="Cambria" w:hAnsi="Cambria" w:cs="Arial"/>
        </w:rPr>
        <w:tab/>
        <w:t xml:space="preserve">Oświadczam, że nie zachodzą w stosunku do mnie przesłanki wykluczenia z postępowania na podstawie art. </w:t>
      </w:r>
      <w:proofErr w:type="spellStart"/>
      <w:r w:rsidRPr="00C16B89">
        <w:rPr>
          <w:rFonts w:ascii="Cambria" w:hAnsi="Cambria" w:cs="Arial"/>
        </w:rPr>
        <w:t>5k</w:t>
      </w:r>
      <w:proofErr w:type="spellEnd"/>
      <w:r w:rsidRPr="00C16B89">
        <w:rPr>
          <w:rFonts w:ascii="Cambria" w:hAnsi="Cambria" w:cs="Arial"/>
        </w:rPr>
        <w:t xml:space="preserve">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1033EA92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…………….……. </w:t>
      </w:r>
      <w:r w:rsidRPr="00C16B89">
        <w:rPr>
          <w:rFonts w:ascii="Cambria" w:hAnsi="Cambria" w:cs="Arial"/>
          <w:i/>
        </w:rPr>
        <w:t xml:space="preserve">(miejscowość), </w:t>
      </w:r>
      <w:r w:rsidRPr="00C16B89">
        <w:rPr>
          <w:rFonts w:ascii="Cambria" w:hAnsi="Cambria" w:cs="Arial"/>
        </w:rPr>
        <w:t xml:space="preserve">dnia …………………. r. </w:t>
      </w:r>
    </w:p>
    <w:p w14:paraId="32BA958B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3B07B94F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  <w:t>…………………………………………</w:t>
      </w:r>
    </w:p>
    <w:p w14:paraId="325CCDF0" w14:textId="77777777" w:rsidR="00C16B89" w:rsidRPr="00C16B89" w:rsidRDefault="00C16B89" w:rsidP="00C16B89">
      <w:pPr>
        <w:suppressAutoHyphens/>
        <w:spacing w:after="0" w:line="276" w:lineRule="auto"/>
        <w:ind w:left="5664" w:firstLine="708"/>
        <w:jc w:val="both"/>
        <w:rPr>
          <w:rFonts w:ascii="Cambria" w:hAnsi="Cambria" w:cs="Arial"/>
          <w:i/>
        </w:rPr>
      </w:pPr>
      <w:r w:rsidRPr="00C16B89">
        <w:rPr>
          <w:rFonts w:ascii="Cambria" w:hAnsi="Cambria" w:cs="Arial"/>
          <w:i/>
        </w:rPr>
        <w:t>(podpis)</w:t>
      </w:r>
    </w:p>
    <w:p w14:paraId="2D55398B" w14:textId="77777777" w:rsidR="00C16B89" w:rsidRPr="00C16B89" w:rsidRDefault="00C16B89" w:rsidP="00C16B89">
      <w:pPr>
        <w:shd w:val="clear" w:color="auto" w:fill="BFBFBF" w:themeFill="background1" w:themeFillShade="BF"/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C16B89">
        <w:rPr>
          <w:rFonts w:ascii="Cambria" w:hAnsi="Cambria" w:cs="Arial"/>
          <w:b/>
        </w:rPr>
        <w:t>OŚWIADCZENIE DOTYCZĄCE PODANYCH INFORMACJI:</w:t>
      </w:r>
    </w:p>
    <w:p w14:paraId="398D5CAB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  <w:b/>
        </w:rPr>
      </w:pPr>
    </w:p>
    <w:p w14:paraId="7F28D76C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Oświadczam, że wszystkie informacje podane w powyższych oświadczeniach są aktualne </w:t>
      </w:r>
      <w:r w:rsidRPr="00C16B89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5CDD3920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2DE57A3C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578F2211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…………….……. </w:t>
      </w:r>
      <w:r w:rsidRPr="00C16B89">
        <w:rPr>
          <w:rFonts w:ascii="Cambria" w:hAnsi="Cambria" w:cs="Arial"/>
          <w:i/>
        </w:rPr>
        <w:t xml:space="preserve">(miejscowość), </w:t>
      </w:r>
      <w:r w:rsidRPr="00C16B89">
        <w:rPr>
          <w:rFonts w:ascii="Cambria" w:hAnsi="Cambria" w:cs="Arial"/>
        </w:rPr>
        <w:t xml:space="preserve">dnia …………………. r. </w:t>
      </w:r>
    </w:p>
    <w:p w14:paraId="291AD0F3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04CECDE7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  <w:t>…………………………………………</w:t>
      </w:r>
    </w:p>
    <w:p w14:paraId="0CBDBF4F" w14:textId="77777777" w:rsidR="00C16B89" w:rsidRPr="00C16B89" w:rsidRDefault="00C16B89" w:rsidP="00C16B89">
      <w:pPr>
        <w:suppressAutoHyphens/>
        <w:spacing w:after="0" w:line="276" w:lineRule="auto"/>
        <w:ind w:left="5664" w:firstLine="708"/>
        <w:jc w:val="both"/>
        <w:rPr>
          <w:rFonts w:ascii="Cambria" w:hAnsi="Cambria" w:cs="Arial"/>
          <w:i/>
        </w:rPr>
      </w:pPr>
      <w:r w:rsidRPr="00C16B89">
        <w:rPr>
          <w:rFonts w:ascii="Cambria" w:hAnsi="Cambria" w:cs="Arial"/>
          <w:i/>
        </w:rPr>
        <w:t>(podpis)</w:t>
      </w:r>
    </w:p>
    <w:p w14:paraId="6660E980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  <w:r w:rsidRPr="00C16B89">
        <w:rPr>
          <w:rFonts w:ascii="Cambria" w:hAnsi="Cambria" w:cs="Arial"/>
          <w:i/>
          <w:vertAlign w:val="superscript"/>
        </w:rPr>
        <w:t>*</w:t>
      </w:r>
      <w:r w:rsidRPr="00C16B89">
        <w:rPr>
          <w:rFonts w:ascii="Cambria" w:hAnsi="Cambria" w:cs="Arial"/>
          <w:i/>
        </w:rPr>
        <w:t xml:space="preserve"> skreślić jeśli nie dotyczy</w:t>
      </w:r>
    </w:p>
    <w:p w14:paraId="2EEACF5C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  <w:b/>
        </w:rPr>
      </w:pPr>
    </w:p>
    <w:p w14:paraId="0121B991" w14:textId="77777777" w:rsidR="00C16B89" w:rsidRPr="00C16B89" w:rsidRDefault="00C16B89" w:rsidP="00C16B89">
      <w:pPr>
        <w:suppressAutoHyphens/>
        <w:spacing w:after="0" w:line="276" w:lineRule="auto"/>
        <w:jc w:val="center"/>
        <w:rPr>
          <w:rFonts w:ascii="Cambria" w:hAnsi="Cambria" w:cs="Arial"/>
          <w:b/>
          <w:u w:val="single"/>
        </w:rPr>
      </w:pPr>
      <w:bookmarkStart w:id="11" w:name="_Hlk71287864"/>
      <w:r w:rsidRPr="00C16B89">
        <w:rPr>
          <w:rFonts w:ascii="Cambria" w:hAnsi="Cambria" w:cs="Arial"/>
          <w:b/>
          <w:u w:val="single"/>
        </w:rPr>
        <w:t>OŚWIADCZENIE WSTĘPNE WYKONAWCY/PODMIOTU WSPÓLNIE UBIEGAJĄCEGO SIĘ O ZAMÓWIENIE/PODMIOTU, NA KTÓREGO ZASOBACH POLEGA WYKONAWCA*</w:t>
      </w:r>
    </w:p>
    <w:bookmarkEnd w:id="11"/>
    <w:p w14:paraId="05D8AB8C" w14:textId="77777777" w:rsidR="00C16B89" w:rsidRPr="00C16B89" w:rsidRDefault="00C16B89" w:rsidP="00C16B89">
      <w:pPr>
        <w:suppressAutoHyphens/>
        <w:spacing w:after="0" w:line="276" w:lineRule="auto"/>
        <w:jc w:val="center"/>
        <w:rPr>
          <w:rFonts w:ascii="Cambria" w:hAnsi="Cambria" w:cs="Arial"/>
          <w:b/>
        </w:rPr>
      </w:pPr>
      <w:r w:rsidRPr="00C16B89">
        <w:rPr>
          <w:rFonts w:ascii="Cambria" w:hAnsi="Cambria" w:cs="Arial"/>
          <w:b/>
        </w:rPr>
        <w:t>składane na podstawie art. 125 ust. 1 ustawy z dnia 11 września 2019 roku</w:t>
      </w:r>
    </w:p>
    <w:p w14:paraId="6439D25B" w14:textId="77777777" w:rsidR="00C16B89" w:rsidRPr="00C16B89" w:rsidRDefault="00C16B89" w:rsidP="00C16B89">
      <w:pPr>
        <w:suppressAutoHyphens/>
        <w:spacing w:after="0" w:line="276" w:lineRule="auto"/>
        <w:jc w:val="center"/>
        <w:rPr>
          <w:rFonts w:ascii="Cambria" w:hAnsi="Cambria" w:cs="Arial"/>
          <w:b/>
        </w:rPr>
      </w:pPr>
      <w:r w:rsidRPr="00C16B89">
        <w:rPr>
          <w:rFonts w:ascii="Cambria" w:hAnsi="Cambria" w:cs="Arial"/>
          <w:b/>
        </w:rPr>
        <w:t xml:space="preserve">Prawo zamówień publicznych (dalej jako: ustawa </w:t>
      </w:r>
      <w:proofErr w:type="spellStart"/>
      <w:r w:rsidRPr="00C16B89">
        <w:rPr>
          <w:rFonts w:ascii="Cambria" w:hAnsi="Cambria" w:cs="Arial"/>
          <w:b/>
        </w:rPr>
        <w:t>Pzp</w:t>
      </w:r>
      <w:proofErr w:type="spellEnd"/>
      <w:r w:rsidRPr="00C16B89">
        <w:rPr>
          <w:rFonts w:ascii="Cambria" w:hAnsi="Cambria" w:cs="Arial"/>
          <w:b/>
        </w:rPr>
        <w:t>),</w:t>
      </w:r>
    </w:p>
    <w:p w14:paraId="1947D0C0" w14:textId="77777777" w:rsidR="00C16B89" w:rsidRPr="00C16B89" w:rsidRDefault="00C16B89" w:rsidP="00C16B89">
      <w:pPr>
        <w:suppressAutoHyphens/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C16B89">
        <w:rPr>
          <w:rFonts w:ascii="Cambria" w:hAnsi="Cambria" w:cs="Arial"/>
          <w:b/>
          <w:u w:val="single"/>
        </w:rPr>
        <w:t xml:space="preserve">DOTYCZĄCE SPEŁNIANIA WARUNKÓW UDZIAŁU W POSTĘPOWANIU </w:t>
      </w:r>
      <w:r w:rsidRPr="00C16B89">
        <w:rPr>
          <w:rFonts w:ascii="Cambria" w:hAnsi="Cambria" w:cs="Arial"/>
          <w:b/>
          <w:u w:val="single"/>
        </w:rPr>
        <w:br/>
      </w:r>
    </w:p>
    <w:p w14:paraId="73200840" w14:textId="77777777" w:rsidR="00C16B89" w:rsidRPr="00C16B89" w:rsidRDefault="00C16B89" w:rsidP="00C16B89">
      <w:pPr>
        <w:suppressAutoHyphens/>
        <w:spacing w:after="0" w:line="276" w:lineRule="auto"/>
        <w:jc w:val="center"/>
        <w:rPr>
          <w:rFonts w:ascii="Cambria" w:hAnsi="Cambria" w:cs="Arial"/>
          <w:b/>
          <w:i/>
          <w:caps/>
        </w:rPr>
      </w:pPr>
      <w:r w:rsidRPr="00C16B89">
        <w:rPr>
          <w:rFonts w:ascii="Cambria" w:hAnsi="Cambria" w:cs="Arial"/>
        </w:rPr>
        <w:t>Na potrzeby postępowania o udzielenie zamówienia publicznego</w:t>
      </w:r>
      <w:r w:rsidRPr="00C16B89">
        <w:rPr>
          <w:rFonts w:ascii="Cambria" w:hAnsi="Cambria" w:cs="Arial"/>
        </w:rPr>
        <w:br/>
      </w:r>
      <w:r w:rsidRPr="00C16B89">
        <w:rPr>
          <w:rFonts w:ascii="Cambria" w:eastAsia="Times New Roman" w:hAnsi="Cambria" w:cs="Arial"/>
          <w:b/>
        </w:rPr>
        <w:t xml:space="preserve">Świadczenie usług przeglądów i  napraw urządzeń klimatyzacji i wentylacji Sądu Okręgowego w Lublinie oraz sądów rejonowych w Kraśniku,  Rykach, Włodawie oraz </w:t>
      </w:r>
      <w:proofErr w:type="spellStart"/>
      <w:r w:rsidRPr="00C16B89">
        <w:rPr>
          <w:rFonts w:ascii="Cambria" w:eastAsia="Times New Roman" w:hAnsi="Cambria" w:cs="Arial"/>
          <w:b/>
        </w:rPr>
        <w:t>OZSS</w:t>
      </w:r>
      <w:proofErr w:type="spellEnd"/>
      <w:r w:rsidRPr="00C16B89">
        <w:rPr>
          <w:rFonts w:ascii="Cambria" w:eastAsia="Times New Roman" w:hAnsi="Cambria" w:cs="Arial"/>
          <w:b/>
        </w:rPr>
        <w:t xml:space="preserve"> w Białej Podlaskiej. </w:t>
      </w:r>
      <w:r w:rsidRPr="00C16B89">
        <w:rPr>
          <w:rFonts w:ascii="Cambria" w:hAnsi="Cambria" w:cs="Times New Roman"/>
          <w:b/>
        </w:rPr>
        <w:t xml:space="preserve"> </w:t>
      </w:r>
      <w:proofErr w:type="spellStart"/>
      <w:r w:rsidRPr="00C16B89">
        <w:rPr>
          <w:rFonts w:ascii="Cambria" w:hAnsi="Cambria" w:cs="Times New Roman"/>
          <w:b/>
        </w:rPr>
        <w:t>ZP.261.1.2026</w:t>
      </w:r>
      <w:proofErr w:type="spellEnd"/>
    </w:p>
    <w:p w14:paraId="2EE9696D" w14:textId="77777777" w:rsidR="00C16B89" w:rsidRPr="00C16B89" w:rsidRDefault="00C16B89" w:rsidP="00C16B89">
      <w:pPr>
        <w:suppressAutoHyphens/>
        <w:spacing w:after="0" w:line="276" w:lineRule="auto"/>
        <w:jc w:val="center"/>
        <w:rPr>
          <w:rFonts w:ascii="Cambria" w:hAnsi="Cambria" w:cs="Arial"/>
          <w:b/>
          <w:i/>
          <w:caps/>
        </w:rPr>
      </w:pPr>
    </w:p>
    <w:p w14:paraId="4B7E3CE9" w14:textId="77777777" w:rsidR="00C16B89" w:rsidRPr="00C16B89" w:rsidRDefault="00C16B89" w:rsidP="00C16B89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oświadczam, co następuje:</w:t>
      </w:r>
    </w:p>
    <w:p w14:paraId="44F386F8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4D8DA725" w14:textId="77777777" w:rsidR="00C16B89" w:rsidRPr="00C16B89" w:rsidRDefault="00C16B89" w:rsidP="00C16B89">
      <w:pPr>
        <w:shd w:val="clear" w:color="auto" w:fill="BFBFBF" w:themeFill="background1" w:themeFillShade="BF"/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C16B89">
        <w:rPr>
          <w:rFonts w:ascii="Cambria" w:hAnsi="Cambria" w:cs="Arial"/>
          <w:b/>
        </w:rPr>
        <w:t>INFORMACJA DOTYCZĄCA WYKONAWCY:</w:t>
      </w:r>
    </w:p>
    <w:p w14:paraId="4E52021E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3B282445" w14:textId="77777777" w:rsidR="00C16B89" w:rsidRPr="00C16B89" w:rsidRDefault="00C16B89" w:rsidP="00C16B89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b/>
        </w:rPr>
      </w:pPr>
      <w:r w:rsidRPr="00C16B89">
        <w:rPr>
          <w:rFonts w:ascii="Cambria" w:hAnsi="Cambria" w:cs="Arial"/>
        </w:rPr>
        <w:t xml:space="preserve">Oświadczam, że spełniam warunki udziału w postępowaniu określone przez zamawiającego. </w:t>
      </w:r>
    </w:p>
    <w:p w14:paraId="0E045013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568096AF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1E2190BE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…………….……. </w:t>
      </w:r>
      <w:r w:rsidRPr="00C16B89">
        <w:rPr>
          <w:rFonts w:ascii="Cambria" w:hAnsi="Cambria" w:cs="Arial"/>
          <w:i/>
        </w:rPr>
        <w:t xml:space="preserve">(miejscowość), </w:t>
      </w:r>
      <w:r w:rsidRPr="00C16B89">
        <w:rPr>
          <w:rFonts w:ascii="Cambria" w:hAnsi="Cambria" w:cs="Arial"/>
        </w:rPr>
        <w:t xml:space="preserve">dnia ………….……. r. </w:t>
      </w:r>
    </w:p>
    <w:p w14:paraId="08BA8259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76274215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  <w:t>…………………………………………</w:t>
      </w:r>
    </w:p>
    <w:p w14:paraId="5B1F10D8" w14:textId="77777777" w:rsidR="00C16B89" w:rsidRPr="00C16B89" w:rsidRDefault="00C16B89" w:rsidP="00C16B89">
      <w:pPr>
        <w:suppressAutoHyphens/>
        <w:spacing w:after="0" w:line="276" w:lineRule="auto"/>
        <w:ind w:left="5664" w:firstLine="708"/>
        <w:jc w:val="both"/>
        <w:rPr>
          <w:rFonts w:ascii="Cambria" w:hAnsi="Cambria" w:cs="Arial"/>
          <w:i/>
        </w:rPr>
      </w:pPr>
      <w:r w:rsidRPr="00C16B89">
        <w:rPr>
          <w:rFonts w:ascii="Cambria" w:hAnsi="Cambria" w:cs="Arial"/>
          <w:i/>
        </w:rPr>
        <w:t>(podpis)</w:t>
      </w:r>
    </w:p>
    <w:p w14:paraId="51D619FD" w14:textId="77777777" w:rsidR="00C16B89" w:rsidRPr="00C16B89" w:rsidRDefault="00C16B89" w:rsidP="00C16B89">
      <w:pPr>
        <w:suppressAutoHyphens/>
        <w:spacing w:after="0" w:line="276" w:lineRule="auto"/>
        <w:ind w:left="5664" w:firstLine="708"/>
        <w:jc w:val="both"/>
        <w:rPr>
          <w:rFonts w:ascii="Cambria" w:hAnsi="Cambria" w:cs="Arial"/>
          <w:i/>
        </w:rPr>
      </w:pPr>
    </w:p>
    <w:p w14:paraId="1DAFF1DA" w14:textId="77777777" w:rsidR="00C16B89" w:rsidRPr="00C16B89" w:rsidRDefault="00C16B89" w:rsidP="00C16B89">
      <w:pPr>
        <w:shd w:val="clear" w:color="auto" w:fill="BFBFBF" w:themeFill="background1" w:themeFillShade="BF"/>
        <w:suppressAutoHyphens/>
        <w:spacing w:after="0" w:line="276" w:lineRule="auto"/>
        <w:jc w:val="both"/>
        <w:rPr>
          <w:rFonts w:ascii="Cambria" w:hAnsi="Cambria" w:cs="Arial"/>
        </w:rPr>
      </w:pPr>
      <w:bookmarkStart w:id="12" w:name="_Hlk71208519"/>
      <w:r w:rsidRPr="00C16B89">
        <w:rPr>
          <w:rFonts w:ascii="Cambria" w:hAnsi="Cambria" w:cs="Arial"/>
          <w:b/>
        </w:rPr>
        <w:t>INFORMACJA W ZWIĄZKU Z POLEGANIEM NA ZASOBACH INNYCH PODMIOTÓW</w:t>
      </w:r>
      <w:r w:rsidRPr="00C16B89">
        <w:rPr>
          <w:rFonts w:ascii="Cambria" w:hAnsi="Cambria" w:cs="Arial"/>
        </w:rPr>
        <w:t xml:space="preserve">: </w:t>
      </w:r>
    </w:p>
    <w:p w14:paraId="01DE041A" w14:textId="77777777" w:rsidR="00C16B89" w:rsidRPr="00C16B89" w:rsidRDefault="00C16B89" w:rsidP="00C16B89">
      <w:pPr>
        <w:shd w:val="clear" w:color="auto" w:fill="BFBFBF" w:themeFill="background1" w:themeFillShade="BF"/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C16B89">
        <w:rPr>
          <w:rFonts w:ascii="Cambria" w:hAnsi="Cambria" w:cs="Arial"/>
          <w:b/>
        </w:rPr>
        <w:t xml:space="preserve">(WYPEŁNIA WYKONAWCA JEŚLI DOTYCZY) </w:t>
      </w:r>
    </w:p>
    <w:p w14:paraId="3D500CFF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430F6B48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Oświadczam, że w celu wykazania spełniania warunków udziału w postępowaniu, określonych przez zamawiającego polegam na zasobach następującego/</w:t>
      </w:r>
      <w:proofErr w:type="spellStart"/>
      <w:r w:rsidRPr="00C16B89">
        <w:rPr>
          <w:rFonts w:ascii="Cambria" w:hAnsi="Cambria" w:cs="Arial"/>
        </w:rPr>
        <w:t>ych</w:t>
      </w:r>
      <w:proofErr w:type="spellEnd"/>
      <w:r w:rsidRPr="00C16B89">
        <w:rPr>
          <w:rFonts w:ascii="Cambria" w:hAnsi="Cambria" w:cs="Arial"/>
        </w:rPr>
        <w:t xml:space="preserve"> podmiotu/ów: </w:t>
      </w:r>
    </w:p>
    <w:bookmarkEnd w:id="12"/>
    <w:p w14:paraId="41936F11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5018A4B5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  <w:r w:rsidRPr="00C16B89">
        <w:rPr>
          <w:rFonts w:ascii="Cambria" w:hAnsi="Cambria" w:cs="Arial"/>
        </w:rPr>
        <w:t xml:space="preserve">………………………………………………………………………………………………………………… </w:t>
      </w:r>
      <w:r w:rsidRPr="00C16B89">
        <w:rPr>
          <w:rFonts w:ascii="Cambria" w:hAnsi="Cambria" w:cs="Arial"/>
          <w:i/>
        </w:rPr>
        <w:t xml:space="preserve">(wskazać podmiot i określić odpowiedni zakres dla wskazanego podmiotu). </w:t>
      </w:r>
    </w:p>
    <w:p w14:paraId="5C73A32C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Oświadczam także, że w celu wykazania spełniania warunków udziału w postępowaniu, przez Wykonawcę, dołączam do oferty zobowiązanie podmiotu udostępniającego zasoby, lub inny podmiotowy środek dowodowy potwierdzający, że Wykonawca realizując zamówienie, będzie dysponował niezbędnymi zasobami tych podmiotów, o którym mowa w art. 118 ust. 3 i ust. 4 ustawy </w:t>
      </w:r>
      <w:proofErr w:type="spellStart"/>
      <w:r w:rsidRPr="00C16B89">
        <w:rPr>
          <w:rFonts w:ascii="Cambria" w:hAnsi="Cambria" w:cs="Arial"/>
        </w:rPr>
        <w:t>p.z.p</w:t>
      </w:r>
      <w:proofErr w:type="spellEnd"/>
      <w:r w:rsidRPr="00C16B89">
        <w:rPr>
          <w:rFonts w:ascii="Cambria" w:hAnsi="Cambria" w:cs="Arial"/>
        </w:rPr>
        <w:t>.</w:t>
      </w:r>
    </w:p>
    <w:p w14:paraId="5B47ACA5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67B711BA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…………….……. </w:t>
      </w:r>
      <w:r w:rsidRPr="00C16B89">
        <w:rPr>
          <w:rFonts w:ascii="Cambria" w:hAnsi="Cambria" w:cs="Arial"/>
          <w:i/>
        </w:rPr>
        <w:t xml:space="preserve">(miejscowość), </w:t>
      </w:r>
      <w:r w:rsidRPr="00C16B89">
        <w:rPr>
          <w:rFonts w:ascii="Cambria" w:hAnsi="Cambria" w:cs="Arial"/>
        </w:rPr>
        <w:t xml:space="preserve">dnia ………….……. r. </w:t>
      </w:r>
    </w:p>
    <w:p w14:paraId="752FF9F6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4C955A10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  <w:t>…………………………………………</w:t>
      </w:r>
    </w:p>
    <w:p w14:paraId="18ACEFDB" w14:textId="77777777" w:rsidR="00C16B89" w:rsidRPr="00C16B89" w:rsidRDefault="00C16B89" w:rsidP="00C16B89">
      <w:pPr>
        <w:suppressAutoHyphens/>
        <w:spacing w:after="0" w:line="276" w:lineRule="auto"/>
        <w:ind w:left="5664" w:firstLine="708"/>
        <w:jc w:val="both"/>
        <w:rPr>
          <w:rFonts w:ascii="Cambria" w:hAnsi="Cambria" w:cs="Arial"/>
          <w:i/>
        </w:rPr>
      </w:pPr>
      <w:r w:rsidRPr="00C16B89">
        <w:rPr>
          <w:rFonts w:ascii="Cambria" w:hAnsi="Cambria" w:cs="Arial"/>
          <w:i/>
        </w:rPr>
        <w:t>(podpis)</w:t>
      </w:r>
    </w:p>
    <w:p w14:paraId="3D7A6872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1C05A69F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  <w:i/>
        </w:rPr>
      </w:pPr>
    </w:p>
    <w:p w14:paraId="1FD5E6FF" w14:textId="77777777" w:rsidR="00C16B89" w:rsidRPr="00C16B89" w:rsidRDefault="00C16B89" w:rsidP="00C16B89">
      <w:pPr>
        <w:shd w:val="clear" w:color="auto" w:fill="BFBFBF" w:themeFill="background1" w:themeFillShade="BF"/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C16B89">
        <w:rPr>
          <w:rFonts w:ascii="Cambria" w:hAnsi="Cambria" w:cs="Arial"/>
          <w:b/>
        </w:rPr>
        <w:t>OŚWIADCZENIE DOTYCZĄCE PODANYCH INFORMACJI:</w:t>
      </w:r>
    </w:p>
    <w:p w14:paraId="6C0B982E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13DA0ADC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Oświadczam, że wszystkie informacje podane w powyższych oświadczeniach są aktualne </w:t>
      </w:r>
      <w:r w:rsidRPr="00C16B89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2EDF4E00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47C012B1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…………….……. </w:t>
      </w:r>
      <w:r w:rsidRPr="00C16B89">
        <w:rPr>
          <w:rFonts w:ascii="Cambria" w:hAnsi="Cambria" w:cs="Arial"/>
          <w:i/>
        </w:rPr>
        <w:t xml:space="preserve">(miejscowość), </w:t>
      </w:r>
      <w:r w:rsidRPr="00C16B89">
        <w:rPr>
          <w:rFonts w:ascii="Cambria" w:hAnsi="Cambria" w:cs="Arial"/>
        </w:rPr>
        <w:t xml:space="preserve">dnia ………….……. r. </w:t>
      </w:r>
    </w:p>
    <w:p w14:paraId="2E99EF16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6275F036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</w:r>
      <w:r w:rsidRPr="00C16B89">
        <w:rPr>
          <w:rFonts w:ascii="Cambria" w:hAnsi="Cambria" w:cs="Arial"/>
        </w:rPr>
        <w:tab/>
        <w:t>…………………………………………</w:t>
      </w:r>
    </w:p>
    <w:p w14:paraId="618D43EC" w14:textId="77777777" w:rsidR="00C16B89" w:rsidRPr="00C16B89" w:rsidRDefault="00C16B89" w:rsidP="00C16B89">
      <w:pPr>
        <w:suppressAutoHyphens/>
        <w:spacing w:after="0" w:line="276" w:lineRule="auto"/>
        <w:ind w:left="5664" w:firstLine="708"/>
        <w:jc w:val="both"/>
        <w:rPr>
          <w:rFonts w:ascii="Cambria" w:hAnsi="Cambria" w:cs="Arial"/>
          <w:i/>
        </w:rPr>
      </w:pPr>
      <w:r w:rsidRPr="00C16B89">
        <w:rPr>
          <w:rFonts w:ascii="Cambria" w:hAnsi="Cambria" w:cs="Arial"/>
          <w:i/>
        </w:rPr>
        <w:t>(podpis)</w:t>
      </w:r>
    </w:p>
    <w:p w14:paraId="03739BB1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05287872" w14:textId="77777777" w:rsidR="00C16B89" w:rsidRPr="00C16B89" w:rsidRDefault="00C16B89" w:rsidP="00C16B89">
      <w:pPr>
        <w:suppressAutoHyphens/>
        <w:spacing w:after="0" w:line="276" w:lineRule="auto"/>
        <w:ind w:left="1429" w:hanging="1571"/>
        <w:contextualSpacing/>
        <w:rPr>
          <w:rFonts w:ascii="Cambria" w:hAnsi="Cambria" w:cs="Arial"/>
          <w:b/>
        </w:rPr>
        <w:sectPr w:rsidR="00C16B89" w:rsidRPr="00C16B89" w:rsidSect="00146F49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C16B89">
        <w:rPr>
          <w:rFonts w:ascii="Cambria" w:hAnsi="Cambria" w:cs="Arial"/>
          <w:b/>
        </w:rPr>
        <w:t>*NIEODPOWIEDNIE SKREŚLIĆ</w:t>
      </w:r>
    </w:p>
    <w:p w14:paraId="5EF55B0F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  <w:b/>
        </w:rPr>
      </w:pPr>
    </w:p>
    <w:p w14:paraId="05B33D6C" w14:textId="77777777" w:rsidR="00C16B89" w:rsidRPr="00C16B89" w:rsidRDefault="00C16B89" w:rsidP="00C16B89">
      <w:pPr>
        <w:tabs>
          <w:tab w:val="left" w:pos="0"/>
        </w:tabs>
        <w:spacing w:after="0" w:line="276" w:lineRule="auto"/>
        <w:ind w:hanging="720"/>
        <w:rPr>
          <w:rFonts w:ascii="Cambria" w:hAnsi="Cambria" w:cs="Arial"/>
          <w:b/>
        </w:rPr>
      </w:pPr>
      <w:bookmarkStart w:id="13" w:name="_Hlk118809620"/>
      <w:bookmarkStart w:id="14" w:name="_Hlk85637949"/>
      <w:bookmarkStart w:id="15" w:name="_Hlk118879543"/>
      <w:r w:rsidRPr="00C16B89">
        <w:rPr>
          <w:rFonts w:ascii="Cambria" w:hAnsi="Cambria" w:cs="Arial"/>
          <w:b/>
        </w:rPr>
        <w:t xml:space="preserve">               Załącznik nr 6 do </w:t>
      </w:r>
      <w:proofErr w:type="spellStart"/>
      <w:r w:rsidRPr="00C16B89">
        <w:rPr>
          <w:rFonts w:ascii="Cambria" w:hAnsi="Cambria" w:cs="Arial"/>
          <w:b/>
        </w:rPr>
        <w:t>SWZ</w:t>
      </w:r>
      <w:proofErr w:type="spellEnd"/>
    </w:p>
    <w:bookmarkEnd w:id="13"/>
    <w:p w14:paraId="48480C16" w14:textId="77777777" w:rsidR="00C16B89" w:rsidRPr="00C16B89" w:rsidRDefault="00C16B89" w:rsidP="00C16B89">
      <w:pPr>
        <w:tabs>
          <w:tab w:val="left" w:pos="0"/>
        </w:tabs>
        <w:spacing w:after="0" w:line="276" w:lineRule="auto"/>
        <w:ind w:hanging="720"/>
        <w:jc w:val="center"/>
        <w:rPr>
          <w:rFonts w:ascii="Cambria" w:hAnsi="Cambria" w:cs="Arial"/>
          <w:b/>
          <w:bCs/>
          <w:color w:val="000000"/>
        </w:rPr>
      </w:pPr>
      <w:r w:rsidRPr="00C16B89">
        <w:rPr>
          <w:rFonts w:ascii="Cambria" w:hAnsi="Cambria" w:cs="Arial"/>
          <w:b/>
          <w:bCs/>
          <w:color w:val="000000"/>
        </w:rPr>
        <w:t>OŚWIADCZENIE WYKONAWCY</w:t>
      </w:r>
    </w:p>
    <w:p w14:paraId="0F047625" w14:textId="77777777" w:rsidR="00C16B89" w:rsidRPr="00C16B89" w:rsidRDefault="00C16B89" w:rsidP="00C16B89">
      <w:pPr>
        <w:tabs>
          <w:tab w:val="left" w:pos="0"/>
        </w:tabs>
        <w:spacing w:after="0" w:line="276" w:lineRule="auto"/>
        <w:ind w:hanging="720"/>
        <w:jc w:val="center"/>
        <w:rPr>
          <w:rFonts w:ascii="Cambria" w:eastAsia="Times New Roman" w:hAnsi="Cambria" w:cs="Arial"/>
          <w:b/>
          <w:lang w:eastAsia="ar-SA"/>
        </w:rPr>
      </w:pPr>
      <w:r w:rsidRPr="00C16B89">
        <w:rPr>
          <w:rFonts w:ascii="Cambria" w:eastAsia="Times New Roman" w:hAnsi="Cambria" w:cs="Arial"/>
          <w:b/>
          <w:lang w:eastAsia="ar-SA"/>
        </w:rPr>
        <w:t>Wykaz wykonanych usług</w:t>
      </w:r>
    </w:p>
    <w:p w14:paraId="39352E3A" w14:textId="77777777" w:rsidR="00C16B89" w:rsidRPr="00C16B89" w:rsidRDefault="00C16B89" w:rsidP="00C16B89">
      <w:pPr>
        <w:tabs>
          <w:tab w:val="left" w:pos="0"/>
        </w:tabs>
        <w:spacing w:after="0" w:line="276" w:lineRule="auto"/>
        <w:ind w:hanging="720"/>
        <w:jc w:val="center"/>
        <w:rPr>
          <w:rFonts w:ascii="Cambria" w:eastAsia="Times New Roman" w:hAnsi="Cambria" w:cs="Arial"/>
          <w:b/>
          <w:lang w:eastAsia="ar-SA"/>
        </w:rPr>
      </w:pPr>
      <w:r w:rsidRPr="00C16B89">
        <w:rPr>
          <w:rFonts w:ascii="Cambria" w:eastAsia="Times New Roman" w:hAnsi="Cambria" w:cs="Arial"/>
          <w:b/>
          <w:lang w:eastAsia="ar-SA"/>
        </w:rPr>
        <w:t>(</w:t>
      </w:r>
      <w:bookmarkStart w:id="16" w:name="_Hlk216870331"/>
      <w:r w:rsidRPr="00C16B89">
        <w:rPr>
          <w:rFonts w:ascii="Cambria" w:eastAsia="Times New Roman" w:hAnsi="Cambria" w:cs="Arial"/>
          <w:b/>
          <w:lang w:eastAsia="ar-SA"/>
        </w:rPr>
        <w:t>do Zadania 1,</w:t>
      </w:r>
      <w:bookmarkEnd w:id="16"/>
      <w:r w:rsidRPr="00C16B89">
        <w:t xml:space="preserve"> </w:t>
      </w:r>
      <w:r w:rsidRPr="00C16B89">
        <w:rPr>
          <w:rFonts w:ascii="Cambria" w:eastAsia="Times New Roman" w:hAnsi="Cambria" w:cs="Arial"/>
          <w:b/>
          <w:lang w:eastAsia="ar-SA"/>
        </w:rPr>
        <w:t>do Zadania 2,</w:t>
      </w:r>
      <w:r w:rsidRPr="00C16B89">
        <w:t xml:space="preserve"> </w:t>
      </w:r>
      <w:r w:rsidRPr="00C16B89">
        <w:rPr>
          <w:rFonts w:ascii="Cambria" w:eastAsia="Times New Roman" w:hAnsi="Cambria" w:cs="Arial"/>
          <w:b/>
          <w:lang w:eastAsia="ar-SA"/>
        </w:rPr>
        <w:t>do Zadania 3,</w:t>
      </w:r>
      <w:r w:rsidRPr="00C16B89">
        <w:t xml:space="preserve"> </w:t>
      </w:r>
      <w:r w:rsidRPr="00C16B89">
        <w:rPr>
          <w:rFonts w:ascii="Cambria" w:eastAsia="Times New Roman" w:hAnsi="Cambria" w:cs="Arial"/>
          <w:b/>
          <w:lang w:eastAsia="ar-SA"/>
        </w:rPr>
        <w:t>do Zadania 4*)</w:t>
      </w:r>
    </w:p>
    <w:p w14:paraId="483B372B" w14:textId="77777777" w:rsidR="00C16B89" w:rsidRPr="00C16B89" w:rsidRDefault="00C16B89" w:rsidP="00C16B89">
      <w:pPr>
        <w:tabs>
          <w:tab w:val="left" w:pos="0"/>
        </w:tabs>
        <w:spacing w:after="0" w:line="276" w:lineRule="auto"/>
        <w:rPr>
          <w:rFonts w:ascii="Cambria" w:hAnsi="Cambria" w:cs="Arial"/>
          <w:b/>
          <w:u w:val="single"/>
        </w:rPr>
      </w:pPr>
      <w:r w:rsidRPr="00C16B89">
        <w:rPr>
          <w:rFonts w:ascii="Cambria" w:hAnsi="Cambria" w:cs="Arial"/>
          <w:b/>
          <w:u w:val="single"/>
        </w:rPr>
        <w:t>Wykonawca:</w:t>
      </w:r>
    </w:p>
    <w:p w14:paraId="22C04D21" w14:textId="77777777" w:rsidR="00C16B89" w:rsidRPr="00C16B89" w:rsidRDefault="00C16B89" w:rsidP="00C16B89">
      <w:pPr>
        <w:tabs>
          <w:tab w:val="left" w:pos="0"/>
        </w:tabs>
        <w:spacing w:after="0" w:line="276" w:lineRule="auto"/>
        <w:rPr>
          <w:rFonts w:ascii="Cambria" w:hAnsi="Cambria" w:cs="Arial"/>
        </w:rPr>
      </w:pPr>
      <w:r w:rsidRPr="00C16B89">
        <w:rPr>
          <w:rFonts w:ascii="Cambria" w:hAnsi="Cambria" w:cs="Arial"/>
        </w:rPr>
        <w:t>………………………………………………………………………………………..</w:t>
      </w:r>
    </w:p>
    <w:p w14:paraId="465BC307" w14:textId="77777777" w:rsidR="00C16B89" w:rsidRPr="00C16B89" w:rsidRDefault="00C16B89" w:rsidP="00C16B89">
      <w:pPr>
        <w:tabs>
          <w:tab w:val="left" w:pos="0"/>
        </w:tabs>
        <w:spacing w:after="0" w:line="276" w:lineRule="auto"/>
        <w:rPr>
          <w:rFonts w:ascii="Cambria" w:hAnsi="Cambria" w:cs="Arial"/>
        </w:rPr>
      </w:pPr>
      <w:r w:rsidRPr="00C16B89">
        <w:rPr>
          <w:rFonts w:ascii="Cambria" w:hAnsi="Cambria" w:cs="Arial"/>
        </w:rPr>
        <w:t>………………………………………………………………………………………..</w:t>
      </w:r>
    </w:p>
    <w:p w14:paraId="4955CDCB" w14:textId="77777777" w:rsidR="00C16B89" w:rsidRPr="00C16B89" w:rsidRDefault="00C16B89" w:rsidP="00C16B89">
      <w:pPr>
        <w:tabs>
          <w:tab w:val="left" w:pos="0"/>
        </w:tabs>
        <w:spacing w:after="0" w:line="276" w:lineRule="auto"/>
        <w:rPr>
          <w:rFonts w:ascii="Cambria" w:hAnsi="Cambria" w:cs="Arial"/>
          <w:i/>
        </w:rPr>
      </w:pPr>
      <w:r w:rsidRPr="00C16B89">
        <w:rPr>
          <w:rFonts w:ascii="Cambria" w:hAnsi="Cambria" w:cs="Arial"/>
          <w:i/>
        </w:rPr>
        <w:t>(pełna nazwa/firma, adres, w zależności od podmiotu: NIP/PESEL, KRS/</w:t>
      </w:r>
      <w:proofErr w:type="spellStart"/>
      <w:r w:rsidRPr="00C16B89">
        <w:rPr>
          <w:rFonts w:ascii="Cambria" w:hAnsi="Cambria" w:cs="Arial"/>
          <w:i/>
        </w:rPr>
        <w:t>CEiDG</w:t>
      </w:r>
      <w:proofErr w:type="spellEnd"/>
      <w:r w:rsidRPr="00C16B89">
        <w:rPr>
          <w:rFonts w:ascii="Cambria" w:hAnsi="Cambria" w:cs="Arial"/>
          <w:i/>
        </w:rPr>
        <w:t>)</w:t>
      </w:r>
    </w:p>
    <w:p w14:paraId="7BC4ADF3" w14:textId="77777777" w:rsidR="00C16B89" w:rsidRPr="00C16B89" w:rsidRDefault="00C16B89" w:rsidP="00C16B89">
      <w:pPr>
        <w:tabs>
          <w:tab w:val="left" w:pos="0"/>
        </w:tabs>
        <w:spacing w:after="0" w:line="276" w:lineRule="auto"/>
        <w:rPr>
          <w:rFonts w:ascii="Cambria" w:hAnsi="Cambria" w:cs="Arial"/>
        </w:rPr>
      </w:pPr>
      <w:r w:rsidRPr="00C16B89">
        <w:rPr>
          <w:rFonts w:ascii="Cambria" w:hAnsi="Cambria" w:cs="Arial"/>
        </w:rPr>
        <w:t>reprezentowany przez:</w:t>
      </w:r>
    </w:p>
    <w:p w14:paraId="43522EE0" w14:textId="77777777" w:rsidR="00C16B89" w:rsidRPr="00C16B89" w:rsidRDefault="00C16B89" w:rsidP="00C16B89">
      <w:pPr>
        <w:tabs>
          <w:tab w:val="left" w:pos="0"/>
        </w:tabs>
        <w:spacing w:after="0" w:line="276" w:lineRule="auto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14:paraId="42DD1AEC" w14:textId="77777777" w:rsidR="00C16B89" w:rsidRPr="00C16B89" w:rsidRDefault="00C16B89" w:rsidP="00C16B89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276" w:lineRule="auto"/>
        <w:outlineLvl w:val="2"/>
        <w:rPr>
          <w:rFonts w:ascii="Cambria" w:eastAsia="Times New Roman" w:hAnsi="Cambria" w:cs="Times New Roman"/>
          <w:lang w:eastAsia="zh-CN"/>
        </w:rPr>
      </w:pPr>
      <w:r w:rsidRPr="00C16B89">
        <w:rPr>
          <w:rFonts w:ascii="Cambria" w:hAnsi="Cambria" w:cs="Arial"/>
          <w:i/>
        </w:rPr>
        <w:t xml:space="preserve">(imię, nazwisko, stanowisko/podstawa do reprezentacji) </w:t>
      </w:r>
      <w:r w:rsidRPr="00C16B89">
        <w:rPr>
          <w:rFonts w:ascii="Cambria" w:hAnsi="Cambria" w:cs="Arial"/>
          <w:bCs/>
          <w:color w:val="000000"/>
        </w:rPr>
        <w:t xml:space="preserve">ubiegając się o udzielenie zamówienia publicznego </w:t>
      </w:r>
      <w:r w:rsidRPr="00C16B89">
        <w:rPr>
          <w:rFonts w:ascii="Cambria" w:eastAsia="Times New Roman" w:hAnsi="Cambria" w:cs="Times New Roman"/>
          <w:lang w:eastAsia="zh-CN"/>
        </w:rPr>
        <w:t>pod nazwą: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15"/>
      </w:tblGrid>
      <w:tr w:rsidR="00C16B89" w:rsidRPr="00C16B89" w14:paraId="42E77D3E" w14:textId="77777777" w:rsidTr="000E686B">
        <w:trPr>
          <w:trHeight w:val="387"/>
        </w:trPr>
        <w:tc>
          <w:tcPr>
            <w:tcW w:w="93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14:paraId="375E9784" w14:textId="77777777" w:rsidR="00C16B89" w:rsidRPr="00C16B89" w:rsidRDefault="00C16B89" w:rsidP="00C16B89">
            <w:pPr>
              <w:shd w:val="clear" w:color="auto" w:fill="FFFFFF"/>
              <w:tabs>
                <w:tab w:val="left" w:pos="0"/>
                <w:tab w:val="left" w:leader="dot" w:pos="9259"/>
                <w:tab w:val="left" w:leader="dot" w:pos="9356"/>
              </w:tabs>
              <w:suppressAutoHyphens/>
              <w:spacing w:after="0" w:line="276" w:lineRule="auto"/>
              <w:rPr>
                <w:rFonts w:ascii="Cambria" w:hAnsi="Cambria" w:cs="Arial"/>
                <w:b/>
                <w:i/>
                <w:caps/>
              </w:rPr>
            </w:pPr>
            <w:r w:rsidRPr="00C16B89">
              <w:rPr>
                <w:rFonts w:ascii="Cambria" w:hAnsi="Cambria" w:cs="Times New Roman"/>
                <w:b/>
              </w:rPr>
              <w:t xml:space="preserve">Świadczenie usług przeglądów i  napraw urządzeń klimatyzacji i wentylacji Sądu Okręgowego w Lublinie oraz sądów rejonowych w Kraśniku,  Rykach, Włodawie oraz </w:t>
            </w:r>
            <w:proofErr w:type="spellStart"/>
            <w:r w:rsidRPr="00C16B89">
              <w:rPr>
                <w:rFonts w:ascii="Cambria" w:hAnsi="Cambria" w:cs="Times New Roman"/>
                <w:b/>
              </w:rPr>
              <w:t>OZSS</w:t>
            </w:r>
            <w:proofErr w:type="spellEnd"/>
            <w:r w:rsidRPr="00C16B89">
              <w:rPr>
                <w:rFonts w:ascii="Cambria" w:hAnsi="Cambria" w:cs="Times New Roman"/>
                <w:b/>
              </w:rPr>
              <w:t xml:space="preserve"> w Białej Podlaskiej </w:t>
            </w:r>
            <w:proofErr w:type="spellStart"/>
            <w:r w:rsidRPr="00C16B89">
              <w:rPr>
                <w:rFonts w:ascii="Cambria" w:eastAsia="Calibri" w:hAnsi="Cambria" w:cs="Times New Roman"/>
                <w:b/>
                <w:lang w:eastAsia="x-none"/>
              </w:rPr>
              <w:t>ZP.261.1.2026</w:t>
            </w:r>
            <w:proofErr w:type="spellEnd"/>
          </w:p>
        </w:tc>
      </w:tr>
    </w:tbl>
    <w:p w14:paraId="45BC88A4" w14:textId="77777777" w:rsidR="00C16B89" w:rsidRPr="00C16B89" w:rsidRDefault="00C16B89" w:rsidP="00C16B89">
      <w:pPr>
        <w:tabs>
          <w:tab w:val="left" w:pos="0"/>
        </w:tabs>
        <w:spacing w:after="0" w:line="276" w:lineRule="auto"/>
        <w:rPr>
          <w:rFonts w:ascii="Cambria" w:eastAsia="Times New Roman" w:hAnsi="Cambria" w:cs="Arial"/>
          <w:b/>
          <w:lang w:eastAsia="pl-PL"/>
        </w:rPr>
      </w:pPr>
      <w:r w:rsidRPr="00C16B89">
        <w:rPr>
          <w:rFonts w:ascii="Cambria" w:eastAsia="Times New Roman" w:hAnsi="Cambria" w:cs="Arial"/>
          <w:b/>
          <w:lang w:eastAsia="pl-PL"/>
        </w:rPr>
        <w:t xml:space="preserve">Przedstawiam(y) następujące informacje zgodnie z częścią 8)  pkt 2 </w:t>
      </w:r>
      <w:proofErr w:type="spellStart"/>
      <w:r w:rsidRPr="00C16B89">
        <w:rPr>
          <w:rFonts w:ascii="Cambria" w:eastAsia="Times New Roman" w:hAnsi="Cambria" w:cs="Arial"/>
          <w:b/>
          <w:lang w:eastAsia="pl-PL"/>
        </w:rPr>
        <w:t>ppk</w:t>
      </w:r>
      <w:proofErr w:type="spellEnd"/>
      <w:r w:rsidRPr="00C16B89">
        <w:rPr>
          <w:rFonts w:ascii="Cambria" w:eastAsia="Times New Roman" w:hAnsi="Cambria" w:cs="Arial"/>
          <w:b/>
          <w:lang w:eastAsia="pl-PL"/>
        </w:rPr>
        <w:t xml:space="preserve"> 4) </w:t>
      </w:r>
      <w:proofErr w:type="spellStart"/>
      <w:r w:rsidRPr="00C16B89">
        <w:rPr>
          <w:rFonts w:ascii="Cambria" w:eastAsia="Times New Roman" w:hAnsi="Cambria" w:cs="Arial"/>
          <w:b/>
          <w:lang w:eastAsia="pl-PL"/>
        </w:rPr>
        <w:t>SWZ</w:t>
      </w:r>
      <w:proofErr w:type="spellEnd"/>
      <w:r w:rsidRPr="00C16B89">
        <w:rPr>
          <w:rFonts w:ascii="Cambria" w:eastAsia="Times New Roman" w:hAnsi="Cambria" w:cs="Arial"/>
          <w:b/>
          <w:lang w:eastAsia="pl-PL"/>
        </w:rPr>
        <w:t>:</w:t>
      </w:r>
    </w:p>
    <w:tbl>
      <w:tblPr>
        <w:tblStyle w:val="Tabela-Siatka722"/>
        <w:tblW w:w="9209" w:type="dxa"/>
        <w:tblLook w:val="04A0" w:firstRow="1" w:lastRow="0" w:firstColumn="1" w:lastColumn="0" w:noHBand="0" w:noVBand="1"/>
      </w:tblPr>
      <w:tblGrid>
        <w:gridCol w:w="614"/>
        <w:gridCol w:w="1932"/>
        <w:gridCol w:w="1509"/>
        <w:gridCol w:w="1438"/>
        <w:gridCol w:w="2015"/>
        <w:gridCol w:w="1701"/>
      </w:tblGrid>
      <w:tr w:rsidR="00C16B89" w:rsidRPr="00C16B89" w14:paraId="61CBF3D4" w14:textId="77777777" w:rsidTr="000E686B">
        <w:tc>
          <w:tcPr>
            <w:tcW w:w="614" w:type="dxa"/>
            <w:vAlign w:val="center"/>
          </w:tcPr>
          <w:p w14:paraId="6CD2E29A" w14:textId="77777777" w:rsidR="00C16B89" w:rsidRPr="00C16B89" w:rsidRDefault="00C16B89" w:rsidP="00C16B89">
            <w:pPr>
              <w:spacing w:after="200" w:line="276" w:lineRule="auto"/>
              <w:jc w:val="center"/>
              <w:rPr>
                <w:rFonts w:ascii="Cambria" w:hAnsi="Cambria" w:cs="Arial"/>
              </w:rPr>
            </w:pPr>
            <w:proofErr w:type="spellStart"/>
            <w:r w:rsidRPr="00C16B89">
              <w:rPr>
                <w:rFonts w:ascii="Cambria" w:hAnsi="Cambria" w:cs="Arial"/>
              </w:rPr>
              <w:t>Lp</w:t>
            </w:r>
            <w:proofErr w:type="spellEnd"/>
          </w:p>
        </w:tc>
        <w:tc>
          <w:tcPr>
            <w:tcW w:w="1932" w:type="dxa"/>
            <w:vAlign w:val="center"/>
          </w:tcPr>
          <w:p w14:paraId="714C24C7" w14:textId="77777777" w:rsidR="00C16B89" w:rsidRPr="00C16B89" w:rsidRDefault="00C16B89" w:rsidP="00C16B89">
            <w:pPr>
              <w:spacing w:after="200" w:line="276" w:lineRule="auto"/>
              <w:jc w:val="center"/>
              <w:rPr>
                <w:rFonts w:ascii="Cambria" w:hAnsi="Cambria" w:cs="Arial"/>
              </w:rPr>
            </w:pPr>
            <w:r w:rsidRPr="00C16B89">
              <w:rPr>
                <w:rFonts w:ascii="Cambria" w:hAnsi="Cambria" w:cs="Arial"/>
              </w:rPr>
              <w:t>Przedmiot usługi (zamówienia / umowy)</w:t>
            </w:r>
          </w:p>
        </w:tc>
        <w:tc>
          <w:tcPr>
            <w:tcW w:w="1509" w:type="dxa"/>
            <w:vAlign w:val="center"/>
          </w:tcPr>
          <w:p w14:paraId="112BE9CC" w14:textId="77777777" w:rsidR="00C16B89" w:rsidRPr="00C16B89" w:rsidRDefault="00C16B89" w:rsidP="00C16B89">
            <w:pPr>
              <w:spacing w:after="200" w:line="276" w:lineRule="auto"/>
              <w:jc w:val="center"/>
              <w:rPr>
                <w:rFonts w:ascii="Cambria" w:hAnsi="Cambria" w:cs="Arial"/>
              </w:rPr>
            </w:pPr>
            <w:r w:rsidRPr="00C16B89">
              <w:rPr>
                <w:rFonts w:ascii="Cambria" w:hAnsi="Cambria" w:cs="Arial"/>
              </w:rPr>
              <w:t>Zlecający (podmiot dla którego usługa była wykonana)</w:t>
            </w:r>
          </w:p>
        </w:tc>
        <w:tc>
          <w:tcPr>
            <w:tcW w:w="1438" w:type="dxa"/>
            <w:vAlign w:val="center"/>
          </w:tcPr>
          <w:p w14:paraId="5CB4E231" w14:textId="77777777" w:rsidR="00C16B89" w:rsidRPr="00C16B89" w:rsidRDefault="00C16B89" w:rsidP="00C16B89">
            <w:pPr>
              <w:spacing w:after="200" w:line="276" w:lineRule="auto"/>
              <w:jc w:val="center"/>
              <w:rPr>
                <w:rFonts w:ascii="Cambria" w:hAnsi="Cambria" w:cs="Arial"/>
              </w:rPr>
            </w:pPr>
            <w:r w:rsidRPr="00C16B89">
              <w:rPr>
                <w:rFonts w:ascii="Cambria" w:hAnsi="Cambria" w:cs="Arial"/>
              </w:rPr>
              <w:t>Wartość brutto usługi (zamówienia / umowy</w:t>
            </w:r>
          </w:p>
        </w:tc>
        <w:tc>
          <w:tcPr>
            <w:tcW w:w="2015" w:type="dxa"/>
            <w:vAlign w:val="center"/>
          </w:tcPr>
          <w:p w14:paraId="22565CA7" w14:textId="77777777" w:rsidR="00C16B89" w:rsidRPr="00C16B89" w:rsidRDefault="00C16B89" w:rsidP="00C16B89">
            <w:pPr>
              <w:spacing w:after="200" w:line="276" w:lineRule="auto"/>
              <w:jc w:val="center"/>
              <w:rPr>
                <w:rFonts w:ascii="Cambria" w:hAnsi="Cambria" w:cs="Arial"/>
              </w:rPr>
            </w:pPr>
            <w:r w:rsidRPr="00C16B89">
              <w:rPr>
                <w:rFonts w:ascii="Cambria" w:hAnsi="Cambria" w:cs="Arial"/>
              </w:rPr>
              <w:t>Termin realizacji usługi (zamówienia / umowy)</w:t>
            </w:r>
          </w:p>
          <w:p w14:paraId="662D26E4" w14:textId="77777777" w:rsidR="00C16B89" w:rsidRPr="00C16B89" w:rsidRDefault="00C16B89" w:rsidP="00C16B89">
            <w:pPr>
              <w:spacing w:after="200" w:line="276" w:lineRule="auto"/>
              <w:jc w:val="center"/>
              <w:rPr>
                <w:rFonts w:ascii="Cambria" w:hAnsi="Cambria" w:cs="Arial"/>
              </w:rPr>
            </w:pPr>
            <w:r w:rsidRPr="00C16B89">
              <w:rPr>
                <w:rFonts w:ascii="Cambria" w:hAnsi="Cambria" w:cs="Arial"/>
              </w:rPr>
              <w:t xml:space="preserve">Dokładne daty -należy podać dzień miesiąc rok: </w:t>
            </w:r>
            <w:r w:rsidRPr="00C16B89">
              <w:rPr>
                <w:rFonts w:ascii="Cambria" w:hAnsi="Cambria" w:cs="Arial"/>
              </w:rPr>
              <w:br/>
              <w:t>od - do</w:t>
            </w:r>
          </w:p>
        </w:tc>
        <w:tc>
          <w:tcPr>
            <w:tcW w:w="1701" w:type="dxa"/>
            <w:vAlign w:val="center"/>
          </w:tcPr>
          <w:p w14:paraId="6D39E9D1" w14:textId="77777777" w:rsidR="00C16B89" w:rsidRPr="00C16B89" w:rsidRDefault="00C16B89" w:rsidP="00C16B89">
            <w:pPr>
              <w:spacing w:after="200" w:line="276" w:lineRule="auto"/>
              <w:jc w:val="center"/>
              <w:rPr>
                <w:rFonts w:ascii="Cambria" w:hAnsi="Cambria" w:cs="Arial"/>
              </w:rPr>
            </w:pPr>
            <w:r w:rsidRPr="00C16B89">
              <w:rPr>
                <w:rFonts w:ascii="Cambria" w:hAnsi="Cambria" w:cs="Arial"/>
              </w:rPr>
              <w:t>Uwagi</w:t>
            </w:r>
          </w:p>
        </w:tc>
      </w:tr>
      <w:tr w:rsidR="00C16B89" w:rsidRPr="00C16B89" w14:paraId="3ED48986" w14:textId="77777777" w:rsidTr="000E686B">
        <w:trPr>
          <w:trHeight w:val="556"/>
        </w:trPr>
        <w:tc>
          <w:tcPr>
            <w:tcW w:w="614" w:type="dxa"/>
          </w:tcPr>
          <w:p w14:paraId="6856046C" w14:textId="77777777" w:rsidR="00C16B89" w:rsidRPr="00C16B89" w:rsidRDefault="00C16B89" w:rsidP="00C16B89">
            <w:pPr>
              <w:spacing w:after="200" w:line="276" w:lineRule="auto"/>
              <w:rPr>
                <w:rFonts w:ascii="Cambria" w:hAnsi="Cambria" w:cs="Arial"/>
              </w:rPr>
            </w:pPr>
          </w:p>
        </w:tc>
        <w:tc>
          <w:tcPr>
            <w:tcW w:w="1932" w:type="dxa"/>
          </w:tcPr>
          <w:p w14:paraId="46F49F77" w14:textId="77777777" w:rsidR="00C16B89" w:rsidRPr="00C16B89" w:rsidRDefault="00C16B89" w:rsidP="00C16B89">
            <w:pPr>
              <w:spacing w:after="200" w:line="276" w:lineRule="auto"/>
              <w:rPr>
                <w:rFonts w:ascii="Cambria" w:hAnsi="Cambria" w:cs="Arial"/>
              </w:rPr>
            </w:pPr>
          </w:p>
        </w:tc>
        <w:tc>
          <w:tcPr>
            <w:tcW w:w="1509" w:type="dxa"/>
          </w:tcPr>
          <w:p w14:paraId="31967837" w14:textId="77777777" w:rsidR="00C16B89" w:rsidRPr="00C16B89" w:rsidRDefault="00C16B89" w:rsidP="00C16B89">
            <w:pPr>
              <w:spacing w:after="200" w:line="276" w:lineRule="auto"/>
              <w:rPr>
                <w:rFonts w:ascii="Cambria" w:hAnsi="Cambria" w:cs="Arial"/>
              </w:rPr>
            </w:pPr>
          </w:p>
        </w:tc>
        <w:tc>
          <w:tcPr>
            <w:tcW w:w="1438" w:type="dxa"/>
          </w:tcPr>
          <w:p w14:paraId="748EA39A" w14:textId="77777777" w:rsidR="00C16B89" w:rsidRPr="00C16B89" w:rsidRDefault="00C16B89" w:rsidP="00C16B89">
            <w:pPr>
              <w:spacing w:after="200" w:line="276" w:lineRule="auto"/>
              <w:rPr>
                <w:rFonts w:ascii="Cambria" w:hAnsi="Cambria" w:cs="Arial"/>
              </w:rPr>
            </w:pPr>
          </w:p>
        </w:tc>
        <w:tc>
          <w:tcPr>
            <w:tcW w:w="2015" w:type="dxa"/>
          </w:tcPr>
          <w:p w14:paraId="1F27520B" w14:textId="77777777" w:rsidR="00C16B89" w:rsidRPr="00C16B89" w:rsidRDefault="00C16B89" w:rsidP="00C16B89">
            <w:pPr>
              <w:spacing w:after="200" w:line="276" w:lineRule="auto"/>
              <w:rPr>
                <w:rFonts w:ascii="Cambria" w:hAnsi="Cambria" w:cs="Arial"/>
              </w:rPr>
            </w:pPr>
          </w:p>
        </w:tc>
        <w:tc>
          <w:tcPr>
            <w:tcW w:w="1701" w:type="dxa"/>
          </w:tcPr>
          <w:p w14:paraId="428336A7" w14:textId="77777777" w:rsidR="00C16B89" w:rsidRPr="00C16B89" w:rsidRDefault="00C16B89" w:rsidP="00C16B89">
            <w:pPr>
              <w:spacing w:after="200" w:line="276" w:lineRule="auto"/>
              <w:rPr>
                <w:rFonts w:ascii="Cambria" w:hAnsi="Cambria" w:cs="Arial"/>
              </w:rPr>
            </w:pPr>
          </w:p>
        </w:tc>
      </w:tr>
      <w:tr w:rsidR="00C16B89" w:rsidRPr="00C16B89" w14:paraId="416BD7A3" w14:textId="77777777" w:rsidTr="000E686B">
        <w:trPr>
          <w:trHeight w:val="551"/>
        </w:trPr>
        <w:tc>
          <w:tcPr>
            <w:tcW w:w="614" w:type="dxa"/>
          </w:tcPr>
          <w:p w14:paraId="7AAC9FE2" w14:textId="77777777" w:rsidR="00C16B89" w:rsidRPr="00C16B89" w:rsidRDefault="00C16B89" w:rsidP="00C16B89">
            <w:pPr>
              <w:spacing w:after="200" w:line="276" w:lineRule="auto"/>
              <w:rPr>
                <w:rFonts w:ascii="Cambria" w:hAnsi="Cambria" w:cs="Arial"/>
              </w:rPr>
            </w:pPr>
          </w:p>
        </w:tc>
        <w:tc>
          <w:tcPr>
            <w:tcW w:w="1932" w:type="dxa"/>
          </w:tcPr>
          <w:p w14:paraId="4B7EA8DF" w14:textId="77777777" w:rsidR="00C16B89" w:rsidRPr="00C16B89" w:rsidRDefault="00C16B89" w:rsidP="00C16B89">
            <w:pPr>
              <w:spacing w:after="200" w:line="276" w:lineRule="auto"/>
              <w:rPr>
                <w:rFonts w:ascii="Cambria" w:hAnsi="Cambria" w:cs="Arial"/>
              </w:rPr>
            </w:pPr>
          </w:p>
        </w:tc>
        <w:tc>
          <w:tcPr>
            <w:tcW w:w="1509" w:type="dxa"/>
          </w:tcPr>
          <w:p w14:paraId="552151F2" w14:textId="77777777" w:rsidR="00C16B89" w:rsidRPr="00C16B89" w:rsidRDefault="00C16B89" w:rsidP="00C16B89">
            <w:pPr>
              <w:spacing w:after="200" w:line="276" w:lineRule="auto"/>
              <w:rPr>
                <w:rFonts w:ascii="Cambria" w:hAnsi="Cambria" w:cs="Arial"/>
              </w:rPr>
            </w:pPr>
          </w:p>
        </w:tc>
        <w:tc>
          <w:tcPr>
            <w:tcW w:w="1438" w:type="dxa"/>
          </w:tcPr>
          <w:p w14:paraId="7A519012" w14:textId="77777777" w:rsidR="00C16B89" w:rsidRPr="00C16B89" w:rsidRDefault="00C16B89" w:rsidP="00C16B89">
            <w:pPr>
              <w:spacing w:after="200" w:line="276" w:lineRule="auto"/>
              <w:rPr>
                <w:rFonts w:ascii="Cambria" w:hAnsi="Cambria" w:cs="Arial"/>
              </w:rPr>
            </w:pPr>
          </w:p>
        </w:tc>
        <w:tc>
          <w:tcPr>
            <w:tcW w:w="2015" w:type="dxa"/>
          </w:tcPr>
          <w:p w14:paraId="2610F69B" w14:textId="77777777" w:rsidR="00C16B89" w:rsidRPr="00C16B89" w:rsidRDefault="00C16B89" w:rsidP="00C16B89">
            <w:pPr>
              <w:spacing w:after="200" w:line="276" w:lineRule="auto"/>
              <w:rPr>
                <w:rFonts w:ascii="Cambria" w:hAnsi="Cambria" w:cs="Arial"/>
              </w:rPr>
            </w:pPr>
          </w:p>
        </w:tc>
        <w:tc>
          <w:tcPr>
            <w:tcW w:w="1701" w:type="dxa"/>
          </w:tcPr>
          <w:p w14:paraId="73D159B8" w14:textId="77777777" w:rsidR="00C16B89" w:rsidRPr="00C16B89" w:rsidRDefault="00C16B89" w:rsidP="00C16B89">
            <w:pPr>
              <w:spacing w:after="200" w:line="276" w:lineRule="auto"/>
              <w:rPr>
                <w:rFonts w:ascii="Cambria" w:hAnsi="Cambria" w:cs="Arial"/>
              </w:rPr>
            </w:pPr>
          </w:p>
        </w:tc>
      </w:tr>
    </w:tbl>
    <w:p w14:paraId="613C625A" w14:textId="77777777" w:rsidR="00C16B89" w:rsidRPr="00C16B89" w:rsidRDefault="00C16B89" w:rsidP="00C16B89">
      <w:pPr>
        <w:tabs>
          <w:tab w:val="left" w:pos="0"/>
        </w:tabs>
        <w:spacing w:after="0" w:line="276" w:lineRule="auto"/>
        <w:rPr>
          <w:rFonts w:ascii="Cambria" w:eastAsia="Times New Roman" w:hAnsi="Cambria" w:cs="Arial"/>
          <w:b/>
          <w:lang w:eastAsia="pl-PL"/>
        </w:rPr>
      </w:pPr>
    </w:p>
    <w:p w14:paraId="6496043D" w14:textId="77777777" w:rsidR="00C16B89" w:rsidRPr="00C16B89" w:rsidRDefault="00C16B89" w:rsidP="00C16B89">
      <w:pPr>
        <w:tabs>
          <w:tab w:val="left" w:pos="0"/>
        </w:tabs>
        <w:spacing w:after="0" w:line="276" w:lineRule="auto"/>
        <w:rPr>
          <w:rFonts w:ascii="Cambria" w:eastAsia="Times New Roman" w:hAnsi="Cambria" w:cs="Arial"/>
          <w:lang w:eastAsia="pl-PL"/>
        </w:rPr>
      </w:pPr>
      <w:r w:rsidRPr="00C16B89">
        <w:rPr>
          <w:rFonts w:ascii="Cambria" w:eastAsia="Times New Roman" w:hAnsi="Cambria" w:cs="Arial"/>
          <w:lang w:eastAsia="pl-PL"/>
        </w:rPr>
        <w:t xml:space="preserve">Uwaga: do wykazu należy dołączyć dowody zgodnie z częścią 9) pkt 1 </w:t>
      </w:r>
      <w:proofErr w:type="spellStart"/>
      <w:r w:rsidRPr="00C16B89">
        <w:rPr>
          <w:rFonts w:ascii="Cambria" w:eastAsia="Times New Roman" w:hAnsi="Cambria" w:cs="Arial"/>
          <w:lang w:eastAsia="pl-PL"/>
        </w:rPr>
        <w:t>ppk</w:t>
      </w:r>
      <w:proofErr w:type="spellEnd"/>
      <w:r w:rsidRPr="00C16B89">
        <w:rPr>
          <w:rFonts w:ascii="Cambria" w:eastAsia="Times New Roman" w:hAnsi="Cambria" w:cs="Arial"/>
          <w:lang w:eastAsia="pl-PL"/>
        </w:rPr>
        <w:t xml:space="preserve"> 1) </w:t>
      </w:r>
      <w:proofErr w:type="spellStart"/>
      <w:r w:rsidRPr="00C16B89">
        <w:rPr>
          <w:rFonts w:ascii="Cambria" w:eastAsia="Times New Roman" w:hAnsi="Cambria" w:cs="Arial"/>
          <w:lang w:eastAsia="pl-PL"/>
        </w:rPr>
        <w:t>SWZ</w:t>
      </w:r>
      <w:proofErr w:type="spellEnd"/>
      <w:r w:rsidRPr="00C16B89">
        <w:rPr>
          <w:rFonts w:ascii="Cambria" w:eastAsia="Times New Roman" w:hAnsi="Cambria" w:cs="Arial"/>
          <w:lang w:eastAsia="pl-PL"/>
        </w:rPr>
        <w:t>:</w:t>
      </w:r>
    </w:p>
    <w:p w14:paraId="6A2D876D" w14:textId="77777777" w:rsidR="00C16B89" w:rsidRPr="00C16B89" w:rsidRDefault="00C16B89" w:rsidP="00C16B89">
      <w:pPr>
        <w:tabs>
          <w:tab w:val="left" w:pos="0"/>
        </w:tabs>
        <w:spacing w:after="0" w:line="276" w:lineRule="auto"/>
        <w:ind w:hanging="720"/>
        <w:jc w:val="center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…………..…….……. </w:t>
      </w:r>
      <w:r w:rsidRPr="00C16B89">
        <w:rPr>
          <w:rFonts w:ascii="Cambria" w:hAnsi="Cambria" w:cs="Arial"/>
          <w:i/>
        </w:rPr>
        <w:t>(miejscowość)</w:t>
      </w:r>
      <w:r w:rsidRPr="00C16B89">
        <w:rPr>
          <w:rFonts w:ascii="Cambria" w:hAnsi="Cambria" w:cs="Arial"/>
        </w:rPr>
        <w:t>, dnia ………….……. r.</w:t>
      </w:r>
    </w:p>
    <w:p w14:paraId="6FB156AF" w14:textId="77777777" w:rsidR="00C16B89" w:rsidRPr="00C16B89" w:rsidRDefault="00C16B89" w:rsidP="00C16B89">
      <w:pPr>
        <w:tabs>
          <w:tab w:val="left" w:pos="0"/>
        </w:tabs>
        <w:spacing w:after="0" w:line="276" w:lineRule="auto"/>
        <w:rPr>
          <w:rFonts w:ascii="Cambria" w:hAnsi="Cambria" w:cs="Arial"/>
        </w:rPr>
      </w:pPr>
    </w:p>
    <w:p w14:paraId="01575B9C" w14:textId="77777777" w:rsidR="00C16B89" w:rsidRPr="00C16B89" w:rsidRDefault="00C16B89" w:rsidP="00C16B89">
      <w:pPr>
        <w:tabs>
          <w:tab w:val="left" w:pos="0"/>
        </w:tabs>
        <w:spacing w:after="0" w:line="276" w:lineRule="auto"/>
        <w:ind w:hanging="720"/>
        <w:jc w:val="center"/>
        <w:rPr>
          <w:rFonts w:ascii="Cambria" w:hAnsi="Cambria" w:cs="Arial"/>
        </w:rPr>
      </w:pPr>
      <w:r w:rsidRPr="00C16B89">
        <w:rPr>
          <w:rFonts w:ascii="Cambria" w:hAnsi="Cambria" w:cs="Arial"/>
        </w:rPr>
        <w:t>..………….…………………..………………………………</w:t>
      </w:r>
    </w:p>
    <w:p w14:paraId="0F620FAB" w14:textId="77777777" w:rsidR="00C16B89" w:rsidRPr="00C16B89" w:rsidRDefault="00C16B89" w:rsidP="00C16B89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Arial"/>
          <w:color w:val="000000"/>
        </w:rPr>
      </w:pPr>
      <w:r w:rsidRPr="00C16B89">
        <w:rPr>
          <w:rFonts w:ascii="Cambria" w:hAnsi="Cambria" w:cs="Arial"/>
          <w:color w:val="000000"/>
        </w:rPr>
        <w:t>(Podpis osoby uprawnionej lub osób uprawnionych do reprezentowania</w:t>
      </w:r>
    </w:p>
    <w:p w14:paraId="3FFFDC1A" w14:textId="77777777" w:rsidR="00C16B89" w:rsidRPr="00C16B89" w:rsidRDefault="00C16B89" w:rsidP="00C16B89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Arial"/>
          <w:color w:val="000000"/>
        </w:rPr>
      </w:pPr>
      <w:r w:rsidRPr="00C16B89">
        <w:rPr>
          <w:rFonts w:ascii="Cambria" w:hAnsi="Cambria" w:cs="Arial"/>
          <w:color w:val="000000"/>
        </w:rPr>
        <w:t xml:space="preserve">Wykonawcy w dokumentach rejestrowych lub we </w:t>
      </w:r>
      <w:r w:rsidRPr="00C16B89">
        <w:rPr>
          <w:rFonts w:ascii="Cambria" w:hAnsi="Cambria" w:cs="Arial"/>
        </w:rPr>
        <w:t>właściwym upoważnieniu)</w:t>
      </w:r>
    </w:p>
    <w:p w14:paraId="55ABB3A3" w14:textId="77777777" w:rsidR="00C16B89" w:rsidRPr="00C16B89" w:rsidRDefault="00C16B89" w:rsidP="00C16B89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Arial"/>
        </w:rPr>
      </w:pPr>
    </w:p>
    <w:p w14:paraId="371762CF" w14:textId="77777777" w:rsidR="00C16B89" w:rsidRPr="00C16B89" w:rsidRDefault="00C16B89" w:rsidP="00C16B89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Cambria" w:hAnsi="Cambria" w:cs="Arial"/>
          <w:b/>
        </w:rPr>
      </w:pPr>
      <w:r w:rsidRPr="00C16B89">
        <w:rPr>
          <w:rFonts w:ascii="Cambria" w:hAnsi="Cambria" w:cs="Arial"/>
        </w:rPr>
        <w:t>*</w:t>
      </w:r>
      <w:r w:rsidRPr="00C16B89">
        <w:rPr>
          <w:rFonts w:ascii="Cambria" w:hAnsi="Cambria" w:cs="Arial"/>
          <w:b/>
        </w:rPr>
        <w:t>NIEODPOWIEDNIE SKREŚLIĆ</w:t>
      </w:r>
    </w:p>
    <w:p w14:paraId="17367CF0" w14:textId="77777777" w:rsidR="00C16B89" w:rsidRPr="00C16B89" w:rsidRDefault="00C16B89" w:rsidP="00C16B89">
      <w:pPr>
        <w:spacing w:line="276" w:lineRule="auto"/>
        <w:rPr>
          <w:rFonts w:ascii="Cambria" w:hAnsi="Cambria" w:cs="Arial"/>
        </w:rPr>
      </w:pPr>
      <w:r w:rsidRPr="00C16B89">
        <w:rPr>
          <w:rFonts w:ascii="Cambria" w:hAnsi="Cambria" w:cs="Arial"/>
          <w:b/>
        </w:rPr>
        <w:br w:type="page"/>
        <w:t xml:space="preserve">Załącznik nr 7 do </w:t>
      </w:r>
      <w:proofErr w:type="spellStart"/>
      <w:r w:rsidRPr="00C16B89">
        <w:rPr>
          <w:rFonts w:ascii="Cambria" w:hAnsi="Cambria" w:cs="Arial"/>
          <w:b/>
        </w:rPr>
        <w:t>SWZ</w:t>
      </w:r>
      <w:proofErr w:type="spellEnd"/>
    </w:p>
    <w:p w14:paraId="2063BF95" w14:textId="77777777" w:rsidR="00C16B89" w:rsidRPr="00C16B89" w:rsidRDefault="00C16B89" w:rsidP="00C16B89">
      <w:pPr>
        <w:suppressAutoHyphens/>
        <w:spacing w:after="0" w:line="276" w:lineRule="auto"/>
        <w:jc w:val="center"/>
        <w:rPr>
          <w:rFonts w:ascii="Cambria" w:hAnsi="Cambria" w:cs="Arial"/>
          <w:b/>
        </w:rPr>
      </w:pPr>
      <w:bookmarkStart w:id="17" w:name="_Hlk64292446"/>
      <w:r w:rsidRPr="00C16B89">
        <w:rPr>
          <w:rFonts w:ascii="Cambria" w:hAnsi="Cambria" w:cs="Arial"/>
          <w:b/>
        </w:rPr>
        <w:t>ZOBOWIĄZANIE INNEGO PODMIOTU</w:t>
      </w:r>
    </w:p>
    <w:p w14:paraId="2DB97A0B" w14:textId="77777777" w:rsidR="00C16B89" w:rsidRPr="00C16B89" w:rsidRDefault="00C16B89" w:rsidP="00C16B89">
      <w:pPr>
        <w:tabs>
          <w:tab w:val="left" w:pos="0"/>
        </w:tabs>
        <w:spacing w:after="0" w:line="276" w:lineRule="auto"/>
        <w:rPr>
          <w:rFonts w:ascii="Cambria" w:hAnsi="Cambria" w:cs="Arial"/>
          <w:b/>
        </w:rPr>
      </w:pPr>
      <w:bookmarkStart w:id="18" w:name="_Hlk64386952"/>
      <w:bookmarkEnd w:id="17"/>
      <w:r w:rsidRPr="00C16B89">
        <w:rPr>
          <w:rFonts w:ascii="Cambria" w:hAnsi="Cambria" w:cs="Arial"/>
          <w:b/>
        </w:rPr>
        <w:t xml:space="preserve">UWAGA: </w:t>
      </w:r>
    </w:p>
    <w:p w14:paraId="3F8BB357" w14:textId="77777777" w:rsidR="00C16B89" w:rsidRPr="00C16B89" w:rsidRDefault="00C16B89" w:rsidP="00C16B89">
      <w:pPr>
        <w:tabs>
          <w:tab w:val="left" w:pos="0"/>
        </w:tabs>
        <w:spacing w:after="0" w:line="276" w:lineRule="auto"/>
        <w:rPr>
          <w:rFonts w:ascii="Cambria" w:hAnsi="Cambria" w:cs="Arial"/>
          <w:b/>
        </w:rPr>
      </w:pPr>
      <w:r w:rsidRPr="00C16B89">
        <w:rPr>
          <w:rFonts w:ascii="Cambria" w:hAnsi="Cambria" w:cs="Arial"/>
          <w:b/>
        </w:rPr>
        <w:t>Zamiast niniejszego Formularza można przedstawić inne dokumenty, w szczególności:</w:t>
      </w:r>
    </w:p>
    <w:p w14:paraId="6D6BE50C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1.</w:t>
      </w:r>
      <w:r w:rsidRPr="00C16B89">
        <w:rPr>
          <w:rFonts w:ascii="Cambria" w:hAnsi="Cambria" w:cs="Arial"/>
        </w:rPr>
        <w:tab/>
        <w:t xml:space="preserve">zobowiązanie podmiotu, o którym mowa w art. 118 ust. 4 ustawy </w:t>
      </w:r>
      <w:proofErr w:type="spellStart"/>
      <w:r w:rsidRPr="00C16B89">
        <w:rPr>
          <w:rFonts w:ascii="Cambria" w:hAnsi="Cambria" w:cs="Arial"/>
        </w:rPr>
        <w:t>PZP</w:t>
      </w:r>
      <w:proofErr w:type="spellEnd"/>
      <w:r w:rsidRPr="00C16B89">
        <w:rPr>
          <w:rFonts w:ascii="Cambria" w:hAnsi="Cambria" w:cs="Arial"/>
        </w:rPr>
        <w:t xml:space="preserve"> sporządzone </w:t>
      </w:r>
    </w:p>
    <w:p w14:paraId="5F3EF265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w oparciu o własny wzór.</w:t>
      </w:r>
    </w:p>
    <w:p w14:paraId="0CE60268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2.</w:t>
      </w:r>
      <w:r w:rsidRPr="00C16B89">
        <w:rPr>
          <w:rFonts w:ascii="Cambria" w:hAnsi="Cambria" w:cs="Arial"/>
        </w:rPr>
        <w:tab/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6EF710F7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a)</w:t>
      </w:r>
      <w:r w:rsidRPr="00C16B89">
        <w:rPr>
          <w:rFonts w:ascii="Cambria" w:hAnsi="Cambria" w:cs="Arial"/>
        </w:rPr>
        <w:tab/>
        <w:t>zakres dostępnych Wykonawcy zasobów podmiotu udostępniającego zasoby,</w:t>
      </w:r>
    </w:p>
    <w:p w14:paraId="1752D4FC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b)</w:t>
      </w:r>
      <w:r w:rsidRPr="00C16B89">
        <w:rPr>
          <w:rFonts w:ascii="Cambria" w:hAnsi="Cambria" w:cs="Arial"/>
        </w:rPr>
        <w:tab/>
        <w:t xml:space="preserve">sposób i okres udostępnienia Wykonawcy i wykorzystania przez niego zasobów podmiotu udostępniającego te zasoby przy wykonywaniu zamówienia, </w:t>
      </w:r>
    </w:p>
    <w:p w14:paraId="5FC187C2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c)</w:t>
      </w:r>
      <w:r w:rsidRPr="00C16B89">
        <w:rPr>
          <w:rFonts w:ascii="Cambria" w:hAnsi="Cambria" w:cs="Arial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1E8210DE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</w:p>
    <w:p w14:paraId="7ECDE3FE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center"/>
        <w:rPr>
          <w:rFonts w:ascii="Cambria" w:hAnsi="Cambria" w:cs="Arial"/>
          <w:b/>
        </w:rPr>
      </w:pPr>
      <w:r w:rsidRPr="00C16B89">
        <w:rPr>
          <w:rFonts w:ascii="Cambria" w:hAnsi="Cambria" w:cs="Arial"/>
          <w:b/>
        </w:rPr>
        <w:t>OŚWIADCZENIE</w:t>
      </w:r>
    </w:p>
    <w:p w14:paraId="3BB09530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</w:p>
    <w:p w14:paraId="00582D7B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Ja:</w:t>
      </w:r>
    </w:p>
    <w:p w14:paraId="51D56F65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_______________________________________________________________________</w:t>
      </w:r>
    </w:p>
    <w:p w14:paraId="041F59E0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(imię i nazwisko osoby upoważnionej do reprezentowania Podmiotu, stanowisko (właściciel, prezes zarządu, członek zarządu, prokurent, upełnomocniony reprezentant itp.)</w:t>
      </w:r>
    </w:p>
    <w:p w14:paraId="41C7A29E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</w:p>
    <w:p w14:paraId="22B662BD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Działając w imieniu i na rzecz:</w:t>
      </w:r>
    </w:p>
    <w:p w14:paraId="49F6B03F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_______________________________________________________________________</w:t>
      </w:r>
    </w:p>
    <w:p w14:paraId="17D43496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(nazwa Podmiotu)</w:t>
      </w:r>
    </w:p>
    <w:p w14:paraId="42F20DD9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</w:p>
    <w:p w14:paraId="5B0A0FE1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Zobowiązuję się do oddania nw. zasobów:</w:t>
      </w:r>
    </w:p>
    <w:p w14:paraId="2C10009C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_______________________________________________________________________</w:t>
      </w:r>
    </w:p>
    <w:p w14:paraId="7CF41A4A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(określenie zasobu – osoby zdolne do wykonania zamówienia)</w:t>
      </w:r>
    </w:p>
    <w:p w14:paraId="3BA17CDF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</w:p>
    <w:p w14:paraId="3D4057BF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do dyspozycji Wykonawcy:</w:t>
      </w:r>
    </w:p>
    <w:p w14:paraId="687300F8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_______________________________________________________________________</w:t>
      </w:r>
    </w:p>
    <w:p w14:paraId="1EF907FB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(nazwa Wykonawcy)</w:t>
      </w:r>
    </w:p>
    <w:p w14:paraId="52B3F283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</w:p>
    <w:p w14:paraId="5C6B6C9F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center"/>
        <w:rPr>
          <w:rFonts w:ascii="Cambria" w:hAnsi="Cambria" w:cs="Arial"/>
          <w:b/>
        </w:rPr>
      </w:pPr>
      <w:r w:rsidRPr="00C16B89">
        <w:rPr>
          <w:rFonts w:ascii="Cambria" w:hAnsi="Cambria" w:cs="Arial"/>
        </w:rPr>
        <w:t xml:space="preserve">na potrzeby realizacji zamówienia pod nazwą: </w:t>
      </w:r>
    </w:p>
    <w:p w14:paraId="2032F238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center"/>
        <w:rPr>
          <w:rFonts w:ascii="Cambria" w:hAnsi="Cambria" w:cs="Arial"/>
          <w:b/>
        </w:rPr>
      </w:pPr>
    </w:p>
    <w:p w14:paraId="5D831BBE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center"/>
        <w:rPr>
          <w:rFonts w:ascii="Cambria" w:hAnsi="Cambria" w:cs="Arial"/>
          <w:b/>
        </w:rPr>
      </w:pPr>
      <w:bookmarkStart w:id="19" w:name="_Hlk216870411"/>
      <w:r w:rsidRPr="00C16B89">
        <w:rPr>
          <w:rFonts w:ascii="Cambria" w:hAnsi="Cambria" w:cs="Arial"/>
          <w:b/>
        </w:rPr>
        <w:t xml:space="preserve">Świadczenie usług przeglądów i  napraw urządzeń klimatyzacji i wentylacji Sądu Okręgowego w Lublinie oraz sądów rejonowych w Kraśniku,  Rykach, Włodawie oraz </w:t>
      </w:r>
      <w:proofErr w:type="spellStart"/>
      <w:r w:rsidRPr="00C16B89">
        <w:rPr>
          <w:rFonts w:ascii="Cambria" w:hAnsi="Cambria" w:cs="Arial"/>
          <w:b/>
        </w:rPr>
        <w:t>OZSS</w:t>
      </w:r>
      <w:proofErr w:type="spellEnd"/>
      <w:r w:rsidRPr="00C16B89">
        <w:rPr>
          <w:rFonts w:ascii="Cambria" w:hAnsi="Cambria" w:cs="Arial"/>
          <w:b/>
        </w:rPr>
        <w:t xml:space="preserve"> w Białej Podlaskiej</w:t>
      </w:r>
      <w:bookmarkEnd w:id="19"/>
      <w:r w:rsidRPr="00C16B89">
        <w:rPr>
          <w:rFonts w:ascii="Cambria" w:hAnsi="Cambria" w:cs="Times New Roman"/>
          <w:b/>
        </w:rPr>
        <w:t xml:space="preserve"> </w:t>
      </w:r>
      <w:proofErr w:type="spellStart"/>
      <w:r w:rsidRPr="00C16B89">
        <w:rPr>
          <w:rFonts w:ascii="Cambria" w:hAnsi="Cambria" w:cs="Arial"/>
          <w:b/>
          <w:iCs/>
          <w:caps/>
        </w:rPr>
        <w:t>ZP.261.1.2026</w:t>
      </w:r>
      <w:proofErr w:type="spellEnd"/>
    </w:p>
    <w:p w14:paraId="09CC3A38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</w:p>
    <w:p w14:paraId="7AE222EC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Oświadczam, iż:</w:t>
      </w:r>
    </w:p>
    <w:p w14:paraId="5062BADC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</w:p>
    <w:p w14:paraId="76A75EF6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a)</w:t>
      </w:r>
      <w:r w:rsidRPr="00C16B89">
        <w:rPr>
          <w:rFonts w:ascii="Cambria" w:hAnsi="Cambria" w:cs="Arial"/>
        </w:rPr>
        <w:tab/>
        <w:t>udostępniam Wykonawcy wyżej wymienione zasoby, w następującym zakresie:</w:t>
      </w:r>
    </w:p>
    <w:p w14:paraId="0DF309CB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_________________________________________________________________</w:t>
      </w:r>
    </w:p>
    <w:p w14:paraId="3FCB5F21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_________________________________________________________________</w:t>
      </w:r>
    </w:p>
    <w:p w14:paraId="780D392C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</w:p>
    <w:p w14:paraId="2E573210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b)</w:t>
      </w:r>
      <w:r w:rsidRPr="00C16B89">
        <w:rPr>
          <w:rFonts w:ascii="Cambria" w:hAnsi="Cambria" w:cs="Arial"/>
        </w:rPr>
        <w:tab/>
        <w:t>sposób i okres udostępnienia Wykonawcy i wykorzystania przez niego zasobów podmiotu udostępniającego te zasoby przy wykonywaniu zamówienia będzie następujący:</w:t>
      </w:r>
    </w:p>
    <w:p w14:paraId="62286B00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_________________________________________________________________</w:t>
      </w:r>
    </w:p>
    <w:p w14:paraId="439DBB03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_________________________________________________________________</w:t>
      </w:r>
    </w:p>
    <w:p w14:paraId="151C3E08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</w:p>
    <w:p w14:paraId="77846782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c)</w:t>
      </w:r>
      <w:r w:rsidRPr="00C16B89">
        <w:rPr>
          <w:rFonts w:ascii="Cambria" w:hAnsi="Cambria" w:cs="Arial"/>
        </w:rPr>
        <w:tab/>
        <w:t>zakres mojego udziału przy wykonywaniu zamówienia publicznego będzie następujący:</w:t>
      </w:r>
    </w:p>
    <w:p w14:paraId="2D83E5AE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_________________________________________________________________</w:t>
      </w:r>
    </w:p>
    <w:p w14:paraId="380F1D00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_________________________________________________________________</w:t>
      </w:r>
    </w:p>
    <w:p w14:paraId="36D86C35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</w:p>
    <w:p w14:paraId="27BBF39D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Oświadczam, że w odniesieniu do warunków dotyczących doświadczenia, wyżej wymieniony podmiot/-y na zasobach których polegam, zrealizuje/-ą usługi, do realizacji których te zdolności są wymagane.</w:t>
      </w:r>
    </w:p>
    <w:p w14:paraId="707D9703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 w:cs="Arial"/>
        </w:rPr>
      </w:pPr>
    </w:p>
    <w:p w14:paraId="1D174B26" w14:textId="77777777" w:rsidR="00C16B89" w:rsidRPr="00C16B89" w:rsidRDefault="00C16B89" w:rsidP="00C16B89">
      <w:pPr>
        <w:tabs>
          <w:tab w:val="left" w:pos="0"/>
        </w:tabs>
        <w:spacing w:after="0" w:line="276" w:lineRule="auto"/>
        <w:ind w:hanging="720"/>
        <w:jc w:val="center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…………..…….……. </w:t>
      </w:r>
      <w:r w:rsidRPr="00C16B89">
        <w:rPr>
          <w:rFonts w:ascii="Cambria" w:hAnsi="Cambria" w:cs="Arial"/>
          <w:i/>
        </w:rPr>
        <w:t>(miejscowość)</w:t>
      </w:r>
      <w:r w:rsidRPr="00C16B89">
        <w:rPr>
          <w:rFonts w:ascii="Cambria" w:hAnsi="Cambria" w:cs="Arial"/>
        </w:rPr>
        <w:t>, dnia ………….……. r.</w:t>
      </w:r>
    </w:p>
    <w:p w14:paraId="21AAAA6D" w14:textId="77777777" w:rsidR="00C16B89" w:rsidRPr="00C16B89" w:rsidRDefault="00C16B89" w:rsidP="00C16B89">
      <w:pPr>
        <w:tabs>
          <w:tab w:val="left" w:pos="0"/>
        </w:tabs>
        <w:spacing w:after="0" w:line="276" w:lineRule="auto"/>
        <w:ind w:hanging="720"/>
        <w:jc w:val="center"/>
        <w:rPr>
          <w:rFonts w:ascii="Cambria" w:hAnsi="Cambria" w:cs="Arial"/>
        </w:rPr>
      </w:pPr>
    </w:p>
    <w:p w14:paraId="2B58E53A" w14:textId="77777777" w:rsidR="00C16B89" w:rsidRPr="00C16B89" w:rsidRDefault="00C16B89" w:rsidP="00C16B89">
      <w:pPr>
        <w:tabs>
          <w:tab w:val="left" w:pos="0"/>
        </w:tabs>
        <w:spacing w:after="0" w:line="276" w:lineRule="auto"/>
        <w:ind w:hanging="720"/>
        <w:jc w:val="center"/>
        <w:rPr>
          <w:rFonts w:ascii="Cambria" w:hAnsi="Cambria" w:cs="Arial"/>
        </w:rPr>
      </w:pPr>
    </w:p>
    <w:p w14:paraId="0C5E9C71" w14:textId="77777777" w:rsidR="00C16B89" w:rsidRPr="00C16B89" w:rsidRDefault="00C16B89" w:rsidP="00C16B89">
      <w:pPr>
        <w:tabs>
          <w:tab w:val="left" w:pos="0"/>
        </w:tabs>
        <w:spacing w:after="0" w:line="276" w:lineRule="auto"/>
        <w:ind w:hanging="720"/>
        <w:jc w:val="center"/>
        <w:rPr>
          <w:rFonts w:ascii="Cambria" w:hAnsi="Cambria" w:cs="Arial"/>
        </w:rPr>
      </w:pPr>
      <w:r w:rsidRPr="00C16B89">
        <w:rPr>
          <w:rFonts w:ascii="Cambria" w:hAnsi="Cambria" w:cs="Arial"/>
        </w:rPr>
        <w:t>..………….…………………..………………………………</w:t>
      </w:r>
    </w:p>
    <w:p w14:paraId="24A461A3" w14:textId="77777777" w:rsidR="00C16B89" w:rsidRPr="00C16B89" w:rsidRDefault="00C16B89" w:rsidP="00C16B89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Arial"/>
          <w:color w:val="000000"/>
        </w:rPr>
      </w:pPr>
      <w:r w:rsidRPr="00C16B89">
        <w:rPr>
          <w:rFonts w:ascii="Cambria" w:hAnsi="Cambria" w:cs="Arial"/>
          <w:color w:val="000000"/>
        </w:rPr>
        <w:t>(Podpis osoby uprawnionej lub osób uprawnionych do reprezentowania</w:t>
      </w:r>
    </w:p>
    <w:p w14:paraId="514261BC" w14:textId="77777777" w:rsidR="00C16B89" w:rsidRPr="00C16B89" w:rsidRDefault="00C16B89" w:rsidP="00C16B89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Arial"/>
          <w:color w:val="000000"/>
        </w:rPr>
      </w:pPr>
      <w:r w:rsidRPr="00C16B89">
        <w:rPr>
          <w:rFonts w:ascii="Cambria" w:hAnsi="Cambria" w:cs="Arial"/>
          <w:color w:val="000000"/>
        </w:rPr>
        <w:t>Wykonawcy w dokumentach</w:t>
      </w:r>
    </w:p>
    <w:p w14:paraId="7AAC59FC" w14:textId="77777777" w:rsidR="00C16B89" w:rsidRPr="00C16B89" w:rsidRDefault="00C16B89" w:rsidP="00C16B89">
      <w:pPr>
        <w:suppressAutoHyphens/>
        <w:spacing w:after="0" w:line="276" w:lineRule="auto"/>
        <w:ind w:left="1418" w:firstLine="709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  <w:color w:val="000000"/>
        </w:rPr>
        <w:t xml:space="preserve">rejestrowych lub we </w:t>
      </w:r>
      <w:r w:rsidRPr="00C16B89">
        <w:rPr>
          <w:rFonts w:ascii="Cambria" w:hAnsi="Cambria" w:cs="Arial"/>
        </w:rPr>
        <w:t>właściwym upoważnieniu)</w:t>
      </w:r>
    </w:p>
    <w:p w14:paraId="41051FF1" w14:textId="77777777" w:rsidR="00C16B89" w:rsidRPr="00C16B89" w:rsidRDefault="00C16B89" w:rsidP="00C16B89">
      <w:pPr>
        <w:spacing w:line="276" w:lineRule="auto"/>
        <w:rPr>
          <w:rFonts w:ascii="Cambria" w:hAnsi="Cambria" w:cs="Arial"/>
        </w:rPr>
      </w:pPr>
      <w:r w:rsidRPr="00C16B89">
        <w:rPr>
          <w:rFonts w:ascii="Cambria" w:hAnsi="Cambria" w:cs="Arial"/>
        </w:rPr>
        <w:br w:type="page"/>
      </w:r>
      <w:bookmarkEnd w:id="18"/>
    </w:p>
    <w:p w14:paraId="7CA74314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  <w:b/>
        </w:rPr>
      </w:pPr>
      <w:r w:rsidRPr="00C16B89">
        <w:rPr>
          <w:rFonts w:ascii="Cambria" w:hAnsi="Cambria" w:cs="Arial"/>
          <w:b/>
        </w:rPr>
        <w:t xml:space="preserve">Załącznik nr 8 do </w:t>
      </w:r>
      <w:proofErr w:type="spellStart"/>
      <w:r w:rsidRPr="00C16B89">
        <w:rPr>
          <w:rFonts w:ascii="Cambria" w:hAnsi="Cambria" w:cs="Arial"/>
          <w:b/>
        </w:rPr>
        <w:t>SWZ</w:t>
      </w:r>
      <w:proofErr w:type="spellEnd"/>
    </w:p>
    <w:p w14:paraId="37C55100" w14:textId="77777777" w:rsidR="00C16B89" w:rsidRPr="00C16B89" w:rsidRDefault="00C16B89" w:rsidP="00C16B89">
      <w:pPr>
        <w:suppressAutoHyphens/>
        <w:spacing w:after="0" w:line="276" w:lineRule="auto"/>
        <w:jc w:val="right"/>
        <w:rPr>
          <w:rFonts w:ascii="Cambria" w:hAnsi="Cambria" w:cs="Arial"/>
          <w:b/>
        </w:rPr>
      </w:pPr>
    </w:p>
    <w:p w14:paraId="27C134DC" w14:textId="77777777" w:rsidR="00C16B89" w:rsidRPr="00C16B89" w:rsidRDefault="00C16B89" w:rsidP="00C16B89">
      <w:pPr>
        <w:suppressAutoHyphens/>
        <w:spacing w:after="0" w:line="276" w:lineRule="auto"/>
        <w:jc w:val="center"/>
        <w:rPr>
          <w:rFonts w:ascii="Cambria" w:hAnsi="Cambria" w:cs="Arial"/>
          <w:b/>
        </w:rPr>
      </w:pPr>
      <w:r w:rsidRPr="00C16B89">
        <w:rPr>
          <w:rFonts w:ascii="Cambria" w:hAnsi="Cambria" w:cs="Arial"/>
          <w:b/>
        </w:rPr>
        <w:t>OŚWIADCZENIE</w:t>
      </w:r>
    </w:p>
    <w:p w14:paraId="3A1596D1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6947A0EC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Ja:</w:t>
      </w:r>
    </w:p>
    <w:p w14:paraId="7BF56522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_______________________________________________________________________</w:t>
      </w:r>
    </w:p>
    <w:p w14:paraId="1035BCAB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(imię i nazwisko osoby upoważnionej do reprezentowania Podmiotu – Lidera Konsorcjum, stanowisko (właściciel, prezes zarządu, członek zarządu, prokurent, upełnomocniony reprezentant itp.).</w:t>
      </w:r>
    </w:p>
    <w:p w14:paraId="7893B493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55835E0B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bookmarkStart w:id="20" w:name="_Hlk66709282"/>
      <w:r w:rsidRPr="00C16B89">
        <w:rPr>
          <w:rFonts w:ascii="Cambria" w:hAnsi="Cambria" w:cs="Arial"/>
        </w:rPr>
        <w:t xml:space="preserve">Działając jako członek Konsorcjum (wykonawców </w:t>
      </w:r>
      <w:r w:rsidRPr="00C16B89">
        <w:rPr>
          <w:rFonts w:ascii="Cambria" w:hAnsi="Cambria"/>
        </w:rPr>
        <w:t>wspólnie ubiegających się o udzielenie zamówienia)</w:t>
      </w:r>
      <w:r w:rsidRPr="00C16B89">
        <w:rPr>
          <w:rFonts w:ascii="Cambria" w:hAnsi="Cambria" w:cs="Arial"/>
        </w:rPr>
        <w:t>:</w:t>
      </w:r>
    </w:p>
    <w:bookmarkEnd w:id="20"/>
    <w:p w14:paraId="2BBBA28A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_______________________________________________________________________</w:t>
      </w:r>
    </w:p>
    <w:p w14:paraId="58575A1A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(nazwa Podmiotu)</w:t>
      </w:r>
    </w:p>
    <w:p w14:paraId="2A288CB6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70AADFDB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zobowiązuję się na postawie art. 117 ust. 4 ustawy </w:t>
      </w:r>
      <w:proofErr w:type="spellStart"/>
      <w:r w:rsidRPr="00C16B89">
        <w:rPr>
          <w:rFonts w:ascii="Cambria" w:hAnsi="Cambria" w:cs="Arial"/>
        </w:rPr>
        <w:t>p.z.p</w:t>
      </w:r>
      <w:proofErr w:type="spellEnd"/>
      <w:r w:rsidRPr="00C16B89">
        <w:rPr>
          <w:rFonts w:ascii="Cambria" w:hAnsi="Cambria" w:cs="Arial"/>
        </w:rPr>
        <w:t>., do samodzielnego zrealizowania następujących usług:</w:t>
      </w:r>
    </w:p>
    <w:p w14:paraId="665AC82C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_______________________________________________________________________</w:t>
      </w:r>
    </w:p>
    <w:p w14:paraId="43BE2450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7083F337" w14:textId="77777777" w:rsidR="00C16B89" w:rsidRPr="00C16B89" w:rsidRDefault="00C16B89" w:rsidP="00C16B89">
      <w:pPr>
        <w:suppressAutoHyphens/>
        <w:spacing w:after="0" w:line="276" w:lineRule="auto"/>
        <w:jc w:val="center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na potrzeby realizacji zamówienia pod nazwą: </w:t>
      </w:r>
    </w:p>
    <w:p w14:paraId="1116833D" w14:textId="77777777" w:rsidR="00C16B89" w:rsidRPr="00C16B89" w:rsidRDefault="00C16B89" w:rsidP="00C16B89">
      <w:pPr>
        <w:suppressAutoHyphens/>
        <w:spacing w:after="0" w:line="276" w:lineRule="auto"/>
        <w:jc w:val="center"/>
        <w:rPr>
          <w:rFonts w:ascii="Cambria" w:hAnsi="Cambria" w:cs="Arial"/>
          <w:b/>
        </w:rPr>
      </w:pPr>
    </w:p>
    <w:p w14:paraId="27B5712F" w14:textId="77777777" w:rsidR="00C16B89" w:rsidRPr="00C16B89" w:rsidRDefault="00C16B89" w:rsidP="00C16B89">
      <w:pPr>
        <w:suppressAutoHyphens/>
        <w:spacing w:after="0" w:line="276" w:lineRule="auto"/>
        <w:jc w:val="center"/>
        <w:rPr>
          <w:rFonts w:ascii="Cambria" w:hAnsi="Cambria" w:cs="Arial"/>
          <w:b/>
        </w:rPr>
      </w:pPr>
      <w:r w:rsidRPr="00C16B89">
        <w:rPr>
          <w:rFonts w:ascii="Cambria" w:hAnsi="Cambria" w:cs="Arial"/>
          <w:b/>
        </w:rPr>
        <w:t xml:space="preserve">Świadczenie usług przeglądów i  napraw urządzeń klimatyzacji i wentylacji Sądu Okręgowego w Lublinie oraz sądów rejonowych w Kraśniku,  Rykach, Włodawie oraz </w:t>
      </w:r>
      <w:proofErr w:type="spellStart"/>
      <w:r w:rsidRPr="00C16B89">
        <w:rPr>
          <w:rFonts w:ascii="Cambria" w:hAnsi="Cambria" w:cs="Arial"/>
          <w:b/>
        </w:rPr>
        <w:t>OZSS</w:t>
      </w:r>
      <w:proofErr w:type="spellEnd"/>
      <w:r w:rsidRPr="00C16B89">
        <w:rPr>
          <w:rFonts w:ascii="Cambria" w:hAnsi="Cambria" w:cs="Arial"/>
          <w:b/>
        </w:rPr>
        <w:t xml:space="preserve"> w Białej Podlaskiej</w:t>
      </w:r>
      <w:r w:rsidRPr="00C16B89">
        <w:rPr>
          <w:rFonts w:ascii="Cambria" w:hAnsi="Cambria" w:cs="Times New Roman"/>
          <w:b/>
        </w:rPr>
        <w:t xml:space="preserve"> </w:t>
      </w:r>
      <w:r w:rsidRPr="00C16B89">
        <w:rPr>
          <w:rFonts w:ascii="Cambria" w:hAnsi="Cambria" w:cs="Arial"/>
          <w:b/>
          <w:i/>
          <w:caps/>
        </w:rPr>
        <w:t xml:space="preserve"> </w:t>
      </w:r>
      <w:proofErr w:type="spellStart"/>
      <w:r w:rsidRPr="00C16B89">
        <w:rPr>
          <w:rFonts w:ascii="Cambria" w:hAnsi="Cambria" w:cs="Arial"/>
          <w:b/>
        </w:rPr>
        <w:t>ZP.261.1.2026</w:t>
      </w:r>
      <w:proofErr w:type="spellEnd"/>
    </w:p>
    <w:p w14:paraId="76C3F07D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55EDD223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1FA363C1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5A36B130" w14:textId="77777777" w:rsidR="00C16B89" w:rsidRPr="00C16B89" w:rsidRDefault="00C16B89" w:rsidP="00C16B89">
      <w:pPr>
        <w:suppressAutoHyphens/>
        <w:spacing w:after="0" w:line="276" w:lineRule="auto"/>
        <w:ind w:hanging="720"/>
        <w:jc w:val="center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…………..…….……. </w:t>
      </w:r>
      <w:r w:rsidRPr="00C16B89">
        <w:rPr>
          <w:rFonts w:ascii="Cambria" w:hAnsi="Cambria" w:cs="Arial"/>
          <w:i/>
        </w:rPr>
        <w:t>(miejscowość)</w:t>
      </w:r>
      <w:r w:rsidRPr="00C16B89">
        <w:rPr>
          <w:rFonts w:ascii="Cambria" w:hAnsi="Cambria" w:cs="Arial"/>
        </w:rPr>
        <w:t>, dnia ………….……. r.</w:t>
      </w:r>
    </w:p>
    <w:p w14:paraId="7F38629D" w14:textId="77777777" w:rsidR="00C16B89" w:rsidRPr="00C16B89" w:rsidRDefault="00C16B89" w:rsidP="00C16B89">
      <w:pPr>
        <w:suppressAutoHyphens/>
        <w:spacing w:after="0" w:line="276" w:lineRule="auto"/>
        <w:ind w:hanging="720"/>
        <w:jc w:val="center"/>
        <w:rPr>
          <w:rFonts w:ascii="Cambria" w:hAnsi="Cambria" w:cs="Arial"/>
        </w:rPr>
      </w:pPr>
    </w:p>
    <w:p w14:paraId="312C1B9E" w14:textId="77777777" w:rsidR="00C16B89" w:rsidRPr="00C16B89" w:rsidRDefault="00C16B89" w:rsidP="00C16B89">
      <w:pPr>
        <w:suppressAutoHyphens/>
        <w:spacing w:after="0" w:line="276" w:lineRule="auto"/>
        <w:ind w:hanging="720"/>
        <w:jc w:val="center"/>
        <w:rPr>
          <w:rFonts w:ascii="Cambria" w:hAnsi="Cambria" w:cs="Arial"/>
        </w:rPr>
      </w:pPr>
      <w:r w:rsidRPr="00C16B89">
        <w:rPr>
          <w:rFonts w:ascii="Cambria" w:hAnsi="Cambria" w:cs="Arial"/>
        </w:rPr>
        <w:t>..………….…………………..………………………………</w:t>
      </w:r>
    </w:p>
    <w:p w14:paraId="042C5C89" w14:textId="77777777" w:rsidR="00C16B89" w:rsidRPr="00C16B89" w:rsidRDefault="00C16B89" w:rsidP="00C16B89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Arial"/>
          <w:color w:val="000000"/>
        </w:rPr>
      </w:pPr>
      <w:r w:rsidRPr="00C16B89">
        <w:rPr>
          <w:rFonts w:ascii="Cambria" w:hAnsi="Cambria" w:cs="Arial"/>
          <w:color w:val="000000"/>
        </w:rPr>
        <w:t>(Podpis osoby uprawnionej lub osób uprawnionych do reprezentowania</w:t>
      </w:r>
    </w:p>
    <w:p w14:paraId="34E6A8F8" w14:textId="77777777" w:rsidR="00C16B89" w:rsidRPr="00C16B89" w:rsidRDefault="00C16B89" w:rsidP="00C16B89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Arial"/>
          <w:color w:val="000000"/>
        </w:rPr>
      </w:pPr>
      <w:r w:rsidRPr="00C16B89">
        <w:rPr>
          <w:rFonts w:ascii="Cambria" w:hAnsi="Cambria" w:cs="Arial"/>
          <w:color w:val="000000"/>
        </w:rPr>
        <w:t>Wykonawcy w dokumentach</w:t>
      </w:r>
    </w:p>
    <w:p w14:paraId="0FED0A96" w14:textId="77777777" w:rsidR="00C16B89" w:rsidRPr="00C16B89" w:rsidRDefault="00C16B89" w:rsidP="00C16B89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Arial"/>
        </w:rPr>
      </w:pPr>
      <w:r w:rsidRPr="00C16B89">
        <w:rPr>
          <w:rFonts w:ascii="Cambria" w:hAnsi="Cambria" w:cs="Arial"/>
          <w:color w:val="000000"/>
        </w:rPr>
        <w:t xml:space="preserve">rejestrowych lub we </w:t>
      </w:r>
      <w:r w:rsidRPr="00C16B89">
        <w:rPr>
          <w:rFonts w:ascii="Cambria" w:hAnsi="Cambria" w:cs="Arial"/>
        </w:rPr>
        <w:t>właściwym upoważnieniu)</w:t>
      </w:r>
    </w:p>
    <w:p w14:paraId="13BBE3D4" w14:textId="77777777" w:rsidR="00C16B89" w:rsidRPr="00C16B89" w:rsidRDefault="00C16B89" w:rsidP="00C16B89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Arial"/>
        </w:rPr>
      </w:pPr>
    </w:p>
    <w:p w14:paraId="2A1FEC7F" w14:textId="77777777" w:rsidR="00C16B89" w:rsidRPr="00C16B89" w:rsidRDefault="00C16B89" w:rsidP="00C16B89">
      <w:pPr>
        <w:tabs>
          <w:tab w:val="left" w:pos="0"/>
        </w:tabs>
        <w:spacing w:after="0" w:line="276" w:lineRule="auto"/>
        <w:ind w:hanging="720"/>
        <w:jc w:val="right"/>
        <w:rPr>
          <w:rFonts w:ascii="Cambria" w:hAnsi="Cambria" w:cs="Arial"/>
        </w:rPr>
      </w:pPr>
      <w:r w:rsidRPr="00C16B89">
        <w:rPr>
          <w:rFonts w:ascii="Cambria" w:hAnsi="Cambria" w:cs="Arial"/>
        </w:rPr>
        <w:br w:type="page"/>
      </w:r>
      <w:bookmarkStart w:id="21" w:name="_Hlk70419467"/>
      <w:bookmarkStart w:id="22" w:name="_Hlk79657478"/>
    </w:p>
    <w:p w14:paraId="25C08B9F" w14:textId="77777777" w:rsidR="00C16B89" w:rsidRPr="00C16B89" w:rsidRDefault="00C16B89" w:rsidP="00C16B89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276" w:lineRule="auto"/>
        <w:outlineLvl w:val="2"/>
        <w:rPr>
          <w:rFonts w:ascii="Cambria" w:eastAsia="Times New Roman" w:hAnsi="Cambria" w:cs="Times New Roman"/>
          <w:b/>
          <w:lang w:eastAsia="zh-CN"/>
        </w:rPr>
      </w:pPr>
      <w:r w:rsidRPr="00C16B89">
        <w:rPr>
          <w:rFonts w:ascii="Cambria" w:eastAsia="Times New Roman" w:hAnsi="Cambria" w:cs="Times New Roman"/>
          <w:b/>
          <w:lang w:eastAsia="zh-CN"/>
        </w:rPr>
        <w:t xml:space="preserve">Załącznik nr 9 do </w:t>
      </w:r>
      <w:proofErr w:type="spellStart"/>
      <w:r w:rsidRPr="00C16B89">
        <w:rPr>
          <w:rFonts w:ascii="Cambria" w:eastAsia="Times New Roman" w:hAnsi="Cambria" w:cs="Times New Roman"/>
          <w:b/>
          <w:lang w:eastAsia="zh-CN"/>
        </w:rPr>
        <w:t>SWZ</w:t>
      </w:r>
      <w:proofErr w:type="spellEnd"/>
    </w:p>
    <w:p w14:paraId="66B9112D" w14:textId="77777777" w:rsidR="00C16B89" w:rsidRPr="00C16B89" w:rsidRDefault="00C16B89" w:rsidP="00C16B89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276" w:lineRule="auto"/>
        <w:outlineLvl w:val="2"/>
        <w:rPr>
          <w:rFonts w:ascii="Cambria" w:eastAsia="Times New Roman" w:hAnsi="Cambria" w:cs="Times New Roman"/>
          <w:lang w:eastAsia="zh-CN"/>
        </w:rPr>
      </w:pPr>
    </w:p>
    <w:p w14:paraId="64D4D0F3" w14:textId="77777777" w:rsidR="00C16B89" w:rsidRPr="00C16B89" w:rsidRDefault="00C16B89" w:rsidP="00C16B89">
      <w:pPr>
        <w:tabs>
          <w:tab w:val="left" w:pos="0"/>
        </w:tabs>
        <w:suppressAutoHyphens/>
        <w:spacing w:after="0" w:line="276" w:lineRule="auto"/>
        <w:ind w:right="72"/>
        <w:jc w:val="center"/>
        <w:rPr>
          <w:rFonts w:ascii="Cambria" w:eastAsia="Calibri" w:hAnsi="Cambria" w:cs="Times New Roman"/>
          <w:lang w:eastAsia="zh-CN"/>
        </w:rPr>
      </w:pPr>
      <w:r w:rsidRPr="00C16B89">
        <w:rPr>
          <w:rFonts w:ascii="Cambria" w:eastAsia="Calibri" w:hAnsi="Cambria" w:cs="Times New Roman"/>
          <w:b/>
          <w:lang w:eastAsia="zh-CN"/>
        </w:rPr>
        <w:t>OŚWIADCZENIE</w:t>
      </w:r>
    </w:p>
    <w:p w14:paraId="5360DFCE" w14:textId="77777777" w:rsidR="00C16B89" w:rsidRPr="00C16B89" w:rsidRDefault="00C16B89" w:rsidP="00C16B89">
      <w:pPr>
        <w:tabs>
          <w:tab w:val="left" w:pos="0"/>
        </w:tabs>
        <w:suppressAutoHyphens/>
        <w:spacing w:after="0" w:line="276" w:lineRule="auto"/>
        <w:ind w:right="72"/>
        <w:jc w:val="center"/>
        <w:rPr>
          <w:rFonts w:ascii="Cambria" w:eastAsia="Calibri" w:hAnsi="Cambria" w:cs="Times New Roman"/>
          <w:lang w:eastAsia="zh-CN"/>
        </w:rPr>
      </w:pPr>
      <w:bookmarkStart w:id="23" w:name="_Hlk64293564"/>
      <w:r w:rsidRPr="00C16B89">
        <w:rPr>
          <w:rFonts w:ascii="Cambria" w:eastAsia="Calibri" w:hAnsi="Cambria" w:cs="Times New Roman"/>
          <w:lang w:eastAsia="zh-CN"/>
        </w:rPr>
        <w:t xml:space="preserve">Wykonawcy o aktualności informacji zawartych w oświadczeniu, o którym mowa w art. 125 ust. 1 ustawy </w:t>
      </w:r>
      <w:proofErr w:type="spellStart"/>
      <w:r w:rsidRPr="00C16B89">
        <w:rPr>
          <w:rFonts w:ascii="Cambria" w:eastAsia="Calibri" w:hAnsi="Cambria" w:cs="Times New Roman"/>
          <w:lang w:eastAsia="zh-CN"/>
        </w:rPr>
        <w:t>p.z.p</w:t>
      </w:r>
      <w:bookmarkEnd w:id="23"/>
      <w:proofErr w:type="spellEnd"/>
      <w:r w:rsidRPr="00C16B89">
        <w:rPr>
          <w:rFonts w:ascii="Cambria" w:eastAsia="Calibri" w:hAnsi="Cambria" w:cs="Times New Roman"/>
          <w:lang w:eastAsia="zh-CN"/>
        </w:rPr>
        <w:t xml:space="preserve">., w zakresie podstaw wykluczenia z postępowania wskazanych przez zamawiającego, o których mowa w art. 108 ust. 1 ustawy </w:t>
      </w:r>
      <w:proofErr w:type="spellStart"/>
      <w:r w:rsidRPr="00C16B89">
        <w:rPr>
          <w:rFonts w:ascii="Cambria" w:eastAsia="Calibri" w:hAnsi="Cambria" w:cs="Times New Roman"/>
          <w:lang w:eastAsia="zh-CN"/>
        </w:rPr>
        <w:t>p.z.p</w:t>
      </w:r>
      <w:proofErr w:type="spellEnd"/>
      <w:r w:rsidRPr="00C16B89">
        <w:rPr>
          <w:rFonts w:ascii="Cambria" w:eastAsia="Calibri" w:hAnsi="Cambria" w:cs="Times New Roman"/>
          <w:lang w:eastAsia="zh-CN"/>
        </w:rPr>
        <w:t>.</w:t>
      </w:r>
    </w:p>
    <w:p w14:paraId="4676C065" w14:textId="77777777" w:rsidR="00C16B89" w:rsidRPr="00C16B89" w:rsidRDefault="00C16B89" w:rsidP="00C16B89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276" w:lineRule="auto"/>
        <w:outlineLvl w:val="2"/>
        <w:rPr>
          <w:rFonts w:ascii="Cambria" w:eastAsia="Times New Roman" w:hAnsi="Cambria" w:cs="Times New Roman"/>
          <w:lang w:eastAsia="zh-CN"/>
        </w:rPr>
      </w:pPr>
    </w:p>
    <w:p w14:paraId="54BFC55F" w14:textId="77777777" w:rsidR="00C16B89" w:rsidRPr="00C16B89" w:rsidRDefault="00C16B89" w:rsidP="00C16B89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276" w:lineRule="auto"/>
        <w:outlineLvl w:val="2"/>
        <w:rPr>
          <w:rFonts w:ascii="Cambria" w:eastAsia="Times New Roman" w:hAnsi="Cambria" w:cs="Times New Roman"/>
          <w:lang w:eastAsia="zh-CN"/>
        </w:rPr>
      </w:pPr>
      <w:bookmarkStart w:id="24" w:name="_Hlk70424533"/>
      <w:r w:rsidRPr="00C16B89">
        <w:rPr>
          <w:rFonts w:ascii="Cambria" w:eastAsia="Times New Roman" w:hAnsi="Cambria" w:cs="Times New Roman"/>
          <w:lang w:eastAsia="zh-CN"/>
        </w:rPr>
        <w:t>Dotyczy zamówienia pod nazwą:</w:t>
      </w:r>
    </w:p>
    <w:p w14:paraId="5C03AFD1" w14:textId="77777777" w:rsidR="00C16B89" w:rsidRPr="00C16B89" w:rsidRDefault="00C16B89" w:rsidP="00C16B89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276" w:lineRule="auto"/>
        <w:outlineLvl w:val="2"/>
        <w:rPr>
          <w:rFonts w:ascii="Cambria" w:eastAsia="Times New Roman" w:hAnsi="Cambria" w:cs="Times New Roman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15"/>
      </w:tblGrid>
      <w:tr w:rsidR="00C16B89" w:rsidRPr="00C16B89" w14:paraId="18DB3746" w14:textId="77777777" w:rsidTr="000E686B">
        <w:trPr>
          <w:trHeight w:val="387"/>
        </w:trPr>
        <w:tc>
          <w:tcPr>
            <w:tcW w:w="93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14:paraId="147CCAC2" w14:textId="77777777" w:rsidR="00C16B89" w:rsidRPr="00C16B89" w:rsidRDefault="00C16B89" w:rsidP="00C16B89">
            <w:pPr>
              <w:spacing w:after="0" w:line="276" w:lineRule="auto"/>
              <w:jc w:val="center"/>
              <w:rPr>
                <w:rFonts w:ascii="Cambria" w:hAnsi="Cambria" w:cs="Arial"/>
                <w:b/>
              </w:rPr>
            </w:pPr>
            <w:r w:rsidRPr="00C16B89">
              <w:rPr>
                <w:rFonts w:ascii="Cambria" w:hAnsi="Cambria" w:cs="Arial"/>
                <w:b/>
              </w:rPr>
              <w:t xml:space="preserve">Świadczenie usług przeglądów i  napraw urządzeń klimatyzacji i wentylacji Sądu Okręgowego w Lublinie oraz sądów rejonowych w Kraśniku,  Rykach, Włodawie oraz </w:t>
            </w:r>
            <w:proofErr w:type="spellStart"/>
            <w:r w:rsidRPr="00C16B89">
              <w:rPr>
                <w:rFonts w:ascii="Cambria" w:hAnsi="Cambria" w:cs="Arial"/>
                <w:b/>
              </w:rPr>
              <w:t>OZSS</w:t>
            </w:r>
            <w:proofErr w:type="spellEnd"/>
            <w:r w:rsidRPr="00C16B89">
              <w:rPr>
                <w:rFonts w:ascii="Cambria" w:hAnsi="Cambria" w:cs="Arial"/>
                <w:b/>
              </w:rPr>
              <w:t xml:space="preserve"> w Białej Podlaskiej </w:t>
            </w:r>
            <w:proofErr w:type="spellStart"/>
            <w:r w:rsidRPr="00C16B89">
              <w:rPr>
                <w:rFonts w:ascii="Cambria" w:hAnsi="Cambria" w:cs="Arial"/>
                <w:b/>
              </w:rPr>
              <w:t>ZP.261.1.2026</w:t>
            </w:r>
            <w:proofErr w:type="spellEnd"/>
          </w:p>
          <w:p w14:paraId="127B2230" w14:textId="77777777" w:rsidR="00C16B89" w:rsidRPr="00C16B89" w:rsidRDefault="00C16B89" w:rsidP="00C16B89">
            <w:pPr>
              <w:shd w:val="clear" w:color="auto" w:fill="FFFFFF"/>
              <w:tabs>
                <w:tab w:val="left" w:pos="0"/>
                <w:tab w:val="left" w:leader="dot" w:pos="9259"/>
                <w:tab w:val="left" w:leader="dot" w:pos="9356"/>
              </w:tabs>
              <w:suppressAutoHyphens/>
              <w:spacing w:after="0" w:line="276" w:lineRule="auto"/>
              <w:jc w:val="center"/>
              <w:rPr>
                <w:rFonts w:ascii="Cambria" w:eastAsia="Calibri" w:hAnsi="Cambria" w:cs="Times New Roman"/>
                <w:lang w:eastAsia="zh-CN"/>
              </w:rPr>
            </w:pPr>
          </w:p>
        </w:tc>
      </w:tr>
    </w:tbl>
    <w:bookmarkEnd w:id="24"/>
    <w:p w14:paraId="2CE435DF" w14:textId="77777777" w:rsidR="00C16B89" w:rsidRPr="00C16B89" w:rsidRDefault="00C16B89" w:rsidP="00C16B89">
      <w:p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C16B89">
        <w:rPr>
          <w:rFonts w:ascii="Cambria" w:eastAsia="Calibri" w:hAnsi="Cambria" w:cs="Times New Roman"/>
          <w:b/>
          <w:lang w:eastAsia="zh-CN"/>
        </w:rPr>
        <w:br/>
      </w:r>
      <w:r w:rsidRPr="00C16B89">
        <w:rPr>
          <w:rFonts w:ascii="Cambria" w:eastAsia="Calibri" w:hAnsi="Cambria" w:cs="Times New Roman"/>
          <w:lang w:eastAsia="zh-CN"/>
        </w:rPr>
        <w:t>w imieniu Wykonawcy:</w:t>
      </w:r>
    </w:p>
    <w:p w14:paraId="49F383C1" w14:textId="77777777" w:rsidR="00C16B89" w:rsidRPr="00C16B89" w:rsidRDefault="00C16B89" w:rsidP="00C16B89">
      <w:p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</w:p>
    <w:p w14:paraId="1E12517E" w14:textId="77777777" w:rsidR="00C16B89" w:rsidRPr="00C16B89" w:rsidRDefault="00C16B89" w:rsidP="00C16B89">
      <w:pPr>
        <w:tabs>
          <w:tab w:val="left" w:pos="0"/>
        </w:tabs>
        <w:suppressAutoHyphens/>
        <w:spacing w:after="0" w:line="276" w:lineRule="auto"/>
        <w:ind w:right="23"/>
        <w:jc w:val="center"/>
        <w:rPr>
          <w:rFonts w:ascii="Cambria" w:eastAsia="Calibri" w:hAnsi="Cambria" w:cs="Times New Roman"/>
          <w:lang w:eastAsia="zh-CN"/>
        </w:rPr>
      </w:pPr>
      <w:r w:rsidRPr="00C16B89">
        <w:rPr>
          <w:rFonts w:ascii="Cambria" w:eastAsia="Calibri" w:hAnsi="Cambria" w:cs="Times New Roman"/>
          <w:lang w:eastAsia="zh-CN"/>
        </w:rPr>
        <w:t>…………………………………………………………………………………………………</w:t>
      </w:r>
    </w:p>
    <w:p w14:paraId="3FCD021A" w14:textId="77777777" w:rsidR="00C16B89" w:rsidRPr="00C16B89" w:rsidRDefault="00C16B89" w:rsidP="00C16B89">
      <w:pPr>
        <w:tabs>
          <w:tab w:val="left" w:pos="0"/>
        </w:tabs>
        <w:suppressAutoHyphens/>
        <w:spacing w:after="0" w:line="276" w:lineRule="auto"/>
        <w:ind w:right="23"/>
        <w:jc w:val="center"/>
        <w:rPr>
          <w:rFonts w:ascii="Cambria" w:eastAsia="Calibri" w:hAnsi="Cambria" w:cs="Times New Roman"/>
          <w:lang w:eastAsia="zh-CN"/>
        </w:rPr>
      </w:pPr>
      <w:r w:rsidRPr="00C16B89">
        <w:rPr>
          <w:rFonts w:ascii="Cambria" w:eastAsia="Times New Roman" w:hAnsi="Cambria" w:cs="Times New Roman"/>
          <w:lang w:eastAsia="zh-CN"/>
        </w:rPr>
        <w:t xml:space="preserve"> </w:t>
      </w:r>
      <w:r w:rsidRPr="00C16B89">
        <w:rPr>
          <w:rFonts w:ascii="Cambria" w:eastAsia="Calibri" w:hAnsi="Cambria" w:cs="Times New Roman"/>
          <w:lang w:eastAsia="zh-CN"/>
        </w:rPr>
        <w:t>(nazwa Wykonawcy)</w:t>
      </w:r>
    </w:p>
    <w:p w14:paraId="36D6632E" w14:textId="77777777" w:rsidR="00C16B89" w:rsidRPr="00C16B89" w:rsidRDefault="00C16B89" w:rsidP="00C16B89">
      <w:pPr>
        <w:tabs>
          <w:tab w:val="left" w:pos="0"/>
        </w:tabs>
        <w:suppressAutoHyphens/>
        <w:spacing w:after="0" w:line="276" w:lineRule="auto"/>
        <w:ind w:right="23"/>
        <w:jc w:val="center"/>
        <w:rPr>
          <w:rFonts w:ascii="Cambria" w:eastAsia="Calibri" w:hAnsi="Cambria" w:cs="Times New Roman"/>
          <w:lang w:eastAsia="zh-CN"/>
        </w:rPr>
      </w:pPr>
    </w:p>
    <w:p w14:paraId="59A7BD57" w14:textId="77777777" w:rsidR="00C16B89" w:rsidRPr="00C16B89" w:rsidRDefault="00C16B89" w:rsidP="00C16B89">
      <w:pPr>
        <w:tabs>
          <w:tab w:val="left" w:pos="0"/>
        </w:tabs>
        <w:suppressAutoHyphens/>
        <w:spacing w:after="0" w:line="276" w:lineRule="auto"/>
        <w:ind w:right="23"/>
        <w:jc w:val="center"/>
        <w:rPr>
          <w:rFonts w:ascii="Cambria" w:eastAsia="Calibri" w:hAnsi="Cambria" w:cs="Times New Roman"/>
          <w:b/>
          <w:lang w:eastAsia="zh-CN"/>
        </w:rPr>
      </w:pPr>
    </w:p>
    <w:p w14:paraId="1317A673" w14:textId="77777777" w:rsidR="00C16B89" w:rsidRPr="00C16B89" w:rsidRDefault="00C16B89" w:rsidP="00C16B89">
      <w:p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C16B89">
        <w:rPr>
          <w:rFonts w:ascii="Cambria" w:eastAsia="Calibri" w:hAnsi="Cambria" w:cs="Times New Roman"/>
          <w:lang w:eastAsia="zh-CN"/>
        </w:rPr>
        <w:t>Oświadczam, że informacje zawarte w oświadczeniu, o którym mowa w art. 125 ust. 1 ustawy, w zakresie podstaw wykluczenia z postępowania wskazanych przez zamawiającego, o których mowa w:</w:t>
      </w:r>
    </w:p>
    <w:p w14:paraId="0D593637" w14:textId="77777777" w:rsidR="00C16B89" w:rsidRPr="00C16B89" w:rsidRDefault="00C16B89" w:rsidP="00C16B89">
      <w:pPr>
        <w:numPr>
          <w:ilvl w:val="0"/>
          <w:numId w:val="21"/>
        </w:numPr>
        <w:tabs>
          <w:tab w:val="left" w:pos="0"/>
        </w:tabs>
        <w:suppressAutoHyphens/>
        <w:spacing w:after="0" w:line="276" w:lineRule="auto"/>
        <w:ind w:right="23"/>
        <w:contextualSpacing/>
        <w:jc w:val="both"/>
        <w:rPr>
          <w:rFonts w:ascii="Cambria" w:eastAsia="Calibri" w:hAnsi="Cambria" w:cs="Times New Roman"/>
          <w:lang w:eastAsia="zh-CN"/>
        </w:rPr>
      </w:pPr>
      <w:bookmarkStart w:id="25" w:name="_Hlk93667812"/>
      <w:r w:rsidRPr="00C16B89">
        <w:rPr>
          <w:rFonts w:ascii="Cambria" w:eastAsia="Calibri" w:hAnsi="Cambria" w:cs="Times New Roman"/>
          <w:lang w:eastAsia="zh-CN"/>
        </w:rPr>
        <w:t>art. 108 ust. 1;</w:t>
      </w:r>
    </w:p>
    <w:p w14:paraId="32818471" w14:textId="77777777" w:rsidR="00C16B89" w:rsidRPr="00C16B89" w:rsidRDefault="00C16B89" w:rsidP="00C16B89">
      <w:pPr>
        <w:numPr>
          <w:ilvl w:val="0"/>
          <w:numId w:val="21"/>
        </w:numPr>
        <w:tabs>
          <w:tab w:val="left" w:pos="0"/>
        </w:tabs>
        <w:suppressAutoHyphens/>
        <w:spacing w:after="0" w:line="276" w:lineRule="auto"/>
        <w:ind w:right="23"/>
        <w:contextualSpacing/>
        <w:jc w:val="both"/>
        <w:rPr>
          <w:rFonts w:ascii="Cambria" w:eastAsia="Calibri" w:hAnsi="Cambria" w:cs="Times New Roman"/>
          <w:lang w:eastAsia="zh-CN"/>
        </w:rPr>
      </w:pPr>
      <w:bookmarkStart w:id="26" w:name="_Hlk70427348"/>
      <w:bookmarkStart w:id="27" w:name="_Hlk93667762"/>
      <w:r w:rsidRPr="00C16B89">
        <w:rPr>
          <w:rFonts w:ascii="Cambria" w:eastAsia="Calibri" w:hAnsi="Cambria" w:cs="Times New Roman"/>
          <w:lang w:eastAsia="zh-CN"/>
        </w:rPr>
        <w:t>art. 109 ust. 1 pkt 1;</w:t>
      </w:r>
    </w:p>
    <w:p w14:paraId="2DC2C030" w14:textId="77777777" w:rsidR="00C16B89" w:rsidRPr="00C16B89" w:rsidRDefault="00C16B89" w:rsidP="00C16B89">
      <w:pPr>
        <w:numPr>
          <w:ilvl w:val="0"/>
          <w:numId w:val="21"/>
        </w:numPr>
        <w:tabs>
          <w:tab w:val="left" w:pos="0"/>
        </w:tabs>
        <w:suppressAutoHyphens/>
        <w:spacing w:after="0" w:line="276" w:lineRule="auto"/>
        <w:ind w:right="23"/>
        <w:contextualSpacing/>
        <w:jc w:val="both"/>
        <w:rPr>
          <w:rFonts w:ascii="Cambria" w:eastAsia="Calibri" w:hAnsi="Cambria" w:cs="Times New Roman"/>
          <w:lang w:eastAsia="zh-CN"/>
        </w:rPr>
      </w:pPr>
      <w:r w:rsidRPr="00C16B89">
        <w:rPr>
          <w:rFonts w:ascii="Cambria" w:eastAsia="Calibri" w:hAnsi="Cambria" w:cs="Times New Roman"/>
          <w:lang w:eastAsia="zh-CN"/>
        </w:rPr>
        <w:t>art. 109 ust. 1 pkt 4;</w:t>
      </w:r>
    </w:p>
    <w:p w14:paraId="2353C2D0" w14:textId="77777777" w:rsidR="00C16B89" w:rsidRPr="00C16B89" w:rsidRDefault="00C16B89" w:rsidP="00C16B89">
      <w:pPr>
        <w:numPr>
          <w:ilvl w:val="0"/>
          <w:numId w:val="21"/>
        </w:numPr>
        <w:tabs>
          <w:tab w:val="left" w:pos="0"/>
        </w:tabs>
        <w:suppressAutoHyphens/>
        <w:spacing w:after="0" w:line="276" w:lineRule="auto"/>
        <w:ind w:right="23"/>
        <w:contextualSpacing/>
        <w:jc w:val="both"/>
        <w:rPr>
          <w:rFonts w:ascii="Cambria" w:eastAsia="Calibri" w:hAnsi="Cambria" w:cs="Times New Roman"/>
          <w:lang w:eastAsia="zh-CN"/>
        </w:rPr>
      </w:pPr>
      <w:bookmarkStart w:id="28" w:name="_Hlk110505818"/>
      <w:r w:rsidRPr="00C16B89">
        <w:rPr>
          <w:rFonts w:ascii="Cambria" w:eastAsia="Calibri" w:hAnsi="Cambria" w:cs="Times New Roman"/>
          <w:lang w:eastAsia="zh-CN"/>
        </w:rPr>
        <w:t>art. 109 ust. 1 pkt 7</w:t>
      </w:r>
      <w:bookmarkEnd w:id="26"/>
      <w:r w:rsidRPr="00C16B89">
        <w:rPr>
          <w:rFonts w:ascii="Cambria" w:eastAsia="Calibri" w:hAnsi="Cambria" w:cs="Times New Roman"/>
          <w:lang w:eastAsia="zh-CN"/>
        </w:rPr>
        <w:t>;</w:t>
      </w:r>
    </w:p>
    <w:bookmarkEnd w:id="28"/>
    <w:p w14:paraId="5F656314" w14:textId="77777777" w:rsidR="00C16B89" w:rsidRPr="00C16B89" w:rsidRDefault="00C16B89" w:rsidP="00C16B89">
      <w:pPr>
        <w:numPr>
          <w:ilvl w:val="0"/>
          <w:numId w:val="21"/>
        </w:numPr>
        <w:spacing w:after="0" w:line="276" w:lineRule="auto"/>
        <w:contextualSpacing/>
        <w:rPr>
          <w:rFonts w:ascii="Cambria" w:eastAsia="Calibri" w:hAnsi="Cambria" w:cs="Times New Roman"/>
          <w:lang w:eastAsia="zh-CN"/>
        </w:rPr>
      </w:pPr>
      <w:r w:rsidRPr="00C16B89">
        <w:rPr>
          <w:rFonts w:ascii="Cambria" w:eastAsia="Calibri" w:hAnsi="Cambria" w:cs="Times New Roman"/>
          <w:lang w:eastAsia="zh-CN"/>
        </w:rPr>
        <w:t>art. 109 ust. 1 pkt 8;</w:t>
      </w:r>
    </w:p>
    <w:p w14:paraId="4F96D4F9" w14:textId="77777777" w:rsidR="00C16B89" w:rsidRPr="00C16B89" w:rsidRDefault="00C16B89" w:rsidP="00C16B89">
      <w:pPr>
        <w:numPr>
          <w:ilvl w:val="0"/>
          <w:numId w:val="21"/>
        </w:numPr>
        <w:spacing w:after="0" w:line="276" w:lineRule="auto"/>
        <w:contextualSpacing/>
        <w:rPr>
          <w:rFonts w:ascii="Cambria" w:eastAsia="Calibri" w:hAnsi="Cambria" w:cs="Times New Roman"/>
          <w:lang w:eastAsia="zh-CN"/>
        </w:rPr>
      </w:pPr>
      <w:r w:rsidRPr="00C16B89">
        <w:rPr>
          <w:rFonts w:ascii="Cambria" w:eastAsia="Calibri" w:hAnsi="Cambria" w:cs="Times New Roman"/>
          <w:lang w:eastAsia="zh-CN"/>
        </w:rPr>
        <w:t>art. 109 ust. 1 pkt 10;</w:t>
      </w:r>
    </w:p>
    <w:bookmarkEnd w:id="25"/>
    <w:bookmarkEnd w:id="27"/>
    <w:p w14:paraId="68754512" w14:textId="77777777" w:rsidR="00C16B89" w:rsidRPr="00C16B89" w:rsidRDefault="00C16B89" w:rsidP="00C16B89">
      <w:pPr>
        <w:tabs>
          <w:tab w:val="left" w:pos="0"/>
        </w:tabs>
        <w:suppressAutoHyphens/>
        <w:spacing w:after="0" w:line="276" w:lineRule="auto"/>
        <w:ind w:right="23"/>
        <w:jc w:val="both"/>
        <w:rPr>
          <w:rFonts w:ascii="Cambria" w:eastAsia="Calibri" w:hAnsi="Cambria" w:cs="Times New Roman"/>
          <w:lang w:eastAsia="zh-CN"/>
        </w:rPr>
      </w:pPr>
      <w:r w:rsidRPr="00C16B89">
        <w:rPr>
          <w:rFonts w:ascii="Cambria" w:eastAsia="Calibri" w:hAnsi="Cambria" w:cs="Times New Roman"/>
          <w:lang w:eastAsia="zh-CN"/>
        </w:rPr>
        <w:t xml:space="preserve">ustawy są </w:t>
      </w:r>
      <w:r w:rsidRPr="00C16B89">
        <w:rPr>
          <w:rFonts w:ascii="Cambria" w:eastAsia="Calibri" w:hAnsi="Cambria" w:cs="Times New Roman"/>
          <w:b/>
          <w:lang w:eastAsia="zh-CN"/>
        </w:rPr>
        <w:t xml:space="preserve">aktualne/ nie aktualne *. </w:t>
      </w:r>
    </w:p>
    <w:p w14:paraId="75E7C3F7" w14:textId="77777777" w:rsidR="00C16B89" w:rsidRPr="00C16B89" w:rsidRDefault="00C16B89" w:rsidP="00C16B89">
      <w:pPr>
        <w:tabs>
          <w:tab w:val="left" w:pos="0"/>
        </w:tabs>
        <w:spacing w:after="0" w:line="276" w:lineRule="auto"/>
        <w:ind w:hanging="720"/>
        <w:jc w:val="center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…………..…….……. </w:t>
      </w:r>
      <w:r w:rsidRPr="00C16B89">
        <w:rPr>
          <w:rFonts w:ascii="Cambria" w:hAnsi="Cambria" w:cs="Arial"/>
          <w:i/>
        </w:rPr>
        <w:t>(miejscowość)</w:t>
      </w:r>
      <w:r w:rsidRPr="00C16B89">
        <w:rPr>
          <w:rFonts w:ascii="Cambria" w:hAnsi="Cambria" w:cs="Arial"/>
        </w:rPr>
        <w:t>, dnia ………….……. r.</w:t>
      </w:r>
    </w:p>
    <w:p w14:paraId="5755C14E" w14:textId="77777777" w:rsidR="00C16B89" w:rsidRPr="00C16B89" w:rsidRDefault="00C16B89" w:rsidP="00C16B89">
      <w:pPr>
        <w:tabs>
          <w:tab w:val="left" w:pos="0"/>
        </w:tabs>
        <w:spacing w:after="0" w:line="276" w:lineRule="auto"/>
        <w:ind w:hanging="720"/>
        <w:jc w:val="center"/>
        <w:rPr>
          <w:rFonts w:ascii="Cambria" w:hAnsi="Cambria" w:cs="Arial"/>
        </w:rPr>
      </w:pPr>
    </w:p>
    <w:p w14:paraId="0FE5C0CE" w14:textId="77777777" w:rsidR="00C16B89" w:rsidRPr="00C16B89" w:rsidRDefault="00C16B89" w:rsidP="00C16B89">
      <w:pPr>
        <w:tabs>
          <w:tab w:val="left" w:pos="0"/>
        </w:tabs>
        <w:spacing w:after="0" w:line="276" w:lineRule="auto"/>
        <w:ind w:hanging="720"/>
        <w:jc w:val="center"/>
        <w:rPr>
          <w:rFonts w:ascii="Cambria" w:hAnsi="Cambria" w:cs="Arial"/>
        </w:rPr>
      </w:pPr>
      <w:r w:rsidRPr="00C16B89">
        <w:rPr>
          <w:rFonts w:ascii="Cambria" w:hAnsi="Cambria" w:cs="Arial"/>
        </w:rPr>
        <w:t>..………….…………………..………………………………</w:t>
      </w:r>
    </w:p>
    <w:p w14:paraId="7C224EC9" w14:textId="77777777" w:rsidR="00C16B89" w:rsidRPr="00C16B89" w:rsidRDefault="00C16B89" w:rsidP="00C16B89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Arial"/>
          <w:color w:val="000000"/>
        </w:rPr>
      </w:pPr>
      <w:r w:rsidRPr="00C16B89">
        <w:rPr>
          <w:rFonts w:ascii="Cambria" w:hAnsi="Cambria" w:cs="Arial"/>
          <w:color w:val="000000"/>
        </w:rPr>
        <w:t>(Podpis osoby uprawnionej lub osób uprawnionych do reprezentowania</w:t>
      </w:r>
    </w:p>
    <w:p w14:paraId="4B357ED0" w14:textId="77777777" w:rsidR="00C16B89" w:rsidRPr="00C16B89" w:rsidRDefault="00C16B89" w:rsidP="00C16B89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Arial"/>
          <w:color w:val="000000"/>
        </w:rPr>
      </w:pPr>
      <w:r w:rsidRPr="00C16B89">
        <w:rPr>
          <w:rFonts w:ascii="Cambria" w:hAnsi="Cambria" w:cs="Arial"/>
          <w:color w:val="000000"/>
        </w:rPr>
        <w:t xml:space="preserve">Wykonawcy w dokumentach rejestrowych lub we </w:t>
      </w:r>
      <w:r w:rsidRPr="00C16B89">
        <w:rPr>
          <w:rFonts w:ascii="Cambria" w:hAnsi="Cambria" w:cs="Arial"/>
        </w:rPr>
        <w:t>właściwym upoważnieniu)</w:t>
      </w:r>
    </w:p>
    <w:p w14:paraId="5E4ECCE6" w14:textId="77777777" w:rsidR="00C16B89" w:rsidRPr="00C16B89" w:rsidRDefault="00C16B89" w:rsidP="00C16B89">
      <w:pPr>
        <w:tabs>
          <w:tab w:val="left" w:pos="0"/>
        </w:tabs>
        <w:spacing w:after="0" w:line="276" w:lineRule="auto"/>
        <w:ind w:hanging="720"/>
        <w:rPr>
          <w:rFonts w:ascii="Cambria" w:hAnsi="Cambria" w:cs="Arial"/>
          <w:b/>
        </w:rPr>
      </w:pPr>
      <w:r w:rsidRPr="00C16B89">
        <w:rPr>
          <w:rFonts w:ascii="Cambria" w:eastAsia="Calibri" w:hAnsi="Cambria" w:cs="Times New Roman"/>
          <w:b/>
          <w:i/>
          <w:color w:val="000000"/>
          <w:lang w:eastAsia="zh-CN"/>
        </w:rPr>
        <w:t>*niepotrzebne skreślić</w:t>
      </w:r>
      <w:r w:rsidRPr="00C16B89">
        <w:rPr>
          <w:rFonts w:ascii="Cambria" w:hAnsi="Cambria" w:cs="Arial"/>
          <w:b/>
        </w:rPr>
        <w:br w:type="page"/>
      </w:r>
    </w:p>
    <w:p w14:paraId="10177D82" w14:textId="77777777" w:rsidR="00C16B89" w:rsidRPr="00C16B89" w:rsidRDefault="00C16B89" w:rsidP="00C16B89">
      <w:pPr>
        <w:tabs>
          <w:tab w:val="left" w:pos="0"/>
        </w:tabs>
        <w:spacing w:after="0" w:line="276" w:lineRule="auto"/>
        <w:rPr>
          <w:rFonts w:ascii="Cambria" w:hAnsi="Cambria" w:cs="Arial"/>
          <w:b/>
        </w:rPr>
      </w:pPr>
      <w:r w:rsidRPr="00C16B89">
        <w:rPr>
          <w:rFonts w:ascii="Cambria" w:hAnsi="Cambria" w:cs="Arial"/>
          <w:b/>
        </w:rPr>
        <w:t xml:space="preserve">Załącznik nr 10 do </w:t>
      </w:r>
      <w:proofErr w:type="spellStart"/>
      <w:r w:rsidRPr="00C16B89">
        <w:rPr>
          <w:rFonts w:ascii="Cambria" w:hAnsi="Cambria" w:cs="Arial"/>
          <w:b/>
        </w:rPr>
        <w:t>SWZ</w:t>
      </w:r>
      <w:bookmarkEnd w:id="21"/>
      <w:proofErr w:type="spellEnd"/>
    </w:p>
    <w:p w14:paraId="7036918E" w14:textId="77777777" w:rsidR="00C16B89" w:rsidRPr="00C16B89" w:rsidRDefault="00C16B89" w:rsidP="00C16B89">
      <w:pPr>
        <w:tabs>
          <w:tab w:val="left" w:pos="0"/>
        </w:tabs>
        <w:spacing w:after="0" w:line="276" w:lineRule="auto"/>
        <w:ind w:hanging="720"/>
        <w:jc w:val="right"/>
        <w:rPr>
          <w:rFonts w:ascii="Cambria" w:hAnsi="Cambria" w:cs="Arial"/>
          <w:b/>
        </w:rPr>
      </w:pPr>
    </w:p>
    <w:p w14:paraId="787AF0AA" w14:textId="77777777" w:rsidR="00C16B89" w:rsidRPr="00C16B89" w:rsidRDefault="00C16B89" w:rsidP="00C16B89">
      <w:pPr>
        <w:tabs>
          <w:tab w:val="left" w:pos="0"/>
        </w:tabs>
        <w:spacing w:after="0" w:line="276" w:lineRule="auto"/>
        <w:ind w:hanging="720"/>
        <w:jc w:val="center"/>
        <w:rPr>
          <w:rFonts w:ascii="Cambria" w:hAnsi="Cambria" w:cs="Arial"/>
          <w:b/>
          <w:bCs/>
          <w:color w:val="000000"/>
        </w:rPr>
      </w:pPr>
      <w:bookmarkStart w:id="29" w:name="_Hlk64292514"/>
      <w:r w:rsidRPr="00C16B89">
        <w:rPr>
          <w:rFonts w:ascii="Cambria" w:hAnsi="Cambria" w:cs="Arial"/>
          <w:b/>
          <w:bCs/>
          <w:color w:val="000000"/>
        </w:rPr>
        <w:t>OŚWIADCZENIE WYKONAWCY</w:t>
      </w:r>
    </w:p>
    <w:p w14:paraId="1F6FA22B" w14:textId="77777777" w:rsidR="00C16B89" w:rsidRPr="00C16B89" w:rsidRDefault="00C16B89" w:rsidP="00C16B89">
      <w:pPr>
        <w:tabs>
          <w:tab w:val="left" w:pos="0"/>
        </w:tabs>
        <w:spacing w:after="0" w:line="276" w:lineRule="auto"/>
        <w:ind w:hanging="720"/>
        <w:jc w:val="center"/>
        <w:rPr>
          <w:rFonts w:ascii="Cambria" w:hAnsi="Cambria" w:cs="Arial"/>
          <w:b/>
          <w:bCs/>
          <w:color w:val="000000"/>
        </w:rPr>
      </w:pPr>
      <w:r w:rsidRPr="00C16B89">
        <w:rPr>
          <w:rFonts w:ascii="Cambria" w:eastAsia="Times New Roman" w:hAnsi="Cambria" w:cs="Arial"/>
          <w:b/>
          <w:lang w:eastAsia="ar-SA"/>
        </w:rPr>
        <w:t>o zatrudnieniu osób na podstawie umowy o pracę</w:t>
      </w:r>
    </w:p>
    <w:bookmarkEnd w:id="29"/>
    <w:p w14:paraId="18AD2191" w14:textId="77777777" w:rsidR="00C16B89" w:rsidRPr="00C16B89" w:rsidRDefault="00C16B89" w:rsidP="00C16B89">
      <w:pPr>
        <w:tabs>
          <w:tab w:val="left" w:pos="0"/>
        </w:tabs>
        <w:spacing w:after="0" w:line="276" w:lineRule="auto"/>
        <w:ind w:hanging="720"/>
        <w:jc w:val="center"/>
        <w:rPr>
          <w:rFonts w:ascii="Cambria" w:hAnsi="Cambria" w:cs="Arial"/>
          <w:b/>
          <w:bCs/>
          <w:color w:val="000000"/>
        </w:rPr>
      </w:pPr>
    </w:p>
    <w:p w14:paraId="44ED7844" w14:textId="77777777" w:rsidR="00C16B89" w:rsidRPr="00C16B89" w:rsidRDefault="00C16B89" w:rsidP="00C16B89">
      <w:pPr>
        <w:tabs>
          <w:tab w:val="left" w:pos="0"/>
        </w:tabs>
        <w:spacing w:after="0" w:line="276" w:lineRule="auto"/>
        <w:rPr>
          <w:rFonts w:ascii="Cambria" w:hAnsi="Cambria" w:cs="Arial"/>
          <w:b/>
          <w:u w:val="single"/>
        </w:rPr>
      </w:pPr>
      <w:r w:rsidRPr="00C16B89">
        <w:rPr>
          <w:rFonts w:ascii="Cambria" w:hAnsi="Cambria" w:cs="Arial"/>
          <w:b/>
          <w:u w:val="single"/>
        </w:rPr>
        <w:t>Wykonawca:</w:t>
      </w:r>
    </w:p>
    <w:p w14:paraId="652B9235" w14:textId="77777777" w:rsidR="00C16B89" w:rsidRPr="00C16B89" w:rsidRDefault="00C16B89" w:rsidP="00C16B89">
      <w:pPr>
        <w:tabs>
          <w:tab w:val="left" w:pos="0"/>
        </w:tabs>
        <w:spacing w:after="0" w:line="276" w:lineRule="auto"/>
        <w:rPr>
          <w:rFonts w:ascii="Cambria" w:hAnsi="Cambria" w:cs="Arial"/>
        </w:rPr>
      </w:pPr>
      <w:r w:rsidRPr="00C16B89">
        <w:rPr>
          <w:rFonts w:ascii="Cambria" w:hAnsi="Cambria" w:cs="Arial"/>
        </w:rPr>
        <w:t>………………………………………………………………………………………..</w:t>
      </w:r>
    </w:p>
    <w:p w14:paraId="5394DC5C" w14:textId="77777777" w:rsidR="00C16B89" w:rsidRPr="00C16B89" w:rsidRDefault="00C16B89" w:rsidP="00C16B89">
      <w:pPr>
        <w:tabs>
          <w:tab w:val="left" w:pos="0"/>
        </w:tabs>
        <w:spacing w:after="0" w:line="276" w:lineRule="auto"/>
        <w:rPr>
          <w:rFonts w:ascii="Cambria" w:hAnsi="Cambria" w:cs="Arial"/>
        </w:rPr>
      </w:pPr>
      <w:r w:rsidRPr="00C16B89">
        <w:rPr>
          <w:rFonts w:ascii="Cambria" w:hAnsi="Cambria" w:cs="Arial"/>
        </w:rPr>
        <w:t>………………………………………………………………………………………..</w:t>
      </w:r>
    </w:p>
    <w:p w14:paraId="10D69ED9" w14:textId="77777777" w:rsidR="00C16B89" w:rsidRPr="00C16B89" w:rsidRDefault="00C16B89" w:rsidP="00C16B89">
      <w:pPr>
        <w:tabs>
          <w:tab w:val="left" w:pos="0"/>
        </w:tabs>
        <w:spacing w:after="0" w:line="276" w:lineRule="auto"/>
        <w:rPr>
          <w:rFonts w:ascii="Cambria" w:hAnsi="Cambria" w:cs="Arial"/>
          <w:i/>
        </w:rPr>
      </w:pPr>
      <w:r w:rsidRPr="00C16B89">
        <w:rPr>
          <w:rFonts w:ascii="Cambria" w:hAnsi="Cambria" w:cs="Arial"/>
          <w:i/>
        </w:rPr>
        <w:t xml:space="preserve">(pełna nazwa/firma, adres, </w:t>
      </w:r>
    </w:p>
    <w:p w14:paraId="1498B41D" w14:textId="77777777" w:rsidR="00C16B89" w:rsidRPr="00C16B89" w:rsidRDefault="00C16B89" w:rsidP="00C16B89">
      <w:pPr>
        <w:tabs>
          <w:tab w:val="left" w:pos="0"/>
        </w:tabs>
        <w:spacing w:after="0" w:line="276" w:lineRule="auto"/>
        <w:rPr>
          <w:rFonts w:ascii="Cambria" w:hAnsi="Cambria" w:cs="Arial"/>
          <w:i/>
        </w:rPr>
      </w:pPr>
      <w:r w:rsidRPr="00C16B89">
        <w:rPr>
          <w:rFonts w:ascii="Cambria" w:hAnsi="Cambria" w:cs="Arial"/>
          <w:i/>
        </w:rPr>
        <w:t>w zależności od podmiotu: NIP/PESEL, KRS/</w:t>
      </w:r>
      <w:proofErr w:type="spellStart"/>
      <w:r w:rsidRPr="00C16B89">
        <w:rPr>
          <w:rFonts w:ascii="Cambria" w:hAnsi="Cambria" w:cs="Arial"/>
          <w:i/>
        </w:rPr>
        <w:t>CEiDG</w:t>
      </w:r>
      <w:proofErr w:type="spellEnd"/>
      <w:r w:rsidRPr="00C16B89">
        <w:rPr>
          <w:rFonts w:ascii="Cambria" w:hAnsi="Cambria" w:cs="Arial"/>
          <w:i/>
        </w:rPr>
        <w:t>)</w:t>
      </w:r>
    </w:p>
    <w:p w14:paraId="414288BD" w14:textId="77777777" w:rsidR="00C16B89" w:rsidRPr="00C16B89" w:rsidRDefault="00C16B89" w:rsidP="00C16B89">
      <w:pPr>
        <w:tabs>
          <w:tab w:val="left" w:pos="0"/>
        </w:tabs>
        <w:spacing w:after="0" w:line="276" w:lineRule="auto"/>
        <w:rPr>
          <w:rFonts w:ascii="Cambria" w:hAnsi="Cambria" w:cs="Arial"/>
        </w:rPr>
      </w:pPr>
      <w:r w:rsidRPr="00C16B89">
        <w:rPr>
          <w:rFonts w:ascii="Cambria" w:hAnsi="Cambria" w:cs="Arial"/>
        </w:rPr>
        <w:t>reprezentowany przez:</w:t>
      </w:r>
    </w:p>
    <w:p w14:paraId="30848A16" w14:textId="77777777" w:rsidR="00C16B89" w:rsidRPr="00C16B89" w:rsidRDefault="00C16B89" w:rsidP="00C16B89">
      <w:pPr>
        <w:tabs>
          <w:tab w:val="left" w:pos="0"/>
        </w:tabs>
        <w:spacing w:after="0" w:line="276" w:lineRule="auto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14:paraId="67B23625" w14:textId="77777777" w:rsidR="00C16B89" w:rsidRPr="00C16B89" w:rsidRDefault="00C16B89" w:rsidP="00C16B89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276" w:lineRule="auto"/>
        <w:outlineLvl w:val="2"/>
        <w:rPr>
          <w:rFonts w:ascii="Cambria" w:eastAsia="Times New Roman" w:hAnsi="Cambria" w:cs="Times New Roman"/>
          <w:lang w:eastAsia="zh-CN"/>
        </w:rPr>
      </w:pPr>
      <w:r w:rsidRPr="00C16B89">
        <w:rPr>
          <w:rFonts w:ascii="Cambria" w:hAnsi="Cambria" w:cs="Arial"/>
          <w:i/>
        </w:rPr>
        <w:t xml:space="preserve">(imię, nazwisko, stanowisko/podstawa do reprezentacji) </w:t>
      </w:r>
      <w:r w:rsidRPr="00C16B89">
        <w:rPr>
          <w:rFonts w:ascii="Cambria" w:hAnsi="Cambria" w:cs="Arial"/>
          <w:bCs/>
          <w:color w:val="000000"/>
        </w:rPr>
        <w:t xml:space="preserve">ubiegając się o udzielenie zamówienia publicznego </w:t>
      </w:r>
      <w:r w:rsidRPr="00C16B89">
        <w:rPr>
          <w:rFonts w:ascii="Cambria" w:eastAsia="Times New Roman" w:hAnsi="Cambria" w:cs="Times New Roman"/>
          <w:lang w:eastAsia="zh-CN"/>
        </w:rPr>
        <w:t>pod nazwą:</w:t>
      </w:r>
    </w:p>
    <w:p w14:paraId="3AD42693" w14:textId="77777777" w:rsidR="00C16B89" w:rsidRPr="00C16B89" w:rsidRDefault="00C16B89" w:rsidP="00C16B89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276" w:lineRule="auto"/>
        <w:outlineLvl w:val="2"/>
        <w:rPr>
          <w:rFonts w:ascii="Cambria" w:eastAsia="Times New Roman" w:hAnsi="Cambria" w:cs="Times New Roman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15"/>
      </w:tblGrid>
      <w:tr w:rsidR="00C16B89" w:rsidRPr="00C16B89" w14:paraId="4AFC1AE8" w14:textId="77777777" w:rsidTr="000E686B">
        <w:trPr>
          <w:trHeight w:val="387"/>
        </w:trPr>
        <w:tc>
          <w:tcPr>
            <w:tcW w:w="93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14:paraId="77D895EA" w14:textId="77777777" w:rsidR="00C16B89" w:rsidRPr="00C16B89" w:rsidRDefault="00C16B89" w:rsidP="00C16B89">
            <w:pPr>
              <w:shd w:val="clear" w:color="auto" w:fill="FFFFFF"/>
              <w:tabs>
                <w:tab w:val="left" w:pos="0"/>
                <w:tab w:val="left" w:leader="dot" w:pos="9259"/>
                <w:tab w:val="left" w:leader="dot" w:pos="9356"/>
              </w:tabs>
              <w:suppressAutoHyphens/>
              <w:spacing w:after="0" w:line="276" w:lineRule="auto"/>
              <w:jc w:val="center"/>
              <w:rPr>
                <w:rFonts w:ascii="Cambria" w:hAnsi="Cambria" w:cs="Arial"/>
                <w:b/>
              </w:rPr>
            </w:pPr>
            <w:bookmarkStart w:id="30" w:name="_Hlk137643568"/>
            <w:r w:rsidRPr="00C16B89">
              <w:rPr>
                <w:rFonts w:ascii="Cambria" w:hAnsi="Cambria" w:cs="Arial"/>
                <w:b/>
              </w:rPr>
              <w:t xml:space="preserve">Świadczenie usług przeglądów i  napraw urządzeń klimatyzacji i wentylacji Sądu Okręgowego w Lublinie oraz sądów rejonowych w Kraśniku,  Rykach, Włodawie oraz </w:t>
            </w:r>
            <w:proofErr w:type="spellStart"/>
            <w:r w:rsidRPr="00C16B89">
              <w:rPr>
                <w:rFonts w:ascii="Cambria" w:hAnsi="Cambria" w:cs="Arial"/>
                <w:b/>
              </w:rPr>
              <w:t>OZSS</w:t>
            </w:r>
            <w:proofErr w:type="spellEnd"/>
            <w:r w:rsidRPr="00C16B89">
              <w:rPr>
                <w:rFonts w:ascii="Cambria" w:hAnsi="Cambria" w:cs="Arial"/>
                <w:b/>
              </w:rPr>
              <w:t xml:space="preserve"> w Białej Podlaskiej</w:t>
            </w:r>
            <w:r w:rsidRPr="00C16B89">
              <w:rPr>
                <w:rFonts w:ascii="Cambria" w:hAnsi="Cambria" w:cs="Times New Roman"/>
                <w:b/>
              </w:rPr>
              <w:t xml:space="preserve"> </w:t>
            </w:r>
            <w:proofErr w:type="spellStart"/>
            <w:r w:rsidRPr="00C16B89">
              <w:rPr>
                <w:rFonts w:ascii="Cambria" w:eastAsia="Calibri" w:hAnsi="Cambria" w:cs="Times New Roman"/>
                <w:b/>
                <w:lang w:eastAsia="x-none"/>
              </w:rPr>
              <w:t>ZP.261.1.2026</w:t>
            </w:r>
            <w:bookmarkEnd w:id="30"/>
            <w:proofErr w:type="spellEnd"/>
          </w:p>
        </w:tc>
      </w:tr>
    </w:tbl>
    <w:p w14:paraId="44A11B82" w14:textId="77777777" w:rsidR="00C16B89" w:rsidRPr="00C16B89" w:rsidRDefault="00C16B89" w:rsidP="00C16B89">
      <w:pPr>
        <w:tabs>
          <w:tab w:val="left" w:pos="0"/>
        </w:tabs>
        <w:spacing w:after="0" w:line="276" w:lineRule="auto"/>
        <w:rPr>
          <w:rFonts w:ascii="Cambria" w:hAnsi="Cambria" w:cs="Arial"/>
          <w:b/>
          <w:caps/>
          <w:color w:val="000000"/>
        </w:rPr>
      </w:pPr>
    </w:p>
    <w:p w14:paraId="73A93346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/>
        </w:rPr>
      </w:pPr>
      <w:r w:rsidRPr="00C16B89">
        <w:rPr>
          <w:rFonts w:ascii="Cambria" w:hAnsi="Cambria"/>
          <w:b/>
          <w:bCs/>
          <w:color w:val="000000"/>
          <w:lang w:eastAsia="pl-PL" w:bidi="pl-PL"/>
        </w:rPr>
        <w:t xml:space="preserve">Oświadczam(y), </w:t>
      </w:r>
      <w:r w:rsidRPr="00C16B89">
        <w:rPr>
          <w:rFonts w:ascii="Cambria" w:hAnsi="Cambria"/>
          <w:color w:val="000000"/>
          <w:lang w:eastAsia="pl-PL" w:bidi="pl-PL"/>
        </w:rPr>
        <w:t>że wszystkie informacje podane w poniższych oświadczeniach są aktualne i zgodne z prawdą oraz zostały przedstawione z pełną świadomością konsekwencji wprowadzenia zamawiającego w błąd przy przedstawianiu informacji, w szczególności że:</w:t>
      </w:r>
    </w:p>
    <w:p w14:paraId="3D20F798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/>
        </w:rPr>
      </w:pPr>
      <w:r w:rsidRPr="00C16B89">
        <w:rPr>
          <w:rFonts w:ascii="Cambria" w:hAnsi="Cambria"/>
          <w:color w:val="000000"/>
          <w:lang w:eastAsia="pl-PL" w:bidi="pl-PL"/>
        </w:rPr>
        <w:t>1) osoby wykonujące wskazane przez Zamawiającego czynności w zakresie realizacji zamówienia, zatrudnione są na podstawie umowy o pracę, jeżeli wykonanie tych czyn</w:t>
      </w:r>
      <w:r w:rsidRPr="00C16B89">
        <w:rPr>
          <w:rFonts w:ascii="Cambria" w:hAnsi="Cambria"/>
          <w:color w:val="000000"/>
          <w:lang w:eastAsia="pl-PL" w:bidi="pl-PL"/>
        </w:rPr>
        <w:softHyphen/>
        <w:t xml:space="preserve">ności polega na wykonywaniu pracy w sposób określony w art. 22 § 1 ustawy z dnia 26 czerwca 1974 r. - Kodeks pracy </w:t>
      </w:r>
    </w:p>
    <w:p w14:paraId="34C7631A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/>
          <w:color w:val="000000"/>
          <w:lang w:eastAsia="pl-PL" w:bidi="pl-PL"/>
        </w:rPr>
      </w:pPr>
      <w:r w:rsidRPr="00C16B89">
        <w:rPr>
          <w:rFonts w:ascii="Cambria" w:hAnsi="Cambria"/>
          <w:color w:val="000000"/>
          <w:lang w:eastAsia="pl-PL" w:bidi="pl-PL"/>
        </w:rPr>
        <w:t>2) zapoznaliśmy się z wymogami Zamawiającego odnośnie zatrudnienia przez Wykonaw</w:t>
      </w:r>
      <w:r w:rsidRPr="00C16B89">
        <w:rPr>
          <w:rFonts w:ascii="Cambria" w:hAnsi="Cambria"/>
          <w:color w:val="000000"/>
          <w:lang w:eastAsia="pl-PL" w:bidi="pl-PL"/>
        </w:rPr>
        <w:softHyphen/>
        <w:t>cę lub Podwykonawcę osób wykonujących czynności w zakresie realizacji zamówienia na podstawie umowy o pracę, określonymi w Specyfikacji Warunków Zamó</w:t>
      </w:r>
      <w:r w:rsidRPr="00C16B89">
        <w:rPr>
          <w:rFonts w:ascii="Cambria" w:hAnsi="Cambria"/>
          <w:color w:val="000000"/>
          <w:lang w:eastAsia="pl-PL" w:bidi="pl-PL"/>
        </w:rPr>
        <w:softHyphen/>
        <w:t>wienia i uznajemy się za związanych określonymi w niej zasadami postępowania.</w:t>
      </w:r>
    </w:p>
    <w:p w14:paraId="6031B0F6" w14:textId="77777777" w:rsidR="00C16B89" w:rsidRPr="00C16B89" w:rsidRDefault="00C16B89" w:rsidP="00C16B89">
      <w:pPr>
        <w:tabs>
          <w:tab w:val="left" w:pos="0"/>
        </w:tabs>
        <w:spacing w:after="0" w:line="276" w:lineRule="auto"/>
        <w:jc w:val="both"/>
        <w:rPr>
          <w:rFonts w:ascii="Cambria" w:hAnsi="Cambria"/>
          <w:color w:val="000000"/>
          <w:lang w:eastAsia="pl-PL" w:bidi="pl-PL"/>
        </w:rPr>
      </w:pPr>
    </w:p>
    <w:p w14:paraId="6D5EC95F" w14:textId="77777777" w:rsidR="00C16B89" w:rsidRPr="00C16B89" w:rsidRDefault="00C16B89" w:rsidP="00C16B89">
      <w:pPr>
        <w:tabs>
          <w:tab w:val="left" w:pos="0"/>
        </w:tabs>
        <w:spacing w:after="0" w:line="276" w:lineRule="auto"/>
        <w:ind w:hanging="720"/>
        <w:jc w:val="center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…………..…….……. </w:t>
      </w:r>
      <w:r w:rsidRPr="00C16B89">
        <w:rPr>
          <w:rFonts w:ascii="Cambria" w:hAnsi="Cambria" w:cs="Arial"/>
          <w:i/>
        </w:rPr>
        <w:t>(miejscowość)</w:t>
      </w:r>
      <w:r w:rsidRPr="00C16B89">
        <w:rPr>
          <w:rFonts w:ascii="Cambria" w:hAnsi="Cambria" w:cs="Arial"/>
        </w:rPr>
        <w:t>, dnia ………….……. r.</w:t>
      </w:r>
    </w:p>
    <w:p w14:paraId="686032F3" w14:textId="77777777" w:rsidR="00C16B89" w:rsidRPr="00C16B89" w:rsidRDefault="00C16B89" w:rsidP="00C16B89">
      <w:pPr>
        <w:tabs>
          <w:tab w:val="left" w:pos="0"/>
        </w:tabs>
        <w:spacing w:after="0" w:line="276" w:lineRule="auto"/>
        <w:ind w:hanging="720"/>
        <w:jc w:val="center"/>
        <w:rPr>
          <w:rFonts w:ascii="Cambria" w:hAnsi="Cambria" w:cs="Arial"/>
        </w:rPr>
      </w:pPr>
    </w:p>
    <w:p w14:paraId="4D8F94C7" w14:textId="77777777" w:rsidR="00C16B89" w:rsidRPr="00C16B89" w:rsidRDefault="00C16B89" w:rsidP="00C16B89">
      <w:pPr>
        <w:tabs>
          <w:tab w:val="left" w:pos="0"/>
        </w:tabs>
        <w:spacing w:after="0" w:line="276" w:lineRule="auto"/>
        <w:ind w:hanging="720"/>
        <w:jc w:val="center"/>
        <w:rPr>
          <w:rFonts w:ascii="Cambria" w:hAnsi="Cambria" w:cs="Arial"/>
        </w:rPr>
      </w:pPr>
      <w:r w:rsidRPr="00C16B89">
        <w:rPr>
          <w:rFonts w:ascii="Cambria" w:hAnsi="Cambria" w:cs="Arial"/>
        </w:rPr>
        <w:t>..………….…………………..………………………………</w:t>
      </w:r>
    </w:p>
    <w:p w14:paraId="184B83D7" w14:textId="77777777" w:rsidR="00C16B89" w:rsidRPr="00C16B89" w:rsidRDefault="00C16B89" w:rsidP="00C16B89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Arial"/>
          <w:color w:val="000000"/>
        </w:rPr>
      </w:pPr>
      <w:r w:rsidRPr="00C16B89">
        <w:rPr>
          <w:rFonts w:ascii="Cambria" w:hAnsi="Cambria" w:cs="Arial"/>
          <w:color w:val="000000"/>
        </w:rPr>
        <w:t>(Podpis osoby uprawnionej lub osób uprawnionych do reprezentowania</w:t>
      </w:r>
    </w:p>
    <w:p w14:paraId="240D9803" w14:textId="77777777" w:rsidR="00C16B89" w:rsidRPr="00C16B89" w:rsidRDefault="00C16B89" w:rsidP="00C16B89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Arial"/>
          <w:color w:val="000000"/>
        </w:rPr>
      </w:pPr>
      <w:r w:rsidRPr="00C16B89">
        <w:rPr>
          <w:rFonts w:ascii="Cambria" w:hAnsi="Cambria" w:cs="Arial"/>
          <w:color w:val="000000"/>
        </w:rPr>
        <w:t xml:space="preserve">Wykonawcy w dokumentach rejestrowych lub we </w:t>
      </w:r>
      <w:r w:rsidRPr="00C16B89">
        <w:rPr>
          <w:rFonts w:ascii="Cambria" w:hAnsi="Cambria" w:cs="Arial"/>
        </w:rPr>
        <w:t>właściwym upoważnieniu)</w:t>
      </w:r>
    </w:p>
    <w:bookmarkEnd w:id="22"/>
    <w:p w14:paraId="388D7AD0" w14:textId="77777777" w:rsidR="00C16B89" w:rsidRPr="00C16B89" w:rsidRDefault="00C16B89" w:rsidP="00C16B89">
      <w:pPr>
        <w:suppressAutoHyphens/>
        <w:spacing w:after="0" w:line="276" w:lineRule="auto"/>
        <w:jc w:val="right"/>
        <w:rPr>
          <w:rFonts w:ascii="Cambria" w:eastAsia="Times New Roman" w:hAnsi="Cambria" w:cs="Times New Roman"/>
          <w:b/>
          <w:color w:val="000000"/>
          <w:lang w:eastAsia="ar-SA"/>
        </w:rPr>
      </w:pPr>
    </w:p>
    <w:p w14:paraId="26AD6198" w14:textId="77777777" w:rsidR="00C16B89" w:rsidRPr="00C16B89" w:rsidRDefault="00C16B89" w:rsidP="00C16B89">
      <w:pPr>
        <w:suppressAutoHyphens/>
        <w:spacing w:after="0" w:line="276" w:lineRule="auto"/>
        <w:jc w:val="right"/>
        <w:rPr>
          <w:rFonts w:ascii="Cambria" w:eastAsia="Times New Roman" w:hAnsi="Cambria" w:cs="Times New Roman"/>
          <w:b/>
          <w:color w:val="000000"/>
          <w:lang w:eastAsia="ar-SA"/>
        </w:rPr>
      </w:pPr>
    </w:p>
    <w:p w14:paraId="6485CA80" w14:textId="77777777" w:rsidR="00C16B89" w:rsidRPr="00C16B89" w:rsidRDefault="00C16B89" w:rsidP="00C16B89">
      <w:pPr>
        <w:suppressAutoHyphens/>
        <w:spacing w:after="0" w:line="276" w:lineRule="auto"/>
        <w:jc w:val="right"/>
        <w:rPr>
          <w:rFonts w:ascii="Cambria" w:eastAsia="Times New Roman" w:hAnsi="Cambria" w:cs="Times New Roman"/>
          <w:b/>
          <w:color w:val="000000"/>
          <w:lang w:eastAsia="ar-SA"/>
        </w:rPr>
      </w:pPr>
    </w:p>
    <w:p w14:paraId="7BB678DF" w14:textId="77777777" w:rsidR="00C16B89" w:rsidRPr="00C16B89" w:rsidRDefault="00C16B89" w:rsidP="00C16B89">
      <w:pPr>
        <w:suppressAutoHyphens/>
        <w:spacing w:after="0" w:line="276" w:lineRule="auto"/>
        <w:jc w:val="right"/>
        <w:rPr>
          <w:rFonts w:ascii="Cambria" w:eastAsia="Times New Roman" w:hAnsi="Cambria" w:cs="Times New Roman"/>
          <w:b/>
          <w:color w:val="000000"/>
          <w:lang w:eastAsia="ar-SA"/>
        </w:rPr>
      </w:pPr>
    </w:p>
    <w:p w14:paraId="22480431" w14:textId="77777777" w:rsidR="00C16B89" w:rsidRPr="00C16B89" w:rsidRDefault="00C16B89" w:rsidP="00C16B89">
      <w:pPr>
        <w:suppressAutoHyphens/>
        <w:spacing w:after="0" w:line="276" w:lineRule="auto"/>
        <w:jc w:val="right"/>
        <w:rPr>
          <w:rFonts w:ascii="Cambria" w:eastAsia="Times New Roman" w:hAnsi="Cambria" w:cs="Times New Roman"/>
          <w:b/>
          <w:color w:val="000000"/>
          <w:lang w:eastAsia="ar-SA"/>
        </w:rPr>
      </w:pPr>
    </w:p>
    <w:p w14:paraId="3FD584F9" w14:textId="77777777" w:rsidR="00C16B89" w:rsidRPr="00C16B89" w:rsidRDefault="00C16B89" w:rsidP="00C16B89">
      <w:pPr>
        <w:suppressAutoHyphens/>
        <w:spacing w:after="0" w:line="276" w:lineRule="auto"/>
        <w:jc w:val="right"/>
        <w:rPr>
          <w:rFonts w:ascii="Cambria" w:eastAsia="Times New Roman" w:hAnsi="Cambria" w:cs="Times New Roman"/>
          <w:b/>
          <w:color w:val="000000"/>
          <w:lang w:eastAsia="ar-SA"/>
        </w:rPr>
      </w:pPr>
    </w:p>
    <w:p w14:paraId="7D5B0EA2" w14:textId="77777777" w:rsidR="00C16B89" w:rsidRPr="00C16B89" w:rsidRDefault="00C16B89" w:rsidP="00C16B89">
      <w:pPr>
        <w:suppressAutoHyphens/>
        <w:spacing w:after="0" w:line="276" w:lineRule="auto"/>
        <w:jc w:val="right"/>
        <w:rPr>
          <w:rFonts w:ascii="Cambria" w:eastAsia="Times New Roman" w:hAnsi="Cambria" w:cs="Times New Roman"/>
          <w:b/>
          <w:color w:val="000000"/>
          <w:lang w:eastAsia="ar-SA"/>
        </w:rPr>
      </w:pPr>
    </w:p>
    <w:p w14:paraId="294D5650" w14:textId="77777777" w:rsidR="00C16B89" w:rsidRPr="00C16B89" w:rsidRDefault="00C16B89" w:rsidP="00C16B89">
      <w:pPr>
        <w:suppressAutoHyphens/>
        <w:spacing w:after="0" w:line="276" w:lineRule="auto"/>
        <w:jc w:val="right"/>
        <w:rPr>
          <w:rFonts w:ascii="Cambria" w:eastAsia="Times New Roman" w:hAnsi="Cambria" w:cs="Times New Roman"/>
          <w:b/>
          <w:color w:val="000000"/>
          <w:lang w:eastAsia="ar-SA"/>
        </w:rPr>
      </w:pPr>
    </w:p>
    <w:p w14:paraId="16F4FF7A" w14:textId="77777777" w:rsidR="00C16B89" w:rsidRPr="00C16B89" w:rsidRDefault="00C16B89" w:rsidP="00C16B89">
      <w:pPr>
        <w:suppressAutoHyphens/>
        <w:spacing w:after="0" w:line="276" w:lineRule="auto"/>
        <w:jc w:val="right"/>
        <w:rPr>
          <w:rFonts w:ascii="Cambria" w:eastAsia="Times New Roman" w:hAnsi="Cambria" w:cs="Times New Roman"/>
          <w:b/>
          <w:color w:val="000000"/>
          <w:lang w:eastAsia="ar-SA"/>
        </w:rPr>
      </w:pPr>
    </w:p>
    <w:p w14:paraId="4FF99894" w14:textId="77777777" w:rsidR="00C16B89" w:rsidRPr="00C16B89" w:rsidRDefault="00C16B89" w:rsidP="00C16B89">
      <w:pPr>
        <w:suppressAutoHyphens/>
        <w:spacing w:after="0" w:line="276" w:lineRule="auto"/>
        <w:jc w:val="right"/>
        <w:rPr>
          <w:rFonts w:ascii="Cambria" w:eastAsia="Times New Roman" w:hAnsi="Cambria" w:cs="Times New Roman"/>
          <w:b/>
          <w:color w:val="000000"/>
          <w:lang w:eastAsia="ar-SA"/>
        </w:rPr>
      </w:pPr>
    </w:p>
    <w:p w14:paraId="355F3484" w14:textId="77777777" w:rsidR="00C16B89" w:rsidRPr="00C16B89" w:rsidRDefault="00C16B89" w:rsidP="00C16B89">
      <w:pPr>
        <w:suppressAutoHyphens/>
        <w:spacing w:after="0" w:line="276" w:lineRule="auto"/>
        <w:jc w:val="right"/>
        <w:rPr>
          <w:rFonts w:ascii="Cambria" w:eastAsia="Times New Roman" w:hAnsi="Cambria" w:cs="Times New Roman"/>
          <w:b/>
          <w:color w:val="000000"/>
          <w:lang w:eastAsia="ar-SA"/>
        </w:rPr>
      </w:pPr>
    </w:p>
    <w:p w14:paraId="206E821F" w14:textId="77777777" w:rsidR="00C16B89" w:rsidRPr="00C16B89" w:rsidRDefault="00C16B89" w:rsidP="00C16B89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</w:rPr>
      </w:pPr>
    </w:p>
    <w:p w14:paraId="4A82B4C1" w14:textId="77777777" w:rsidR="00C16B89" w:rsidRPr="00C16B89" w:rsidRDefault="00C16B89" w:rsidP="00C16B89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276" w:lineRule="auto"/>
        <w:outlineLvl w:val="2"/>
        <w:rPr>
          <w:rFonts w:ascii="Cambria" w:eastAsia="Times New Roman" w:hAnsi="Cambria" w:cs="Times New Roman"/>
          <w:b/>
          <w:lang w:eastAsia="zh-CN"/>
        </w:rPr>
      </w:pPr>
      <w:bookmarkStart w:id="31" w:name="_Hlk196736901"/>
      <w:bookmarkEnd w:id="14"/>
      <w:bookmarkEnd w:id="15"/>
      <w:r w:rsidRPr="00C16B89">
        <w:rPr>
          <w:rFonts w:ascii="Cambria" w:eastAsia="Times New Roman" w:hAnsi="Cambria" w:cs="Times New Roman"/>
          <w:b/>
          <w:lang w:eastAsia="zh-CN"/>
        </w:rPr>
        <w:t xml:space="preserve">Załącznik nr 11 do </w:t>
      </w:r>
      <w:proofErr w:type="spellStart"/>
      <w:r w:rsidRPr="00C16B89">
        <w:rPr>
          <w:rFonts w:ascii="Cambria" w:eastAsia="Times New Roman" w:hAnsi="Cambria" w:cs="Times New Roman"/>
          <w:b/>
          <w:lang w:eastAsia="zh-CN"/>
        </w:rPr>
        <w:t>SWZ</w:t>
      </w:r>
      <w:proofErr w:type="spellEnd"/>
    </w:p>
    <w:p w14:paraId="135D339F" w14:textId="77777777" w:rsidR="00C16B89" w:rsidRPr="00C16B89" w:rsidRDefault="00C16B89" w:rsidP="00C16B89">
      <w:pPr>
        <w:suppressAutoHyphens/>
        <w:spacing w:after="0" w:line="276" w:lineRule="auto"/>
        <w:ind w:hanging="720"/>
        <w:jc w:val="right"/>
        <w:rPr>
          <w:rFonts w:ascii="Cambria" w:hAnsi="Cambria" w:cs="Arial"/>
          <w:b/>
        </w:rPr>
      </w:pPr>
    </w:p>
    <w:p w14:paraId="799216A0" w14:textId="77777777" w:rsidR="00C16B89" w:rsidRPr="00C16B89" w:rsidRDefault="00C16B89" w:rsidP="00C16B89">
      <w:pPr>
        <w:suppressAutoHyphens/>
        <w:spacing w:after="0" w:line="276" w:lineRule="auto"/>
        <w:ind w:hanging="720"/>
        <w:jc w:val="center"/>
        <w:rPr>
          <w:rFonts w:ascii="Cambria" w:hAnsi="Cambria" w:cs="Arial"/>
          <w:b/>
          <w:bCs/>
          <w:color w:val="000000"/>
        </w:rPr>
      </w:pPr>
      <w:r w:rsidRPr="00C16B89">
        <w:rPr>
          <w:rFonts w:ascii="Cambria" w:hAnsi="Cambria" w:cs="Arial"/>
          <w:b/>
          <w:bCs/>
          <w:color w:val="000000"/>
        </w:rPr>
        <w:t>OŚWIADCZENIE WYKONAWCY</w:t>
      </w:r>
    </w:p>
    <w:p w14:paraId="747AFD58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  <w:b/>
          <w:u w:val="single"/>
        </w:rPr>
      </w:pPr>
      <w:r w:rsidRPr="00C16B89">
        <w:rPr>
          <w:rFonts w:ascii="Cambria" w:hAnsi="Cambria" w:cs="Arial"/>
          <w:b/>
          <w:u w:val="single"/>
        </w:rPr>
        <w:t>Wykonawca:</w:t>
      </w:r>
    </w:p>
    <w:p w14:paraId="2D5617AD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  <w:b/>
          <w:u w:val="single"/>
        </w:rPr>
      </w:pPr>
    </w:p>
    <w:p w14:paraId="5AD70151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</w:rPr>
      </w:pPr>
      <w:r w:rsidRPr="00C16B89">
        <w:rPr>
          <w:rFonts w:ascii="Cambria" w:hAnsi="Cambria" w:cs="Arial"/>
        </w:rPr>
        <w:t>………………………………………………………………………………………..</w:t>
      </w:r>
    </w:p>
    <w:p w14:paraId="055A667B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</w:rPr>
      </w:pPr>
    </w:p>
    <w:p w14:paraId="781A3F4B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</w:rPr>
      </w:pPr>
      <w:r w:rsidRPr="00C16B89">
        <w:rPr>
          <w:rFonts w:ascii="Cambria" w:hAnsi="Cambria" w:cs="Arial"/>
        </w:rPr>
        <w:t>………………………………………………………………………………………..</w:t>
      </w:r>
    </w:p>
    <w:p w14:paraId="21FB0C72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  <w:i/>
        </w:rPr>
      </w:pPr>
      <w:r w:rsidRPr="00C16B89">
        <w:rPr>
          <w:rFonts w:ascii="Cambria" w:hAnsi="Cambria" w:cs="Arial"/>
          <w:i/>
        </w:rPr>
        <w:t xml:space="preserve">(pełna nazwa/firma, adres, </w:t>
      </w:r>
    </w:p>
    <w:p w14:paraId="37192FFB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  <w:i/>
        </w:rPr>
      </w:pPr>
      <w:r w:rsidRPr="00C16B89">
        <w:rPr>
          <w:rFonts w:ascii="Cambria" w:hAnsi="Cambria" w:cs="Arial"/>
          <w:i/>
        </w:rPr>
        <w:t>w zależności od podmiotu: NIP/PESEL, KRS/</w:t>
      </w:r>
      <w:proofErr w:type="spellStart"/>
      <w:r w:rsidRPr="00C16B89">
        <w:rPr>
          <w:rFonts w:ascii="Cambria" w:hAnsi="Cambria" w:cs="Arial"/>
          <w:i/>
        </w:rPr>
        <w:t>CEiDG</w:t>
      </w:r>
      <w:proofErr w:type="spellEnd"/>
      <w:r w:rsidRPr="00C16B89">
        <w:rPr>
          <w:rFonts w:ascii="Cambria" w:hAnsi="Cambria" w:cs="Arial"/>
          <w:i/>
        </w:rPr>
        <w:t>)</w:t>
      </w:r>
    </w:p>
    <w:p w14:paraId="5C527D5C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</w:rPr>
      </w:pPr>
    </w:p>
    <w:p w14:paraId="63A00FB5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</w:rPr>
      </w:pPr>
      <w:r w:rsidRPr="00C16B89">
        <w:rPr>
          <w:rFonts w:ascii="Cambria" w:hAnsi="Cambria" w:cs="Arial"/>
        </w:rPr>
        <w:t>reprezentowany przez:</w:t>
      </w:r>
    </w:p>
    <w:p w14:paraId="0E877211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</w:rPr>
      </w:pPr>
    </w:p>
    <w:p w14:paraId="7D2FAB72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14:paraId="28D13A3D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</w:rPr>
      </w:pPr>
    </w:p>
    <w:p w14:paraId="7DB3F984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……………………………………………………………………………………….. </w:t>
      </w:r>
    </w:p>
    <w:p w14:paraId="7C784877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  <w:i/>
        </w:rPr>
      </w:pPr>
      <w:r w:rsidRPr="00C16B89">
        <w:rPr>
          <w:rFonts w:ascii="Cambria" w:hAnsi="Cambria" w:cs="Arial"/>
          <w:i/>
        </w:rPr>
        <w:t>(imię, nazwisko, stanowisko/podstawa do reprezentacji)</w:t>
      </w:r>
    </w:p>
    <w:p w14:paraId="2D8105D4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  <w:i/>
        </w:rPr>
      </w:pPr>
    </w:p>
    <w:p w14:paraId="49C94E96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  <w:bCs/>
          <w:color w:val="000000"/>
        </w:rPr>
      </w:pPr>
      <w:r w:rsidRPr="00C16B89">
        <w:rPr>
          <w:rFonts w:ascii="Cambria" w:hAnsi="Cambria" w:cs="Arial"/>
          <w:bCs/>
          <w:color w:val="000000"/>
        </w:rPr>
        <w:t>ubiegając się o udzielenie zamówienia publicznego na:</w:t>
      </w:r>
    </w:p>
    <w:p w14:paraId="4AD8AFA7" w14:textId="77777777" w:rsidR="00C16B89" w:rsidRPr="00C16B89" w:rsidRDefault="00C16B89" w:rsidP="00C16B89">
      <w:pPr>
        <w:suppressAutoHyphens/>
        <w:spacing w:after="0" w:line="276" w:lineRule="auto"/>
        <w:ind w:hanging="720"/>
        <w:jc w:val="both"/>
        <w:rPr>
          <w:rFonts w:ascii="Cambria" w:hAnsi="Cambria" w:cs="Arial"/>
          <w:bCs/>
          <w:color w:val="000000"/>
        </w:rPr>
      </w:pPr>
    </w:p>
    <w:p w14:paraId="75D7675E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 w:cs="Arial"/>
          <w:b/>
          <w:i/>
          <w:caps/>
        </w:rPr>
      </w:pPr>
      <w:r w:rsidRPr="00C16B89">
        <w:rPr>
          <w:rFonts w:ascii="Cambria" w:hAnsi="Cambria" w:cs="Times New Roman"/>
          <w:b/>
        </w:rPr>
        <w:t xml:space="preserve">Świadczenie usług przeglądów i  napraw urządzeń klimatyzacji i wentylacji Sądu Okręgowego w Lublinie oraz sądów rejonowych w Kraśniku,  Rykach, Włodawie oraz </w:t>
      </w:r>
      <w:proofErr w:type="spellStart"/>
      <w:r w:rsidRPr="00C16B89">
        <w:rPr>
          <w:rFonts w:ascii="Cambria" w:hAnsi="Cambria" w:cs="Times New Roman"/>
          <w:b/>
        </w:rPr>
        <w:t>OZSS</w:t>
      </w:r>
      <w:proofErr w:type="spellEnd"/>
      <w:r w:rsidRPr="00C16B89">
        <w:rPr>
          <w:rFonts w:ascii="Cambria" w:hAnsi="Cambria" w:cs="Times New Roman"/>
          <w:b/>
        </w:rPr>
        <w:t xml:space="preserve"> w Białej Podlaskiej  </w:t>
      </w:r>
      <w:proofErr w:type="spellStart"/>
      <w:r w:rsidRPr="00C16B89">
        <w:rPr>
          <w:rFonts w:ascii="Cambria" w:hAnsi="Cambria" w:cs="Times New Roman"/>
          <w:b/>
        </w:rPr>
        <w:t>ZP.261.1.2026</w:t>
      </w:r>
      <w:proofErr w:type="spellEnd"/>
    </w:p>
    <w:p w14:paraId="63A568D9" w14:textId="77777777" w:rsidR="00C16B89" w:rsidRPr="00C16B89" w:rsidRDefault="00C16B89" w:rsidP="00C16B89">
      <w:pPr>
        <w:suppressAutoHyphens/>
        <w:autoSpaceDE w:val="0"/>
        <w:autoSpaceDN w:val="0"/>
        <w:adjustRightInd w:val="0"/>
        <w:spacing w:after="0" w:line="276" w:lineRule="auto"/>
        <w:rPr>
          <w:rFonts w:ascii="Cambria" w:hAnsi="Cambria"/>
          <w:b/>
          <w:bCs/>
        </w:rPr>
      </w:pPr>
    </w:p>
    <w:p w14:paraId="5BB435A8" w14:textId="77777777" w:rsidR="00C16B89" w:rsidRPr="00C16B89" w:rsidRDefault="00C16B89" w:rsidP="00C16B89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Arial"/>
          <w:b/>
          <w:bCs/>
        </w:rPr>
      </w:pPr>
      <w:r w:rsidRPr="00C16B89">
        <w:rPr>
          <w:rFonts w:ascii="Cambria" w:hAnsi="Cambria" w:cs="Arial"/>
          <w:b/>
          <w:bCs/>
        </w:rPr>
        <w:t>OŚWIADCZENIE WYKONAWCY/PODMIOTU WSPÓLNIE UBIEGAJĄCEGO SIĘ O ZAMÓWIENIE/PODMIOTU, NA KTÓREGO ZASOBACH POLEGA WYKONAWCA</w:t>
      </w:r>
      <w:r w:rsidRPr="00C16B89" w:rsidDel="00D84704">
        <w:rPr>
          <w:rFonts w:ascii="Cambria" w:hAnsi="Cambria" w:cs="Arial"/>
          <w:b/>
          <w:bCs/>
        </w:rPr>
        <w:t xml:space="preserve"> </w:t>
      </w:r>
    </w:p>
    <w:p w14:paraId="2B7B4C4B" w14:textId="77777777" w:rsidR="00C16B89" w:rsidRPr="00C16B89" w:rsidRDefault="00C16B89" w:rsidP="00C16B89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Arial"/>
          <w:b/>
          <w:bCs/>
        </w:rPr>
      </w:pPr>
      <w:r w:rsidRPr="00C16B89">
        <w:rPr>
          <w:rFonts w:ascii="Cambria" w:hAnsi="Cambria" w:cs="Arial"/>
          <w:b/>
          <w:bCs/>
        </w:rPr>
        <w:t>dotyczące przesłanek wykluczenia</w:t>
      </w:r>
    </w:p>
    <w:p w14:paraId="342AA00E" w14:textId="77777777" w:rsidR="00C16B89" w:rsidRPr="00C16B89" w:rsidRDefault="00C16B89" w:rsidP="00C16B89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Arial"/>
        </w:rPr>
      </w:pPr>
    </w:p>
    <w:p w14:paraId="624B0583" w14:textId="77777777" w:rsidR="00C16B89" w:rsidRPr="00C16B89" w:rsidRDefault="00C16B89" w:rsidP="00C16B89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z postępowania w związku z art. </w:t>
      </w:r>
      <w:proofErr w:type="spellStart"/>
      <w:r w:rsidRPr="00C16B89">
        <w:rPr>
          <w:rFonts w:ascii="Cambria" w:hAnsi="Cambria" w:cs="Arial"/>
        </w:rPr>
        <w:t>5k</w:t>
      </w:r>
      <w:proofErr w:type="spellEnd"/>
      <w:r w:rsidRPr="00C16B89">
        <w:rPr>
          <w:rFonts w:ascii="Cambria" w:hAnsi="Cambria" w:cs="Arial"/>
        </w:rPr>
        <w:t xml:space="preserve"> rozporządzenia 833/2014 oraz Ustawą o szczególnych rozwiązaniach w zakresie przeciwdziałania wspieraniu agresji na Ukrainę oraz służących ochronie bezpieczeństwa narodowego </w:t>
      </w:r>
    </w:p>
    <w:p w14:paraId="731F56EB" w14:textId="77777777" w:rsidR="00C16B89" w:rsidRPr="00C16B89" w:rsidRDefault="00C16B89" w:rsidP="00C16B89">
      <w:pPr>
        <w:suppressAutoHyphens/>
        <w:autoSpaceDE w:val="0"/>
        <w:autoSpaceDN w:val="0"/>
        <w:adjustRightInd w:val="0"/>
        <w:spacing w:after="0" w:line="276" w:lineRule="auto"/>
        <w:rPr>
          <w:rFonts w:ascii="Cambria" w:hAnsi="Cambria" w:cs="Arial"/>
        </w:rPr>
      </w:pPr>
    </w:p>
    <w:p w14:paraId="14565788" w14:textId="77777777" w:rsidR="00C16B89" w:rsidRPr="00C16B89" w:rsidRDefault="00C16B89" w:rsidP="00C16B89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Na potrzeby niniejszego postępowania o udzielenie zamówienia publicznego, oświadczam co następuje:</w:t>
      </w:r>
    </w:p>
    <w:p w14:paraId="4F68AE15" w14:textId="77777777" w:rsidR="00C16B89" w:rsidRPr="00C16B89" w:rsidRDefault="00C16B89" w:rsidP="00C16B89">
      <w:pPr>
        <w:suppressAutoHyphens/>
        <w:autoSpaceDE w:val="0"/>
        <w:autoSpaceDN w:val="0"/>
        <w:adjustRightInd w:val="0"/>
        <w:spacing w:after="0" w:line="276" w:lineRule="auto"/>
        <w:rPr>
          <w:rFonts w:ascii="Cambria" w:hAnsi="Cambria" w:cs="Arial"/>
        </w:rPr>
      </w:pPr>
      <w:r w:rsidRPr="00C16B89">
        <w:rPr>
          <w:rFonts w:ascii="Cambria" w:hAnsi="Cambria" w:cs="Arial"/>
        </w:rPr>
        <w:t>1)  nie podlegam wykluczeniu z postępowania na podstawie:</w:t>
      </w:r>
    </w:p>
    <w:p w14:paraId="7DEB45E0" w14:textId="77777777" w:rsidR="00C16B89" w:rsidRPr="00C16B89" w:rsidRDefault="00C16B89" w:rsidP="00C16B89">
      <w:pPr>
        <w:suppressAutoHyphens/>
        <w:autoSpaceDE w:val="0"/>
        <w:autoSpaceDN w:val="0"/>
        <w:adjustRightInd w:val="0"/>
        <w:spacing w:after="0" w:line="276" w:lineRule="auto"/>
        <w:rPr>
          <w:rFonts w:ascii="Cambria" w:hAnsi="Cambria" w:cs="Arial"/>
        </w:rPr>
      </w:pPr>
      <w:r w:rsidRPr="00C16B89">
        <w:rPr>
          <w:rFonts w:ascii="Cambria" w:hAnsi="Cambria" w:cs="Arial"/>
        </w:rPr>
        <w:t>- art. 7 ust. 1 Ustawy o szczególnych rozwiązaniach w zakresie przeciwdziałania wspieraniu agresji na Ukrainę oraz służących ochronie bezpieczeństwa narodowego (Dz.U. z 2023 r., poz. 129),</w:t>
      </w:r>
    </w:p>
    <w:p w14:paraId="45E491F1" w14:textId="77777777" w:rsidR="00C16B89" w:rsidRPr="00C16B89" w:rsidRDefault="00C16B89" w:rsidP="00C16B89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- art. </w:t>
      </w:r>
      <w:proofErr w:type="spellStart"/>
      <w:r w:rsidRPr="00C16B89">
        <w:rPr>
          <w:rFonts w:ascii="Cambria" w:hAnsi="Cambria" w:cs="Arial"/>
        </w:rPr>
        <w:t>5k</w:t>
      </w:r>
      <w:proofErr w:type="spellEnd"/>
      <w:r w:rsidRPr="00C16B89">
        <w:rPr>
          <w:rFonts w:ascii="Cambria" w:hAnsi="Cambria" w:cs="Arial"/>
        </w:rPr>
        <w:t xml:space="preserve">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</w:p>
    <w:p w14:paraId="6CBFB638" w14:textId="77777777" w:rsidR="00C16B89" w:rsidRPr="00C16B89" w:rsidRDefault="00C16B89" w:rsidP="00C16B89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 xml:space="preserve">2) w stosunku do podmiotu, będącego podwykonawcą, na którego przypada ponad 10% wartości zamówienia nie zachodzą podstawy wykluczenia z postępowania o udzielenie zamówienia przewidziane w  art.  </w:t>
      </w:r>
      <w:proofErr w:type="spellStart"/>
      <w:r w:rsidRPr="00C16B89">
        <w:rPr>
          <w:rFonts w:ascii="Cambria" w:hAnsi="Cambria" w:cs="Arial"/>
        </w:rPr>
        <w:t>5k</w:t>
      </w:r>
      <w:proofErr w:type="spellEnd"/>
      <w:r w:rsidRPr="00C16B89">
        <w:rPr>
          <w:rFonts w:ascii="Cambria" w:hAnsi="Cambria" w:cs="Arial"/>
        </w:rPr>
        <w:t xml:space="preserve"> rozporządzenia 833/2014 w brzmieniu nadanym rozporządzeniem 2022/576.*</w:t>
      </w:r>
    </w:p>
    <w:p w14:paraId="11BE8339" w14:textId="77777777" w:rsidR="00C16B89" w:rsidRPr="00C16B89" w:rsidRDefault="00C16B89" w:rsidP="00C16B89">
      <w:pPr>
        <w:suppressAutoHyphens/>
        <w:autoSpaceDE w:val="0"/>
        <w:autoSpaceDN w:val="0"/>
        <w:adjustRightInd w:val="0"/>
        <w:spacing w:after="0" w:line="276" w:lineRule="auto"/>
        <w:rPr>
          <w:rFonts w:ascii="Cambria" w:hAnsi="Cambria" w:cs="Arial"/>
        </w:rPr>
      </w:pPr>
    </w:p>
    <w:p w14:paraId="54BCE55E" w14:textId="77777777" w:rsidR="00C16B89" w:rsidRPr="00C16B89" w:rsidRDefault="00C16B89" w:rsidP="00C16B89">
      <w:pPr>
        <w:suppressAutoHyphens/>
        <w:autoSpaceDE w:val="0"/>
        <w:autoSpaceDN w:val="0"/>
        <w:adjustRightInd w:val="0"/>
        <w:spacing w:after="0" w:line="276" w:lineRule="auto"/>
        <w:rPr>
          <w:rFonts w:ascii="Cambria" w:hAnsi="Cambria" w:cs="Arial"/>
        </w:rPr>
      </w:pPr>
    </w:p>
    <w:p w14:paraId="6DB821CF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C16B89">
        <w:rPr>
          <w:rFonts w:ascii="Cambria" w:hAnsi="Cambria" w:cs="Arial"/>
        </w:rPr>
        <w:t>…………..…….……. (miejscowość), dnia ………….……. r.</w:t>
      </w:r>
    </w:p>
    <w:p w14:paraId="4BF5FA29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368AC964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055CDAA6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14:paraId="563CB332" w14:textId="77777777" w:rsidR="00C16B89" w:rsidRPr="00C16B89" w:rsidRDefault="00C16B89" w:rsidP="00C16B89">
      <w:pPr>
        <w:suppressAutoHyphens/>
        <w:spacing w:after="0" w:line="276" w:lineRule="auto"/>
        <w:jc w:val="center"/>
        <w:rPr>
          <w:rFonts w:ascii="Cambria" w:hAnsi="Cambria" w:cs="Arial"/>
        </w:rPr>
      </w:pPr>
      <w:r w:rsidRPr="00C16B89">
        <w:rPr>
          <w:rFonts w:ascii="Cambria" w:hAnsi="Cambria" w:cs="Arial"/>
        </w:rPr>
        <w:t>..………….…………………..……………………………………………………………………..</w:t>
      </w:r>
    </w:p>
    <w:p w14:paraId="71B37B66" w14:textId="77777777" w:rsidR="00C16B89" w:rsidRPr="00C16B89" w:rsidRDefault="00C16B89" w:rsidP="00C16B89">
      <w:pPr>
        <w:suppressAutoHyphens/>
        <w:spacing w:after="0" w:line="276" w:lineRule="auto"/>
        <w:jc w:val="center"/>
        <w:rPr>
          <w:rFonts w:ascii="Cambria" w:hAnsi="Cambria" w:cs="Arial"/>
        </w:rPr>
      </w:pPr>
      <w:r w:rsidRPr="00C16B89">
        <w:rPr>
          <w:rFonts w:ascii="Cambria" w:hAnsi="Cambria" w:cs="Arial"/>
        </w:rPr>
        <w:t>(Podpis osoby uprawnionej lub osób uprawnionych do reprezentowania</w:t>
      </w:r>
    </w:p>
    <w:p w14:paraId="0D91EA06" w14:textId="77777777" w:rsidR="00C16B89" w:rsidRPr="00C16B89" w:rsidRDefault="00C16B89" w:rsidP="00C16B89">
      <w:pPr>
        <w:suppressAutoHyphens/>
        <w:spacing w:after="0" w:line="276" w:lineRule="auto"/>
        <w:jc w:val="center"/>
        <w:rPr>
          <w:rFonts w:ascii="Cambria" w:hAnsi="Cambria" w:cs="Arial"/>
        </w:rPr>
      </w:pPr>
      <w:r w:rsidRPr="00C16B89">
        <w:rPr>
          <w:rFonts w:ascii="Cambria" w:hAnsi="Cambria" w:cs="Arial"/>
        </w:rPr>
        <w:t>Wykonawcy w dokumentach rejestrowych lub we właściwym upoważnieniu)</w:t>
      </w:r>
    </w:p>
    <w:p w14:paraId="31CBA64C" w14:textId="77777777" w:rsidR="00C16B89" w:rsidRPr="00C16B89" w:rsidRDefault="00C16B89" w:rsidP="00C16B89">
      <w:pPr>
        <w:suppressAutoHyphens/>
        <w:spacing w:after="0" w:line="276" w:lineRule="auto"/>
        <w:jc w:val="center"/>
        <w:rPr>
          <w:rFonts w:ascii="Cambria" w:hAnsi="Cambria" w:cs="Arial"/>
        </w:rPr>
      </w:pPr>
    </w:p>
    <w:p w14:paraId="6CB77B56" w14:textId="77777777" w:rsidR="00C16B89" w:rsidRPr="00C16B89" w:rsidRDefault="00C16B89" w:rsidP="00C16B89">
      <w:pPr>
        <w:suppressAutoHyphens/>
        <w:spacing w:after="0" w:line="276" w:lineRule="auto"/>
        <w:rPr>
          <w:rFonts w:ascii="Cambria" w:hAnsi="Cambria"/>
        </w:rPr>
      </w:pPr>
      <w:r w:rsidRPr="00C16B89">
        <w:rPr>
          <w:rFonts w:ascii="Cambria" w:hAnsi="Cambria" w:cs="Arial"/>
        </w:rPr>
        <w:t>*dotyczy sytuacji, w której Wykonawca zamierza powierzyć  wykonanie części zamówienia podwykonawcy (niebędącego podmiotem udostępniającym zasoby), na którego przypada ponad 10% wartości zamówienia.</w:t>
      </w:r>
    </w:p>
    <w:bookmarkEnd w:id="31"/>
    <w:p w14:paraId="56038841" w14:textId="77777777" w:rsidR="00C16B89" w:rsidRPr="00C16B89" w:rsidRDefault="00C16B89" w:rsidP="00C16B89">
      <w:pPr>
        <w:suppressAutoHyphens/>
        <w:spacing w:after="0" w:line="276" w:lineRule="auto"/>
        <w:jc w:val="both"/>
        <w:rPr>
          <w:rFonts w:ascii="Cambria" w:hAnsi="Cambria"/>
        </w:rPr>
      </w:pPr>
    </w:p>
    <w:p w14:paraId="1FEC449B" w14:textId="10986B37" w:rsidR="00C16B89" w:rsidRPr="00F43E65" w:rsidRDefault="00C16B89">
      <w:pPr>
        <w:rPr>
          <w:rFonts w:ascii="Cambria" w:hAnsi="Cambria"/>
          <w:sz w:val="20"/>
          <w:szCs w:val="20"/>
        </w:rPr>
      </w:pPr>
    </w:p>
    <w:sectPr w:rsidR="00C16B89" w:rsidRPr="00F43E65" w:rsidSect="00146F4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F2BD7" w14:textId="77777777" w:rsidR="006A1C1E" w:rsidRDefault="006A1C1E" w:rsidP="006A1C1E">
      <w:pPr>
        <w:spacing w:after="0" w:line="240" w:lineRule="auto"/>
      </w:pPr>
      <w:r>
        <w:separator/>
      </w:r>
    </w:p>
  </w:endnote>
  <w:endnote w:type="continuationSeparator" w:id="0">
    <w:p w14:paraId="51C1C5E9" w14:textId="77777777" w:rsidR="006A1C1E" w:rsidRDefault="006A1C1E" w:rsidP="006A1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CL Franklin">
    <w:charset w:val="EE"/>
    <w:family w:val="roman"/>
    <w:pitch w:val="variable"/>
  </w:font>
  <w:font w:name="font76">
    <w:altName w:val="Times New Roman"/>
    <w:charset w:val="EE"/>
    <w:family w:val="auto"/>
    <w:pitch w:val="variable"/>
  </w:font>
  <w:font w:name="font79">
    <w:charset w:val="EE"/>
    <w:family w:val="auto"/>
    <w:pitch w:val="variable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FE580" w14:textId="77777777" w:rsidR="006A1C1E" w:rsidRDefault="006A1C1E" w:rsidP="006A1C1E">
      <w:pPr>
        <w:spacing w:after="0" w:line="240" w:lineRule="auto"/>
      </w:pPr>
      <w:r>
        <w:separator/>
      </w:r>
    </w:p>
  </w:footnote>
  <w:footnote w:type="continuationSeparator" w:id="0">
    <w:p w14:paraId="7D68A829" w14:textId="77777777" w:rsidR="006A1C1E" w:rsidRDefault="006A1C1E" w:rsidP="006A1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B6693A"/>
    <w:lvl w:ilvl="0">
      <w:start w:val="1"/>
      <w:numFmt w:val="bullet"/>
      <w:pStyle w:val="Listapunktowana"/>
      <w:lvlText w:val=""/>
      <w:lvlJc w:val="left"/>
      <w:pPr>
        <w:tabs>
          <w:tab w:val="num" w:pos="993"/>
        </w:tabs>
        <w:ind w:left="99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284"/>
        </w:tabs>
        <w:ind w:left="1004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8"/>
    <w:multiLevelType w:val="multilevel"/>
    <w:tmpl w:val="C6F659B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Times New Roman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1C"/>
    <w:multiLevelType w:val="multilevel"/>
    <w:tmpl w:val="61462332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mbria" w:hAnsi="Cambria" w:cs="Times New Roman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6" w15:restartNumberingAfterBreak="0">
    <w:nsid w:val="00000020"/>
    <w:multiLevelType w:val="singleLevel"/>
    <w:tmpl w:val="81BEB5E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Times New Roman" w:hint="default"/>
        <w:color w:val="000000"/>
        <w:sz w:val="22"/>
        <w:szCs w:val="22"/>
        <w:lang w:eastAsia="pl-PL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9D0AC5"/>
    <w:multiLevelType w:val="multilevel"/>
    <w:tmpl w:val="D7C0672C"/>
    <w:styleLink w:val="WWNum452"/>
    <w:lvl w:ilvl="0">
      <w:start w:val="1"/>
      <w:numFmt w:val="decimal"/>
      <w:lvlText w:val="%1."/>
      <w:lvlJc w:val="left"/>
      <w:rPr>
        <w:b w:val="0"/>
        <w:i w:val="0"/>
      </w:rPr>
    </w:lvl>
    <w:lvl w:ilvl="1">
      <w:numFmt w:val="bullet"/>
      <w:lvlText w:val=""/>
      <w:lvlJc w:val="left"/>
      <w:rPr>
        <w:rFonts w:ascii="Symbol" w:hAnsi="Symbol"/>
        <w:b w:val="0"/>
        <w:i w:val="0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0DE36275"/>
    <w:multiLevelType w:val="hybridMultilevel"/>
    <w:tmpl w:val="BF7A3AEE"/>
    <w:styleLink w:val="WWNum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3421CA"/>
    <w:multiLevelType w:val="multilevel"/>
    <w:tmpl w:val="03B46014"/>
    <w:styleLink w:val="WW8Num33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55762E1"/>
    <w:multiLevelType w:val="hybridMultilevel"/>
    <w:tmpl w:val="BE229EDA"/>
    <w:styleLink w:val="WWNum3221"/>
    <w:lvl w:ilvl="0" w:tplc="2376B0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B82A1C"/>
    <w:multiLevelType w:val="multilevel"/>
    <w:tmpl w:val="4FE0A0F4"/>
    <w:styleLink w:val="Styl15"/>
    <w:lvl w:ilvl="0">
      <w:start w:val="2"/>
      <w:numFmt w:val="decimal"/>
      <w:lvlText w:val="%1.3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Restart w:val="0"/>
      <w:lvlText w:val="%1.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0725DEE"/>
    <w:multiLevelType w:val="hybridMultilevel"/>
    <w:tmpl w:val="305467B4"/>
    <w:lvl w:ilvl="0" w:tplc="278435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B66A64"/>
    <w:multiLevelType w:val="multilevel"/>
    <w:tmpl w:val="2D961D78"/>
    <w:styleLink w:val="Styl23"/>
    <w:lvl w:ilvl="0">
      <w:start w:val="1"/>
      <w:numFmt w:val="decimal"/>
      <w:lvlText w:val="§%1"/>
      <w:lvlJc w:val="left"/>
      <w:pPr>
        <w:ind w:left="720" w:hanging="360"/>
      </w:pPr>
      <w:rPr>
        <w:rFonts w:ascii="Garamond" w:hAnsi="Garamond"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95027D0"/>
    <w:multiLevelType w:val="hybridMultilevel"/>
    <w:tmpl w:val="29F05818"/>
    <w:styleLink w:val="WW8Num311"/>
    <w:lvl w:ilvl="0" w:tplc="09EE527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3407B0"/>
    <w:multiLevelType w:val="multilevel"/>
    <w:tmpl w:val="320686A8"/>
    <w:styleLink w:val="WWNum323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302128A1"/>
    <w:multiLevelType w:val="hybridMultilevel"/>
    <w:tmpl w:val="D088A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C70CF5"/>
    <w:multiLevelType w:val="hybridMultilevel"/>
    <w:tmpl w:val="C1766FFC"/>
    <w:styleLink w:val="Styl212"/>
    <w:lvl w:ilvl="0" w:tplc="7B26D48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C01B6A"/>
    <w:multiLevelType w:val="hybridMultilevel"/>
    <w:tmpl w:val="305467B4"/>
    <w:lvl w:ilvl="0" w:tplc="278435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F25568"/>
    <w:multiLevelType w:val="hybridMultilevel"/>
    <w:tmpl w:val="A5F8A5D0"/>
    <w:lvl w:ilvl="0" w:tplc="C5DE59B0">
      <w:start w:val="1"/>
      <w:numFmt w:val="decimal"/>
      <w:lvlText w:val="%1"/>
      <w:lvlJc w:val="left"/>
      <w:pPr>
        <w:ind w:left="36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424660"/>
    <w:multiLevelType w:val="hybridMultilevel"/>
    <w:tmpl w:val="C42451AA"/>
    <w:styleLink w:val="Styl113"/>
    <w:lvl w:ilvl="0" w:tplc="54B88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B787308"/>
    <w:multiLevelType w:val="multilevel"/>
    <w:tmpl w:val="8C24AFFA"/>
    <w:styleLink w:val="WWNum13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5" w15:restartNumberingAfterBreak="0">
    <w:nsid w:val="573C584A"/>
    <w:multiLevelType w:val="multilevel"/>
    <w:tmpl w:val="2F66A916"/>
    <w:lvl w:ilvl="0">
      <w:start w:val="1"/>
      <w:numFmt w:val="decimal"/>
      <w:pStyle w:val="Listanumerowana"/>
      <w:lvlText w:val="%1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2">
      <w:start w:val="1"/>
      <w:numFmt w:val="lowerRoman"/>
      <w:lvlText w:val="(%3)"/>
      <w:lvlJc w:val="left"/>
      <w:pPr>
        <w:tabs>
          <w:tab w:val="num" w:pos="1854"/>
        </w:tabs>
        <w:ind w:left="1701" w:hanging="567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67381E52"/>
    <w:multiLevelType w:val="hybridMultilevel"/>
    <w:tmpl w:val="DC4E5BDC"/>
    <w:lvl w:ilvl="0" w:tplc="9104D9D6">
      <w:start w:val="1"/>
      <w:numFmt w:val="decimal"/>
      <w:lvlText w:val="%1"/>
      <w:lvlJc w:val="left"/>
      <w:pPr>
        <w:ind w:left="36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252796"/>
    <w:multiLevelType w:val="multilevel"/>
    <w:tmpl w:val="C9ECEAE0"/>
    <w:styleLink w:val="WWNum233"/>
    <w:lvl w:ilvl="0">
      <w:start w:val="1"/>
      <w:numFmt w:val="decimal"/>
      <w:lvlText w:val="%1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bCs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bCs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bCs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bCs/>
      </w:rPr>
    </w:lvl>
  </w:abstractNum>
  <w:abstractNum w:abstractNumId="29" w15:restartNumberingAfterBreak="0">
    <w:nsid w:val="6D3F6AD8"/>
    <w:multiLevelType w:val="singleLevel"/>
    <w:tmpl w:val="0415000F"/>
    <w:lvl w:ilvl="0">
      <w:start w:val="1"/>
      <w:numFmt w:val="decimal"/>
      <w:pStyle w:val="Tekstpodstawowy"/>
      <w:lvlText w:val="%1."/>
      <w:lvlJc w:val="left"/>
      <w:pPr>
        <w:ind w:left="720" w:hanging="360"/>
      </w:pPr>
    </w:lvl>
  </w:abstractNum>
  <w:abstractNum w:abstractNumId="30" w15:restartNumberingAfterBreak="0">
    <w:nsid w:val="72323332"/>
    <w:multiLevelType w:val="multilevel"/>
    <w:tmpl w:val="84E2622C"/>
    <w:styleLink w:val="WWNum231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A14083"/>
    <w:multiLevelType w:val="hybridMultilevel"/>
    <w:tmpl w:val="24E864CC"/>
    <w:styleLink w:val="Styl1142"/>
    <w:lvl w:ilvl="0" w:tplc="93FCACDC">
      <w:start w:val="5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-481" w:hanging="360"/>
      </w:pPr>
    </w:lvl>
    <w:lvl w:ilvl="2" w:tplc="0415001B" w:tentative="1">
      <w:start w:val="1"/>
      <w:numFmt w:val="lowerRoman"/>
      <w:lvlText w:val="%3."/>
      <w:lvlJc w:val="right"/>
      <w:pPr>
        <w:ind w:left="239" w:hanging="180"/>
      </w:pPr>
    </w:lvl>
    <w:lvl w:ilvl="3" w:tplc="0415000F" w:tentative="1">
      <w:start w:val="1"/>
      <w:numFmt w:val="decimal"/>
      <w:lvlText w:val="%4."/>
      <w:lvlJc w:val="left"/>
      <w:pPr>
        <w:ind w:left="959" w:hanging="360"/>
      </w:pPr>
    </w:lvl>
    <w:lvl w:ilvl="4" w:tplc="04150019" w:tentative="1">
      <w:start w:val="1"/>
      <w:numFmt w:val="lowerLetter"/>
      <w:lvlText w:val="%5."/>
      <w:lvlJc w:val="left"/>
      <w:pPr>
        <w:ind w:left="1679" w:hanging="360"/>
      </w:pPr>
    </w:lvl>
    <w:lvl w:ilvl="5" w:tplc="0415001B" w:tentative="1">
      <w:start w:val="1"/>
      <w:numFmt w:val="lowerRoman"/>
      <w:lvlText w:val="%6."/>
      <w:lvlJc w:val="right"/>
      <w:pPr>
        <w:ind w:left="2399" w:hanging="180"/>
      </w:pPr>
    </w:lvl>
    <w:lvl w:ilvl="6" w:tplc="0415000F" w:tentative="1">
      <w:start w:val="1"/>
      <w:numFmt w:val="decimal"/>
      <w:lvlText w:val="%7."/>
      <w:lvlJc w:val="left"/>
      <w:pPr>
        <w:ind w:left="3119" w:hanging="360"/>
      </w:pPr>
    </w:lvl>
    <w:lvl w:ilvl="7" w:tplc="04150019" w:tentative="1">
      <w:start w:val="1"/>
      <w:numFmt w:val="lowerLetter"/>
      <w:lvlText w:val="%8."/>
      <w:lvlJc w:val="left"/>
      <w:pPr>
        <w:ind w:left="3839" w:hanging="360"/>
      </w:pPr>
    </w:lvl>
    <w:lvl w:ilvl="8" w:tplc="0415001B" w:tentative="1">
      <w:start w:val="1"/>
      <w:numFmt w:val="lowerRoman"/>
      <w:lvlText w:val="%9."/>
      <w:lvlJc w:val="right"/>
      <w:pPr>
        <w:ind w:left="4559" w:hanging="180"/>
      </w:pPr>
    </w:lvl>
  </w:abstractNum>
  <w:abstractNum w:abstractNumId="32" w15:restartNumberingAfterBreak="0">
    <w:nsid w:val="7A0444BB"/>
    <w:multiLevelType w:val="multilevel"/>
    <w:tmpl w:val="E876ABDE"/>
    <w:lvl w:ilvl="0">
      <w:start w:val="1"/>
      <w:numFmt w:val="decimal"/>
      <w:pStyle w:val="siwz1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9"/>
  </w:num>
  <w:num w:numId="2">
    <w:abstractNumId w:val="26"/>
    <w:lvlOverride w:ilvl="0">
      <w:startOverride w:val="1"/>
    </w:lvlOverride>
  </w:num>
  <w:num w:numId="3">
    <w:abstractNumId w:val="23"/>
    <w:lvlOverride w:ilvl="0">
      <w:startOverride w:val="1"/>
    </w:lvlOverride>
  </w:num>
  <w:num w:numId="4">
    <w:abstractNumId w:val="15"/>
  </w:num>
  <w:num w:numId="5">
    <w:abstractNumId w:val="32"/>
  </w:num>
  <w:num w:numId="6">
    <w:abstractNumId w:val="7"/>
  </w:num>
  <w:num w:numId="7">
    <w:abstractNumId w:val="11"/>
  </w:num>
  <w:num w:numId="8">
    <w:abstractNumId w:val="12"/>
  </w:num>
  <w:num w:numId="9">
    <w:abstractNumId w:val="0"/>
  </w:num>
  <w:num w:numId="10">
    <w:abstractNumId w:val="17"/>
  </w:num>
  <w:num w:numId="11">
    <w:abstractNumId w:val="8"/>
  </w:num>
  <w:num w:numId="12">
    <w:abstractNumId w:val="22"/>
  </w:num>
  <w:num w:numId="13">
    <w:abstractNumId w:val="25"/>
  </w:num>
  <w:num w:numId="14">
    <w:abstractNumId w:val="14"/>
  </w:num>
  <w:num w:numId="15">
    <w:abstractNumId w:val="19"/>
  </w:num>
  <w:num w:numId="16">
    <w:abstractNumId w:val="24"/>
  </w:num>
  <w:num w:numId="17">
    <w:abstractNumId w:val="28"/>
  </w:num>
  <w:num w:numId="18">
    <w:abstractNumId w:val="9"/>
  </w:num>
  <w:num w:numId="19">
    <w:abstractNumId w:val="30"/>
  </w:num>
  <w:num w:numId="20">
    <w:abstractNumId w:val="31"/>
  </w:num>
  <w:num w:numId="21">
    <w:abstractNumId w:val="18"/>
  </w:num>
  <w:num w:numId="22">
    <w:abstractNumId w:val="10"/>
  </w:num>
  <w:num w:numId="23">
    <w:abstractNumId w:val="16"/>
  </w:num>
  <w:num w:numId="24">
    <w:abstractNumId w:val="20"/>
  </w:num>
  <w:num w:numId="25">
    <w:abstractNumId w:val="27"/>
  </w:num>
  <w:num w:numId="26">
    <w:abstractNumId w:val="13"/>
  </w:num>
  <w:num w:numId="27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2BD"/>
    <w:rsid w:val="006A1C1E"/>
    <w:rsid w:val="00A432BD"/>
    <w:rsid w:val="00AF680B"/>
    <w:rsid w:val="00B02F7E"/>
    <w:rsid w:val="00C16B89"/>
    <w:rsid w:val="00E71737"/>
    <w:rsid w:val="00F14D62"/>
    <w:rsid w:val="00F4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065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Topic Heading 1,H1,h1,Level 1,Heading 1 Char"/>
    <w:basedOn w:val="Normalny"/>
    <w:next w:val="Normalny"/>
    <w:link w:val="Nagwek1Znak"/>
    <w:qFormat/>
    <w:rsid w:val="00C16B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unhideWhenUsed/>
    <w:qFormat/>
    <w:rsid w:val="00C16B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aliases w:val="H3-Heading 3,3,l3.3,h3,l3,list 3,Naglówek 3,Topic Sub Heading,H3,L3,Heading 3."/>
    <w:basedOn w:val="Normalny"/>
    <w:next w:val="Normalny"/>
    <w:link w:val="Nagwek3Znak"/>
    <w:uiPriority w:val="9"/>
    <w:unhideWhenUsed/>
    <w:qFormat/>
    <w:rsid w:val="00C16B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C16B8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C16B89"/>
    <w:pPr>
      <w:keepNext/>
      <w:tabs>
        <w:tab w:val="num" w:pos="1008"/>
      </w:tabs>
      <w:suppressAutoHyphens/>
      <w:spacing w:after="0" w:line="240" w:lineRule="auto"/>
      <w:ind w:left="720"/>
      <w:outlineLvl w:val="4"/>
    </w:pPr>
    <w:rPr>
      <w:rFonts w:ascii="Arial" w:eastAsia="Times New Roman" w:hAnsi="Arial" w:cs="Times New Roman"/>
      <w:b/>
      <w:sz w:val="20"/>
      <w:szCs w:val="20"/>
      <w:lang w:val="cs-CZ" w:eastAsia="ar-SA"/>
    </w:rPr>
  </w:style>
  <w:style w:type="paragraph" w:styleId="Nagwek6">
    <w:name w:val="heading 6"/>
    <w:basedOn w:val="Normalny"/>
    <w:next w:val="Normalny"/>
    <w:link w:val="Nagwek6Znak"/>
    <w:qFormat/>
    <w:rsid w:val="00C16B89"/>
    <w:pPr>
      <w:keepNext/>
      <w:tabs>
        <w:tab w:val="num" w:pos="3960"/>
      </w:tabs>
      <w:spacing w:before="120" w:after="0" w:line="240" w:lineRule="auto"/>
      <w:ind w:left="3600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6B89"/>
    <w:pPr>
      <w:keepNext/>
      <w:tabs>
        <w:tab w:val="num" w:pos="4680"/>
      </w:tabs>
      <w:spacing w:before="120" w:after="0" w:line="240" w:lineRule="auto"/>
      <w:ind w:left="4320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6B89"/>
    <w:pPr>
      <w:keepNext/>
      <w:tabs>
        <w:tab w:val="num" w:pos="5400"/>
      </w:tabs>
      <w:spacing w:before="120" w:after="0" w:line="240" w:lineRule="auto"/>
      <w:ind w:left="5040"/>
      <w:jc w:val="both"/>
      <w:outlineLvl w:val="7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6B89"/>
    <w:pPr>
      <w:tabs>
        <w:tab w:val="num" w:pos="6120"/>
      </w:tabs>
      <w:spacing w:before="240" w:after="60" w:line="240" w:lineRule="auto"/>
      <w:ind w:left="57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opic Heading 1 Znak,H1 Znak,h1 Znak,Level 1 Znak,Heading 1 Char Znak"/>
    <w:basedOn w:val="Domylnaczcionkaakapitu"/>
    <w:link w:val="Nagwek1"/>
    <w:rsid w:val="00C16B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basedOn w:val="Domylnaczcionkaakapitu"/>
    <w:link w:val="Nagwek2"/>
    <w:rsid w:val="00C16B8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aliases w:val="H3-Heading 3 Znak,3 Znak,l3.3 Znak,h3 Znak,l3 Znak,list 3 Znak,Naglówek 3 Znak,Topic Sub Heading Znak,H3 Znak,L3 Znak,Heading 3. Znak"/>
    <w:basedOn w:val="Domylnaczcionkaakapitu"/>
    <w:link w:val="Nagwek3"/>
    <w:uiPriority w:val="9"/>
    <w:rsid w:val="00C16B8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C16B8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C16B89"/>
    <w:rPr>
      <w:rFonts w:ascii="Arial" w:eastAsia="Times New Roman" w:hAnsi="Arial" w:cs="Times New Roman"/>
      <w:b/>
      <w:sz w:val="20"/>
      <w:szCs w:val="20"/>
      <w:lang w:val="cs-CZ" w:eastAsia="ar-SA"/>
    </w:rPr>
  </w:style>
  <w:style w:type="character" w:customStyle="1" w:styleId="Nagwek6Znak">
    <w:name w:val="Nagłówek 6 Znak"/>
    <w:basedOn w:val="Domylnaczcionkaakapitu"/>
    <w:link w:val="Nagwek6"/>
    <w:rsid w:val="00C16B8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C16B8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C16B8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16B89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16B89"/>
  </w:style>
  <w:style w:type="paragraph" w:customStyle="1" w:styleId="p1">
    <w:name w:val="p1"/>
    <w:basedOn w:val="Normalny"/>
    <w:rsid w:val="00C16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ghlight">
    <w:name w:val="highlight"/>
    <w:basedOn w:val="Domylnaczcionkaakapitu"/>
    <w:rsid w:val="00C16B89"/>
  </w:style>
  <w:style w:type="paragraph" w:customStyle="1" w:styleId="p0">
    <w:name w:val="p0"/>
    <w:basedOn w:val="Normalny"/>
    <w:rsid w:val="00C16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B89"/>
  </w:style>
  <w:style w:type="paragraph" w:styleId="Stopka">
    <w:name w:val="footer"/>
    <w:basedOn w:val="Normalny"/>
    <w:link w:val="StopkaZnak"/>
    <w:uiPriority w:val="99"/>
    <w:unhideWhenUsed/>
    <w:rsid w:val="00C16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B89"/>
  </w:style>
  <w:style w:type="character" w:styleId="Hipercze">
    <w:name w:val="Hyperlink"/>
    <w:basedOn w:val="Domylnaczcionkaakapitu"/>
    <w:uiPriority w:val="99"/>
    <w:unhideWhenUsed/>
    <w:rsid w:val="00C16B89"/>
    <w:rPr>
      <w:color w:val="0563C1" w:themeColor="hyperlink"/>
      <w:u w:val="single"/>
    </w:rPr>
  </w:style>
  <w:style w:type="paragraph" w:styleId="Akapitzlist">
    <w:name w:val="List Paragraph"/>
    <w:aliases w:val="CW_Lista,Wypunktowanie,L1,Numerowanie,Akapit z listą BS,Bullet Number,List Paragraph1,lp1,List Paragraph2,ISCG Numerowanie,lp11,List Paragraph11,Use Case List Paragraph,Body MS Bullet,Podsis rysunku,Colorful List Accent 1,List Paragraph,l"/>
    <w:basedOn w:val="Normalny"/>
    <w:link w:val="AkapitzlistZnak"/>
    <w:uiPriority w:val="34"/>
    <w:qFormat/>
    <w:rsid w:val="00C16B89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Akapit z listą BS Znak,Bullet Number Znak,List Paragraph1 Znak,lp1 Znak,List Paragraph2 Znak,ISCG Numerowanie Znak,lp11 Znak,List Paragraph11 Znak,Use Case List Paragraph Znak"/>
    <w:link w:val="Akapitzlist"/>
    <w:uiPriority w:val="34"/>
    <w:qFormat/>
    <w:locked/>
    <w:rsid w:val="00C16B8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6B89"/>
    <w:rPr>
      <w:color w:val="605E5C"/>
      <w:shd w:val="clear" w:color="auto" w:fill="E1DFDD"/>
    </w:rPr>
  </w:style>
  <w:style w:type="paragraph" w:customStyle="1" w:styleId="Default">
    <w:name w:val="Default"/>
    <w:link w:val="DefaultZnak"/>
    <w:qFormat/>
    <w:rsid w:val="00C16B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C16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"/>
    <w:basedOn w:val="Normalny"/>
    <w:link w:val="TekstpodstawowyZnak"/>
    <w:rsid w:val="00C16B89"/>
    <w:pPr>
      <w:numPr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C16B8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2">
    <w:name w:val="p2"/>
    <w:basedOn w:val="Normalny"/>
    <w:rsid w:val="00C16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6B89"/>
  </w:style>
  <w:style w:type="paragraph" w:customStyle="1" w:styleId="nop2">
    <w:name w:val="nop2"/>
    <w:basedOn w:val="Normalny"/>
    <w:rsid w:val="00C16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C16B89"/>
    <w:rPr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C16B89"/>
    <w:rPr>
      <w:i/>
      <w:iCs/>
    </w:rPr>
  </w:style>
  <w:style w:type="character" w:customStyle="1" w:styleId="TekstdymkaZnak">
    <w:name w:val="Tekst dymka Znak"/>
    <w:basedOn w:val="Domylnaczcionkaakapitu"/>
    <w:link w:val="Tekstdymka"/>
    <w:uiPriority w:val="99"/>
    <w:rsid w:val="00C16B89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unhideWhenUsed/>
    <w:rsid w:val="00C16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C16B89"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6B89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6B89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C16B8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C16B89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C16B89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C16B89"/>
    <w:rPr>
      <w:b/>
      <w:bCs/>
      <w:sz w:val="20"/>
      <w:szCs w:val="20"/>
    </w:rPr>
  </w:style>
  <w:style w:type="paragraph" w:customStyle="1" w:styleId="Standard">
    <w:name w:val="Standard"/>
    <w:basedOn w:val="Normalny"/>
    <w:rsid w:val="00C16B8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ormalBold">
    <w:name w:val="NormalBold"/>
    <w:basedOn w:val="Normalny"/>
    <w:link w:val="NormalBoldChar"/>
    <w:rsid w:val="00C16B89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C16B89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C16B8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16B89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6B8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16B8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C16B89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C16B89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C16B89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C16B89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C16B89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C16B89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C16B89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C16B89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C16B89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C16B89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C16B89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siwz1">
    <w:name w:val="siwz 1)"/>
    <w:basedOn w:val="Akapitzlist"/>
    <w:qFormat/>
    <w:rsid w:val="00C16B89"/>
    <w:pPr>
      <w:numPr>
        <w:numId w:val="5"/>
      </w:numPr>
      <w:spacing w:after="120" w:line="240" w:lineRule="auto"/>
      <w:contextualSpacing w:val="0"/>
      <w:jc w:val="both"/>
    </w:pPr>
    <w:rPr>
      <w:rFonts w:ascii="Arial" w:eastAsia="Times New Roman" w:hAnsi="Arial" w:cs="Times New Roman"/>
      <w:lang w:val="x-none" w:eastAsia="x-none"/>
    </w:rPr>
  </w:style>
  <w:style w:type="character" w:styleId="UyteHipercze">
    <w:name w:val="FollowedHyperlink"/>
    <w:basedOn w:val="Domylnaczcionkaakapitu"/>
    <w:uiPriority w:val="99"/>
    <w:unhideWhenUsed/>
    <w:rsid w:val="00C16B89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C16B89"/>
    <w:rPr>
      <w:rFonts w:ascii="Calibri" w:eastAsia="Calibri" w:hAnsi="Calibri" w:cs="Calibri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C16B89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16B89"/>
    <w:pPr>
      <w:widowControl w:val="0"/>
      <w:shd w:val="clear" w:color="auto" w:fill="FFFFFF"/>
      <w:spacing w:after="0" w:line="360" w:lineRule="auto"/>
    </w:pPr>
    <w:rPr>
      <w:rFonts w:ascii="Calibri" w:eastAsia="Calibri" w:hAnsi="Calibri" w:cs="Calibri"/>
    </w:rPr>
  </w:style>
  <w:style w:type="paragraph" w:customStyle="1" w:styleId="Nagwek11">
    <w:name w:val="Nagłówek #1"/>
    <w:basedOn w:val="Normalny"/>
    <w:link w:val="Nagwek10"/>
    <w:rsid w:val="00C16B89"/>
    <w:pPr>
      <w:widowControl w:val="0"/>
      <w:shd w:val="clear" w:color="auto" w:fill="FFFFFF"/>
      <w:spacing w:after="220" w:line="360" w:lineRule="auto"/>
      <w:outlineLvl w:val="0"/>
    </w:pPr>
    <w:rPr>
      <w:rFonts w:ascii="Calibri" w:eastAsia="Calibri" w:hAnsi="Calibri" w:cs="Calibri"/>
      <w:b/>
      <w:bCs/>
    </w:rPr>
  </w:style>
  <w:style w:type="table" w:customStyle="1" w:styleId="Tabela-Siatka6">
    <w:name w:val="Tabela - Siatka6"/>
    <w:basedOn w:val="Standardowy"/>
    <w:next w:val="Tabela-Siatka"/>
    <w:uiPriority w:val="59"/>
    <w:rsid w:val="00C16B89"/>
    <w:pPr>
      <w:spacing w:after="0" w:line="240" w:lineRule="auto"/>
      <w:ind w:left="720" w:hanging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16B89"/>
    <w:pPr>
      <w:spacing w:after="0" w:line="240" w:lineRule="auto"/>
      <w:jc w:val="both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6B89"/>
    <w:rPr>
      <w:rFonts w:ascii="Consolas" w:eastAsia="Calibri" w:hAnsi="Consolas" w:cs="Times New Roman"/>
      <w:sz w:val="21"/>
      <w:szCs w:val="21"/>
      <w:lang w:val="x-none"/>
    </w:rPr>
  </w:style>
  <w:style w:type="character" w:styleId="Pogrubienie">
    <w:name w:val="Strong"/>
    <w:basedOn w:val="Domylnaczcionkaakapitu"/>
    <w:uiPriority w:val="22"/>
    <w:qFormat/>
    <w:rsid w:val="00C16B89"/>
    <w:rPr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6B89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C16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6B89"/>
    <w:rPr>
      <w:color w:val="605E5C"/>
      <w:shd w:val="clear" w:color="auto" w:fill="E1DFDD"/>
    </w:rPr>
  </w:style>
  <w:style w:type="numbering" w:customStyle="1" w:styleId="WWNum322">
    <w:name w:val="WWNum322"/>
    <w:basedOn w:val="Bezlisty"/>
    <w:rsid w:val="00C16B89"/>
  </w:style>
  <w:style w:type="table" w:customStyle="1" w:styleId="Tabela-Siatka1">
    <w:name w:val="Tabela - Siatka1"/>
    <w:basedOn w:val="Standardowy"/>
    <w:next w:val="Tabela-Siatka"/>
    <w:uiPriority w:val="39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uiPriority w:val="99"/>
    <w:unhideWhenUsed/>
    <w:rsid w:val="00C16B89"/>
    <w:pPr>
      <w:ind w:left="283" w:hanging="283"/>
      <w:contextualSpacing/>
    </w:pPr>
  </w:style>
  <w:style w:type="paragraph" w:styleId="Lista2">
    <w:name w:val="List 2"/>
    <w:basedOn w:val="Normalny"/>
    <w:unhideWhenUsed/>
    <w:rsid w:val="00C16B89"/>
    <w:pPr>
      <w:ind w:left="566" w:hanging="283"/>
      <w:contextualSpacing/>
    </w:pPr>
  </w:style>
  <w:style w:type="paragraph" w:styleId="Lista-kontynuacja">
    <w:name w:val="List Continue"/>
    <w:basedOn w:val="Normalny"/>
    <w:unhideWhenUsed/>
    <w:rsid w:val="00C16B89"/>
    <w:pPr>
      <w:spacing w:after="120"/>
      <w:ind w:left="283"/>
      <w:contextualSpacing/>
    </w:pPr>
  </w:style>
  <w:style w:type="paragraph" w:styleId="Lista-kontynuacja2">
    <w:name w:val="List Continue 2"/>
    <w:basedOn w:val="Normalny"/>
    <w:unhideWhenUsed/>
    <w:rsid w:val="00C16B89"/>
    <w:pPr>
      <w:spacing w:after="120"/>
      <w:ind w:left="566"/>
      <w:contextualSpacing/>
    </w:pPr>
  </w:style>
  <w:style w:type="paragraph" w:styleId="Wcicienormalne">
    <w:name w:val="Normal Indent"/>
    <w:basedOn w:val="Normalny"/>
    <w:uiPriority w:val="99"/>
    <w:unhideWhenUsed/>
    <w:rsid w:val="00C16B89"/>
    <w:pPr>
      <w:ind w:left="708"/>
    </w:pPr>
  </w:style>
  <w:style w:type="table" w:customStyle="1" w:styleId="Tabela-Siatka2">
    <w:name w:val="Tabela - Siatka2"/>
    <w:basedOn w:val="Standardowy"/>
    <w:next w:val="Tabela-Siatka"/>
    <w:uiPriority w:val="39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C16B89"/>
  </w:style>
  <w:style w:type="numbering" w:customStyle="1" w:styleId="Styl11">
    <w:name w:val="Styl11"/>
    <w:rsid w:val="00C16B89"/>
  </w:style>
  <w:style w:type="paragraph" w:customStyle="1" w:styleId="NumberList">
    <w:name w:val="Number List"/>
    <w:rsid w:val="00C16B89"/>
    <w:pPr>
      <w:suppressAutoHyphens/>
      <w:spacing w:after="0" w:line="240" w:lineRule="auto"/>
      <w:ind w:left="432"/>
      <w:jc w:val="both"/>
    </w:pPr>
    <w:rPr>
      <w:rFonts w:ascii="Times New Roman" w:eastAsia="Arial" w:hAnsi="Times New Roman" w:cs="Times New Roman"/>
      <w:color w:val="000000"/>
      <w:sz w:val="24"/>
      <w:szCs w:val="20"/>
      <w:lang w:val="cs-CZ" w:eastAsia="ar-SA"/>
    </w:rPr>
  </w:style>
  <w:style w:type="numbering" w:customStyle="1" w:styleId="Bezlisty111">
    <w:name w:val="Bez listy111"/>
    <w:next w:val="Bezlisty"/>
    <w:uiPriority w:val="99"/>
    <w:semiHidden/>
    <w:unhideWhenUsed/>
    <w:rsid w:val="00C16B89"/>
  </w:style>
  <w:style w:type="character" w:customStyle="1" w:styleId="WW8Num5z1">
    <w:name w:val="WW8Num5z1"/>
    <w:rsid w:val="00C16B89"/>
    <w:rPr>
      <w:rFonts w:ascii="Times New Roman" w:eastAsia="Times New Roman" w:hAnsi="Times New Roman" w:cs="Times New Roman"/>
    </w:rPr>
  </w:style>
  <w:style w:type="character" w:customStyle="1" w:styleId="WW8Num6z2">
    <w:name w:val="WW8Num6z2"/>
    <w:rsid w:val="00C16B89"/>
    <w:rPr>
      <w:rFonts w:cs="Arial"/>
    </w:rPr>
  </w:style>
  <w:style w:type="character" w:customStyle="1" w:styleId="WW8Num7z1">
    <w:name w:val="WW8Num7z1"/>
    <w:rsid w:val="00C16B89"/>
    <w:rPr>
      <w:i w:val="0"/>
    </w:rPr>
  </w:style>
  <w:style w:type="character" w:customStyle="1" w:styleId="WW8Num8z0">
    <w:name w:val="WW8Num8z0"/>
    <w:rsid w:val="00C16B89"/>
    <w:rPr>
      <w:rFonts w:ascii="Arial" w:eastAsia="Times New Roman" w:hAnsi="Arial" w:cs="Arial"/>
    </w:rPr>
  </w:style>
  <w:style w:type="character" w:customStyle="1" w:styleId="WW8Num8z1">
    <w:name w:val="WW8Num8z1"/>
    <w:rsid w:val="00C16B89"/>
    <w:rPr>
      <w:rFonts w:ascii="Courier New" w:hAnsi="Courier New" w:cs="Courier New"/>
    </w:rPr>
  </w:style>
  <w:style w:type="character" w:customStyle="1" w:styleId="WW8Num8z2">
    <w:name w:val="WW8Num8z2"/>
    <w:rsid w:val="00C16B89"/>
    <w:rPr>
      <w:rFonts w:ascii="Wingdings" w:hAnsi="Wingdings"/>
    </w:rPr>
  </w:style>
  <w:style w:type="character" w:customStyle="1" w:styleId="WW8Num8z3">
    <w:name w:val="WW8Num8z3"/>
    <w:rsid w:val="00C16B89"/>
    <w:rPr>
      <w:rFonts w:ascii="Symbol" w:hAnsi="Symbol"/>
    </w:rPr>
  </w:style>
  <w:style w:type="character" w:customStyle="1" w:styleId="WW8Num9z0">
    <w:name w:val="WW8Num9z0"/>
    <w:rsid w:val="00C16B89"/>
    <w:rPr>
      <w:rFonts w:ascii="Symbol" w:hAnsi="Symbol"/>
    </w:rPr>
  </w:style>
  <w:style w:type="character" w:customStyle="1" w:styleId="WW8Num15z0">
    <w:name w:val="WW8Num15z0"/>
    <w:rsid w:val="00C16B89"/>
    <w:rPr>
      <w:rFonts w:ascii="Arial" w:hAnsi="Arial" w:cs="Times New Roman"/>
    </w:rPr>
  </w:style>
  <w:style w:type="character" w:customStyle="1" w:styleId="WW8Num18z0">
    <w:name w:val="WW8Num18z0"/>
    <w:rsid w:val="00C16B89"/>
    <w:rPr>
      <w:rFonts w:ascii="Times New Roman" w:eastAsia="Times New Roman" w:hAnsi="Times New Roman" w:cs="Times New Roman"/>
    </w:rPr>
  </w:style>
  <w:style w:type="character" w:customStyle="1" w:styleId="WW8Num21z2">
    <w:name w:val="WW8Num21z2"/>
    <w:rsid w:val="00C16B89"/>
    <w:rPr>
      <w:rFonts w:ascii="Arial" w:eastAsia="Times New Roman" w:hAnsi="Arial" w:cs="Arial"/>
    </w:rPr>
  </w:style>
  <w:style w:type="character" w:customStyle="1" w:styleId="Domylnaczcionkaakapitu1">
    <w:name w:val="Domyślna czcionka akapitu1"/>
    <w:rsid w:val="00C16B89"/>
  </w:style>
  <w:style w:type="character" w:customStyle="1" w:styleId="ZnakZnak">
    <w:name w:val="Znak Znak"/>
    <w:rsid w:val="00C16B89"/>
    <w:rPr>
      <w:b/>
      <w:bCs/>
      <w:sz w:val="28"/>
      <w:szCs w:val="24"/>
      <w:lang w:val="pl-PL" w:eastAsia="ar-SA" w:bidi="ar-SA"/>
    </w:rPr>
  </w:style>
  <w:style w:type="character" w:styleId="Numerstrony">
    <w:name w:val="page number"/>
    <w:basedOn w:val="Domylnaczcionkaakapitu1"/>
    <w:rsid w:val="00C16B89"/>
  </w:style>
  <w:style w:type="character" w:customStyle="1" w:styleId="Znakinumeracji">
    <w:name w:val="Znaki numeracji"/>
    <w:rsid w:val="00C16B89"/>
  </w:style>
  <w:style w:type="character" w:customStyle="1" w:styleId="Symbolewypunktowania">
    <w:name w:val="Symbole wypunktowania"/>
    <w:rsid w:val="00C16B89"/>
    <w:rPr>
      <w:rFonts w:ascii="OpenSymbol" w:eastAsia="OpenSymbol" w:hAnsi="OpenSymbol" w:cs="OpenSymbol"/>
    </w:rPr>
  </w:style>
  <w:style w:type="paragraph" w:customStyle="1" w:styleId="Nagwek12">
    <w:name w:val="Nagłówek1"/>
    <w:basedOn w:val="Normalny"/>
    <w:next w:val="Tekstpodstawowy"/>
    <w:uiPriority w:val="99"/>
    <w:rsid w:val="00C16B89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C16B8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C16B8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16B8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16B89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agwek12"/>
    <w:next w:val="Tekstpodstawowy"/>
    <w:link w:val="PodtytuZnak"/>
    <w:qFormat/>
    <w:rsid w:val="00C16B89"/>
    <w:pPr>
      <w:jc w:val="center"/>
    </w:pPr>
    <w:rPr>
      <w:rFonts w:cs="Times New Roman"/>
      <w:i/>
      <w:iCs/>
    </w:rPr>
  </w:style>
  <w:style w:type="character" w:customStyle="1" w:styleId="PodtytuZnak">
    <w:name w:val="Podtytuł Znak"/>
    <w:basedOn w:val="Domylnaczcionkaakapitu"/>
    <w:link w:val="Podtytu"/>
    <w:rsid w:val="00C16B89"/>
    <w:rPr>
      <w:rFonts w:ascii="Arial" w:eastAsia="MS Mincho" w:hAnsi="Arial" w:cs="Times New Roman"/>
      <w:i/>
      <w:iCs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C16B8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16B8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C16B89"/>
    <w:pPr>
      <w:suppressAutoHyphens/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Tekstpodstawowy31">
    <w:name w:val="Tekst podstawowy 31"/>
    <w:basedOn w:val="Normalny"/>
    <w:rsid w:val="00C16B89"/>
    <w:pPr>
      <w:suppressAutoHyphens/>
      <w:spacing w:after="0" w:line="240" w:lineRule="auto"/>
    </w:pPr>
    <w:rPr>
      <w:rFonts w:ascii="Arial Narrow" w:eastAsia="Times New Roman" w:hAnsi="Arial Narrow" w:cs="Times New Roman"/>
      <w:sz w:val="21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C16B8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Bullet1">
    <w:name w:val="Bullet 1"/>
    <w:rsid w:val="00C16B89"/>
    <w:pPr>
      <w:suppressAutoHyphens/>
      <w:spacing w:after="0" w:line="240" w:lineRule="auto"/>
      <w:ind w:left="576"/>
      <w:jc w:val="both"/>
    </w:pPr>
    <w:rPr>
      <w:rFonts w:ascii="Times New Roman" w:eastAsia="Arial" w:hAnsi="Times New Roman" w:cs="Times New Roman"/>
      <w:b/>
      <w:smallCaps/>
      <w:color w:val="000000"/>
      <w:sz w:val="20"/>
      <w:szCs w:val="20"/>
      <w:lang w:val="cs-CZ" w:eastAsia="ar-SA"/>
    </w:rPr>
  </w:style>
  <w:style w:type="paragraph" w:customStyle="1" w:styleId="Tekstpodstawowy22">
    <w:name w:val="Tekst podstawowy 22"/>
    <w:basedOn w:val="Normalny"/>
    <w:uiPriority w:val="99"/>
    <w:rsid w:val="00C16B8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andardowy0">
    <w:name w:val="Standardowy.+"/>
    <w:rsid w:val="00C16B89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4"/>
      <w:lang w:eastAsia="ar-SA"/>
    </w:rPr>
  </w:style>
  <w:style w:type="paragraph" w:customStyle="1" w:styleId="Zawartotabeli">
    <w:name w:val="Zawartość tabeli"/>
    <w:basedOn w:val="Normalny"/>
    <w:rsid w:val="00C16B8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C16B89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16B89"/>
    <w:pPr>
      <w:numPr>
        <w:numId w:val="0"/>
      </w:numPr>
      <w:suppressAutoHyphens/>
      <w:spacing w:line="240" w:lineRule="auto"/>
      <w:jc w:val="left"/>
    </w:pPr>
    <w:rPr>
      <w:color w:val="000000"/>
      <w:sz w:val="24"/>
      <w:lang w:val="cs-CZ" w:eastAsia="ar-SA"/>
    </w:rPr>
  </w:style>
  <w:style w:type="paragraph" w:styleId="Tekstpodstawowy2">
    <w:name w:val="Body Text 2"/>
    <w:basedOn w:val="Normalny"/>
    <w:link w:val="Tekstpodstawowy2Znak"/>
    <w:uiPriority w:val="99"/>
    <w:rsid w:val="00C16B89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16B89"/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Styl1">
    <w:name w:val="Styl1"/>
    <w:rsid w:val="00C16B89"/>
  </w:style>
  <w:style w:type="character" w:customStyle="1" w:styleId="trzynastka1">
    <w:name w:val="trzynastka1"/>
    <w:rsid w:val="00C16B89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6B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6B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3">
    <w:name w:val="List 3"/>
    <w:basedOn w:val="Normalny"/>
    <w:rsid w:val="00C16B89"/>
    <w:pPr>
      <w:suppressAutoHyphens/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4">
    <w:name w:val="List 4"/>
    <w:basedOn w:val="Normalny"/>
    <w:rsid w:val="00C16B89"/>
    <w:pPr>
      <w:suppressAutoHyphens/>
      <w:spacing w:after="0" w:line="240" w:lineRule="auto"/>
      <w:ind w:left="1132" w:hanging="283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5">
    <w:name w:val="List 5"/>
    <w:basedOn w:val="Normalny"/>
    <w:rsid w:val="00C16B89"/>
    <w:pPr>
      <w:suppressAutoHyphens/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rotgrzecznociowy">
    <w:name w:val="Salutation"/>
    <w:basedOn w:val="Normalny"/>
    <w:next w:val="Normalny"/>
    <w:link w:val="ZwrotgrzecznociowyZnak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wrotgrzecznociowyZnak">
    <w:name w:val="Zwrot grzecznościowy Znak"/>
    <w:basedOn w:val="Domylnaczcionkaakapitu"/>
    <w:link w:val="Zwrotgrzecznociowy"/>
    <w:rsid w:val="00C16B8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">
    <w:name w:val="List Bullet"/>
    <w:basedOn w:val="Normalny"/>
    <w:rsid w:val="00C16B89"/>
    <w:pPr>
      <w:numPr>
        <w:numId w:val="9"/>
      </w:numPr>
      <w:suppressAutoHyphens/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4">
    <w:name w:val="List Continue 4"/>
    <w:basedOn w:val="Normalny"/>
    <w:rsid w:val="00C16B89"/>
    <w:pPr>
      <w:suppressAutoHyphens/>
      <w:spacing w:after="120" w:line="240" w:lineRule="auto"/>
      <w:ind w:left="1132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next w:val="Normalny"/>
    <w:unhideWhenUsed/>
    <w:qFormat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zwciciem">
    <w:name w:val="Body Text First Indent"/>
    <w:basedOn w:val="Tekstpodstawowy"/>
    <w:link w:val="TekstpodstawowyzwciciemZnak"/>
    <w:rsid w:val="00C16B89"/>
    <w:pPr>
      <w:numPr>
        <w:numId w:val="0"/>
      </w:numPr>
      <w:suppressAutoHyphens/>
      <w:spacing w:after="120" w:line="240" w:lineRule="auto"/>
      <w:ind w:firstLine="210"/>
      <w:jc w:val="left"/>
    </w:pPr>
    <w:rPr>
      <w:sz w:val="20"/>
      <w:lang w:eastAsia="ar-SA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C16B8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rsid w:val="00C16B89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C16B8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C16B89"/>
    <w:pPr>
      <w:spacing w:after="0" w:line="240" w:lineRule="auto"/>
    </w:pPr>
  </w:style>
  <w:style w:type="table" w:customStyle="1" w:styleId="Tabela-Siatka11">
    <w:name w:val="Tabela - Siatka11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uiPriority w:val="99"/>
    <w:rsid w:val="00C16B89"/>
    <w:pPr>
      <w:suppressAutoHyphens/>
      <w:spacing w:after="200" w:line="276" w:lineRule="auto"/>
    </w:pPr>
    <w:rPr>
      <w:rFonts w:ascii="Calibri" w:eastAsia="SimSun" w:hAnsi="Calibri" w:cs="Calibri"/>
      <w:kern w:val="2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rsid w:val="00C16B89"/>
  </w:style>
  <w:style w:type="paragraph" w:customStyle="1" w:styleId="Tekstpodstawowy23">
    <w:name w:val="Tekst podstawowy 23"/>
    <w:basedOn w:val="Normalny"/>
    <w:rsid w:val="00C16B8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11">
    <w:name w:val="Tabela - Siatka111"/>
    <w:basedOn w:val="Standardowy"/>
    <w:next w:val="Tabela-Siatka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1">
    <w:name w:val="Styl111"/>
    <w:rsid w:val="00C16B89"/>
  </w:style>
  <w:style w:type="numbering" w:customStyle="1" w:styleId="Bezlisty3">
    <w:name w:val="Bez listy3"/>
    <w:next w:val="Bezlisty"/>
    <w:uiPriority w:val="99"/>
    <w:semiHidden/>
    <w:rsid w:val="00C16B89"/>
  </w:style>
  <w:style w:type="paragraph" w:customStyle="1" w:styleId="Tekstpodstawowy24">
    <w:name w:val="Tekst podstawowy 24"/>
    <w:basedOn w:val="Normalny"/>
    <w:rsid w:val="00C16B8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211">
    <w:name w:val="Tabela - Siatka211"/>
    <w:basedOn w:val="Standardowy"/>
    <w:next w:val="Tabela-Siatka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">
    <w:name w:val="Styl12"/>
    <w:rsid w:val="00C16B89"/>
  </w:style>
  <w:style w:type="numbering" w:customStyle="1" w:styleId="Bezlisty4">
    <w:name w:val="Bez listy4"/>
    <w:next w:val="Bezlisty"/>
    <w:semiHidden/>
    <w:rsid w:val="00C16B89"/>
  </w:style>
  <w:style w:type="paragraph" w:customStyle="1" w:styleId="Tekstpodstawowy25">
    <w:name w:val="Tekst podstawowy 25"/>
    <w:basedOn w:val="Normalny"/>
    <w:rsid w:val="00C16B8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31">
    <w:name w:val="Tabela - Siatka31"/>
    <w:basedOn w:val="Standardowy"/>
    <w:next w:val="Tabela-Siatka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3">
    <w:name w:val="Styl13"/>
    <w:rsid w:val="00C16B89"/>
  </w:style>
  <w:style w:type="paragraph" w:customStyle="1" w:styleId="Domyolnie">
    <w:name w:val="Domyolnie"/>
    <w:rsid w:val="00C16B89"/>
    <w:pPr>
      <w:widowControl w:val="0"/>
      <w:suppressAutoHyphens/>
      <w:spacing w:after="0" w:line="240" w:lineRule="auto"/>
      <w:ind w:left="800" w:hanging="360"/>
    </w:pPr>
    <w:rPr>
      <w:rFonts w:ascii="Times New Roman" w:eastAsia="Arial" w:hAnsi="Times New Roman" w:cs="Times New Roman"/>
      <w:color w:val="000000"/>
      <w:kern w:val="1"/>
      <w:sz w:val="24"/>
      <w:szCs w:val="20"/>
      <w:lang w:eastAsia="ar-SA"/>
    </w:rPr>
  </w:style>
  <w:style w:type="numbering" w:customStyle="1" w:styleId="Bezlisty5">
    <w:name w:val="Bez listy5"/>
    <w:next w:val="Bezlisty"/>
    <w:uiPriority w:val="99"/>
    <w:semiHidden/>
    <w:unhideWhenUsed/>
    <w:rsid w:val="00C16B89"/>
  </w:style>
  <w:style w:type="character" w:customStyle="1" w:styleId="Tytu1">
    <w:name w:val="Tytuł1"/>
    <w:basedOn w:val="Domylnaczcionkaakapitu"/>
    <w:rsid w:val="00C16B89"/>
  </w:style>
  <w:style w:type="character" w:customStyle="1" w:styleId="Bodytext">
    <w:name w:val="Body text_"/>
    <w:link w:val="Tekstpodstawowy3"/>
    <w:rsid w:val="00C16B89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podstawowy3">
    <w:name w:val="Tekst podstawowy3"/>
    <w:basedOn w:val="Normalny"/>
    <w:link w:val="Bodytext"/>
    <w:rsid w:val="00C16B89"/>
    <w:pPr>
      <w:widowControl w:val="0"/>
      <w:shd w:val="clear" w:color="auto" w:fill="FFFFFF"/>
      <w:spacing w:after="0" w:line="274" w:lineRule="exact"/>
      <w:ind w:hanging="720"/>
    </w:pPr>
    <w:rPr>
      <w:rFonts w:ascii="Arial" w:eastAsia="Arial" w:hAnsi="Arial" w:cs="Arial"/>
      <w:sz w:val="23"/>
      <w:szCs w:val="23"/>
    </w:rPr>
  </w:style>
  <w:style w:type="table" w:customStyle="1" w:styleId="Tabela-Siatka4">
    <w:name w:val="Tabela - Siatka4"/>
    <w:basedOn w:val="Standardowy"/>
    <w:next w:val="Tabela-Siatka"/>
    <w:uiPriority w:val="39"/>
    <w:rsid w:val="00C16B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C16B89"/>
  </w:style>
  <w:style w:type="table" w:customStyle="1" w:styleId="Tabela-Siatka5">
    <w:name w:val="Tabela - Siatka5"/>
    <w:basedOn w:val="Standardowy"/>
    <w:next w:val="Tabela-Siatka"/>
    <w:uiPriority w:val="5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C16B89"/>
  </w:style>
  <w:style w:type="character" w:customStyle="1" w:styleId="apple-converted-space">
    <w:name w:val="apple-converted-space"/>
    <w:basedOn w:val="Domylnaczcionkaakapitu"/>
    <w:rsid w:val="00C16B89"/>
  </w:style>
  <w:style w:type="paragraph" w:styleId="Tekstpodstawowy30">
    <w:name w:val="Body Text 3"/>
    <w:basedOn w:val="Normalny"/>
    <w:link w:val="Tekstpodstawowy3Znak"/>
    <w:uiPriority w:val="99"/>
    <w:unhideWhenUsed/>
    <w:rsid w:val="00C16B89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0"/>
    <w:uiPriority w:val="99"/>
    <w:rsid w:val="00C16B89"/>
    <w:rPr>
      <w:sz w:val="16"/>
      <w:szCs w:val="16"/>
    </w:rPr>
  </w:style>
  <w:style w:type="character" w:customStyle="1" w:styleId="text2">
    <w:name w:val="text2"/>
    <w:rsid w:val="00C16B89"/>
  </w:style>
  <w:style w:type="numbering" w:customStyle="1" w:styleId="Bezlisty7">
    <w:name w:val="Bez listy7"/>
    <w:next w:val="Bezlisty"/>
    <w:uiPriority w:val="99"/>
    <w:semiHidden/>
    <w:unhideWhenUsed/>
    <w:rsid w:val="00C16B89"/>
  </w:style>
  <w:style w:type="paragraph" w:customStyle="1" w:styleId="Teksttreci1">
    <w:name w:val="Tekst treści1"/>
    <w:basedOn w:val="Normalny"/>
    <w:rsid w:val="00C16B89"/>
    <w:pPr>
      <w:shd w:val="clear" w:color="auto" w:fill="FFFFFF"/>
      <w:spacing w:before="60" w:after="0" w:line="418" w:lineRule="exact"/>
    </w:pPr>
    <w:rPr>
      <w:rFonts w:ascii="Bookman Old Style" w:hAnsi="Bookman Old Style"/>
      <w:sz w:val="24"/>
      <w:szCs w:val="24"/>
    </w:rPr>
  </w:style>
  <w:style w:type="paragraph" w:customStyle="1" w:styleId="Textbody">
    <w:name w:val="Text body"/>
    <w:basedOn w:val="Standard"/>
    <w:rsid w:val="00C16B89"/>
    <w:pPr>
      <w:widowControl/>
      <w:autoSpaceDE/>
      <w:autoSpaceDN w:val="0"/>
      <w:spacing w:after="120"/>
      <w:textAlignment w:val="baseline"/>
    </w:pPr>
    <w:rPr>
      <w:rFonts w:eastAsia="Calibri"/>
      <w:kern w:val="3"/>
      <w:szCs w:val="24"/>
      <w:lang w:val="en-US"/>
    </w:rPr>
  </w:style>
  <w:style w:type="numbering" w:customStyle="1" w:styleId="WWNum32">
    <w:name w:val="WWNum32"/>
    <w:basedOn w:val="Bezlisty"/>
    <w:rsid w:val="00C16B89"/>
  </w:style>
  <w:style w:type="numbering" w:customStyle="1" w:styleId="WWNum45">
    <w:name w:val="WWNum45"/>
    <w:basedOn w:val="Bezlisty"/>
    <w:rsid w:val="00C16B89"/>
  </w:style>
  <w:style w:type="paragraph" w:styleId="Bezodstpw">
    <w:name w:val="No Spacing"/>
    <w:uiPriority w:val="1"/>
    <w:qFormat/>
    <w:rsid w:val="00C16B8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ytakt">
    <w:name w:val="tytakt"/>
    <w:basedOn w:val="Normalny"/>
    <w:rsid w:val="00C16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ub">
    <w:name w:val="pub"/>
    <w:basedOn w:val="Normalny"/>
    <w:rsid w:val="00C16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16B8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16B89"/>
  </w:style>
  <w:style w:type="paragraph" w:customStyle="1" w:styleId="Tytuowa">
    <w:name w:val="Tytułowa"/>
    <w:basedOn w:val="Tekstpodstawowy"/>
    <w:rsid w:val="00C16B89"/>
    <w:pPr>
      <w:numPr>
        <w:numId w:val="0"/>
      </w:numPr>
      <w:ind w:firstLine="284"/>
      <w:jc w:val="right"/>
    </w:pPr>
    <w:rPr>
      <w:rFonts w:ascii="Arial" w:hAnsi="Arial"/>
      <w:b/>
    </w:rPr>
  </w:style>
  <w:style w:type="numbering" w:customStyle="1" w:styleId="Bezlisty8">
    <w:name w:val="Bez listy8"/>
    <w:next w:val="Bezlisty"/>
    <w:uiPriority w:val="99"/>
    <w:semiHidden/>
    <w:unhideWhenUsed/>
    <w:rsid w:val="00C16B89"/>
  </w:style>
  <w:style w:type="character" w:customStyle="1" w:styleId="pek">
    <w:name w:val="_pe_k"/>
    <w:basedOn w:val="Domylnaczcionkaakapitu"/>
    <w:rsid w:val="00C16B89"/>
  </w:style>
  <w:style w:type="paragraph" w:customStyle="1" w:styleId="TableContents">
    <w:name w:val="Table Contents"/>
    <w:basedOn w:val="Normalny"/>
    <w:uiPriority w:val="99"/>
    <w:rsid w:val="00C16B8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C16B89"/>
    <w:rPr>
      <w:b/>
      <w:bCs/>
    </w:rPr>
  </w:style>
  <w:style w:type="paragraph" w:customStyle="1" w:styleId="Normalny1">
    <w:name w:val="Normalny1"/>
    <w:basedOn w:val="Normalny"/>
    <w:rsid w:val="00C16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char">
    <w:name w:val="normal__char"/>
    <w:basedOn w:val="Domylnaczcionkaakapitu"/>
    <w:rsid w:val="00C16B89"/>
  </w:style>
  <w:style w:type="paragraph" w:customStyle="1" w:styleId="normal00200028web0029">
    <w:name w:val="normal_0020_0028web_0029"/>
    <w:basedOn w:val="Normalny"/>
    <w:rsid w:val="00C16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00200028web0029char">
    <w:name w:val="normal_0020_0028web_0029__char"/>
    <w:basedOn w:val="Domylnaczcionkaakapitu"/>
    <w:rsid w:val="00C16B89"/>
  </w:style>
  <w:style w:type="paragraph" w:customStyle="1" w:styleId="list0020paragraph">
    <w:name w:val="list_0020paragraph"/>
    <w:basedOn w:val="Normalny"/>
    <w:rsid w:val="00C16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0020paragraphchar">
    <w:name w:val="list_0020paragraph__char"/>
    <w:basedOn w:val="Domylnaczcionkaakapitu"/>
    <w:rsid w:val="00C16B89"/>
  </w:style>
  <w:style w:type="character" w:customStyle="1" w:styleId="ng-binding">
    <w:name w:val="ng-binding"/>
    <w:basedOn w:val="Domylnaczcionkaakapitu"/>
    <w:rsid w:val="00C16B89"/>
  </w:style>
  <w:style w:type="character" w:customStyle="1" w:styleId="NagwekZnak1">
    <w:name w:val="Nagłówek Znak1"/>
    <w:basedOn w:val="Domylnaczcionkaakapitu"/>
    <w:uiPriority w:val="99"/>
    <w:rsid w:val="00C16B89"/>
  </w:style>
  <w:style w:type="character" w:customStyle="1" w:styleId="StopkaZnak1">
    <w:name w:val="Stopka Znak1"/>
    <w:basedOn w:val="Domylnaczcionkaakapitu"/>
    <w:uiPriority w:val="99"/>
    <w:rsid w:val="00C16B89"/>
  </w:style>
  <w:style w:type="character" w:customStyle="1" w:styleId="Tekstpodstawowy2Znak1">
    <w:name w:val="Tekst podstawowy 2 Znak1"/>
    <w:basedOn w:val="Domylnaczcionkaakapitu"/>
    <w:uiPriority w:val="99"/>
    <w:semiHidden/>
    <w:rsid w:val="00C16B89"/>
  </w:style>
  <w:style w:type="paragraph" w:customStyle="1" w:styleId="punktnumerowany">
    <w:name w:val="punktnumerowany"/>
    <w:basedOn w:val="Normalny"/>
    <w:rsid w:val="00C16B89"/>
    <w:pPr>
      <w:spacing w:before="120"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3H3-Heading33l33h3l3list3Naglwek3TopicSubHeadingH3L3Heading3">
    <w:name w:val="Nag³ówek 3.H3-Heading 3.3.l3.3.h3.l3.list 3.Naglówek 3.Topic Sub Heading.H3.L3.Heading 3."/>
    <w:basedOn w:val="Normalny"/>
    <w:next w:val="Normalny"/>
    <w:rsid w:val="00C16B89"/>
    <w:pPr>
      <w:tabs>
        <w:tab w:val="left" w:pos="7371"/>
        <w:tab w:val="left" w:pos="8505"/>
        <w:tab w:val="left" w:pos="13608"/>
      </w:tabs>
      <w:spacing w:before="40" w:after="0" w:line="360" w:lineRule="auto"/>
      <w:ind w:left="425" w:hanging="283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C16B89"/>
    <w:pPr>
      <w:suppressAutoHyphens/>
      <w:spacing w:after="200" w:line="276" w:lineRule="auto"/>
    </w:pPr>
    <w:rPr>
      <w:rFonts w:ascii="Calibri" w:eastAsia="SimSun" w:hAnsi="Calibri" w:cs="Calibri"/>
      <w:kern w:val="2"/>
      <w:lang w:eastAsia="ar-SA"/>
    </w:rPr>
  </w:style>
  <w:style w:type="paragraph" w:customStyle="1" w:styleId="Tekstpodstawowy32">
    <w:name w:val="Tekst podstawowy 32"/>
    <w:basedOn w:val="Normalny"/>
    <w:uiPriority w:val="99"/>
    <w:rsid w:val="00C16B89"/>
    <w:pPr>
      <w:suppressAutoHyphens/>
      <w:spacing w:after="200" w:line="276" w:lineRule="auto"/>
    </w:pPr>
    <w:rPr>
      <w:rFonts w:ascii="Calibri" w:eastAsia="SimSun" w:hAnsi="Calibri" w:cs="Calibri"/>
      <w:kern w:val="2"/>
      <w:lang w:eastAsia="ar-SA"/>
    </w:rPr>
  </w:style>
  <w:style w:type="paragraph" w:styleId="Spistreci1">
    <w:name w:val="toc 1"/>
    <w:basedOn w:val="Normalny"/>
    <w:next w:val="Normalny"/>
    <w:autoRedefine/>
    <w:rsid w:val="00C16B89"/>
    <w:pPr>
      <w:tabs>
        <w:tab w:val="right" w:pos="9059"/>
      </w:tabs>
      <w:suppressAutoHyphens/>
      <w:spacing w:before="360" w:after="0" w:line="240" w:lineRule="auto"/>
      <w:jc w:val="center"/>
    </w:pPr>
    <w:rPr>
      <w:rFonts w:ascii="Arial Narrow" w:eastAsia="Times New Roman" w:hAnsi="Arial Narrow" w:cs="Arial"/>
      <w:b/>
      <w:bCs/>
      <w:caps/>
      <w:sz w:val="20"/>
      <w:szCs w:val="20"/>
      <w:lang w:eastAsia="pl-PL"/>
    </w:rPr>
  </w:style>
  <w:style w:type="character" w:customStyle="1" w:styleId="st">
    <w:name w:val="st"/>
    <w:rsid w:val="00C16B89"/>
  </w:style>
  <w:style w:type="paragraph" w:customStyle="1" w:styleId="LISTno">
    <w:name w:val="_LIST no"/>
    <w:basedOn w:val="Normalny"/>
    <w:uiPriority w:val="99"/>
    <w:rsid w:val="00C16B89"/>
    <w:pPr>
      <w:widowControl w:val="0"/>
      <w:tabs>
        <w:tab w:val="num" w:pos="1701"/>
      </w:tabs>
      <w:spacing w:before="120" w:after="0" w:line="320" w:lineRule="exact"/>
      <w:ind w:left="1701" w:hanging="567"/>
      <w:jc w:val="both"/>
    </w:pPr>
    <w:rPr>
      <w:rFonts w:ascii="Arial" w:eastAsia="Times New Roman" w:hAnsi="Arial" w:cs="Times New Roman"/>
      <w:szCs w:val="20"/>
    </w:rPr>
  </w:style>
  <w:style w:type="paragraph" w:styleId="Listanumerowana">
    <w:name w:val="List Number"/>
    <w:basedOn w:val="Normalny"/>
    <w:uiPriority w:val="99"/>
    <w:rsid w:val="00C16B89"/>
    <w:pPr>
      <w:numPr>
        <w:numId w:val="13"/>
      </w:numPr>
      <w:spacing w:before="120"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andardowy2">
    <w:name w:val="Standardowy 2"/>
    <w:basedOn w:val="Normalny"/>
    <w:uiPriority w:val="99"/>
    <w:rsid w:val="00C16B89"/>
    <w:pPr>
      <w:spacing w:before="6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Linietabeli">
    <w:name w:val="Tekst podstawowy.Linie tabeli"/>
    <w:basedOn w:val="Normalny"/>
    <w:uiPriority w:val="99"/>
    <w:rsid w:val="00C16B89"/>
    <w:pPr>
      <w:spacing w:before="120" w:after="0" w:line="36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paragraph" w:customStyle="1" w:styleId="BodySub-Head">
    <w:name w:val="Body Sub-Head"/>
    <w:basedOn w:val="Normalny"/>
    <w:uiPriority w:val="99"/>
    <w:rsid w:val="00C16B89"/>
    <w:pPr>
      <w:spacing w:before="240" w:after="120" w:line="240" w:lineRule="auto"/>
      <w:jc w:val="both"/>
    </w:pPr>
    <w:rPr>
      <w:rFonts w:ascii="ICL Franklin" w:eastAsia="Times New Roman" w:hAnsi="ICL Franklin" w:cs="Times New Roman"/>
      <w:b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C16B89"/>
    <w:pPr>
      <w:spacing w:before="120" w:after="0" w:line="240" w:lineRule="auto"/>
      <w:ind w:left="240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rsid w:val="00C16B89"/>
    <w:rPr>
      <w:rFonts w:ascii="Courier New" w:hAnsi="Courier New" w:cs="Courier New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C16B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</w:rPr>
  </w:style>
  <w:style w:type="character" w:customStyle="1" w:styleId="HTML-wstpniesformatowanyZnak1">
    <w:name w:val="HTML - wstępnie sformatowany Znak1"/>
    <w:basedOn w:val="Domylnaczcionkaakapitu"/>
    <w:uiPriority w:val="99"/>
    <w:rsid w:val="00C16B89"/>
    <w:rPr>
      <w:rFonts w:ascii="Consolas" w:hAnsi="Consolas"/>
      <w:sz w:val="20"/>
      <w:szCs w:val="20"/>
    </w:rPr>
  </w:style>
  <w:style w:type="paragraph" w:styleId="Indeks1">
    <w:name w:val="index 1"/>
    <w:basedOn w:val="Normalny"/>
    <w:autoRedefine/>
    <w:unhideWhenUsed/>
    <w:rsid w:val="00C16B89"/>
    <w:pPr>
      <w:tabs>
        <w:tab w:val="num" w:pos="360"/>
        <w:tab w:val="left" w:pos="8505"/>
        <w:tab w:val="left" w:pos="13608"/>
      </w:tabs>
      <w:spacing w:before="60" w:after="0" w:line="288" w:lineRule="auto"/>
      <w:ind w:left="360" w:hanging="360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character" w:customStyle="1" w:styleId="TekstprzypisukocowegoZnak1">
    <w:name w:val="Tekst przypisu końcowego Znak1"/>
    <w:uiPriority w:val="99"/>
    <w:semiHidden/>
    <w:rsid w:val="00C16B89"/>
    <w:rPr>
      <w:rFonts w:ascii="Calibri" w:eastAsia="SimSun" w:hAnsi="Calibri" w:cs="font76"/>
      <w:kern w:val="2"/>
      <w:sz w:val="20"/>
      <w:szCs w:val="20"/>
      <w:lang w:eastAsia="ar-SA"/>
    </w:rPr>
  </w:style>
  <w:style w:type="character" w:customStyle="1" w:styleId="Tekstpodstawowywcity3Znak">
    <w:name w:val="Tekst podstawowy wcięty 3 Znak"/>
    <w:link w:val="Tekstpodstawowywcity3"/>
    <w:uiPriority w:val="99"/>
    <w:rsid w:val="00C16B89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16B89"/>
    <w:pPr>
      <w:spacing w:after="120" w:line="240" w:lineRule="auto"/>
      <w:ind w:left="283"/>
      <w:jc w:val="both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rsid w:val="00C16B89"/>
    <w:rPr>
      <w:sz w:val="16"/>
      <w:szCs w:val="16"/>
    </w:rPr>
  </w:style>
  <w:style w:type="paragraph" w:customStyle="1" w:styleId="Nagwek40">
    <w:name w:val="Nagłówek4"/>
    <w:basedOn w:val="Normalny"/>
    <w:next w:val="Tekstpodstawowy"/>
    <w:uiPriority w:val="99"/>
    <w:rsid w:val="00C16B89"/>
    <w:pPr>
      <w:keepNext/>
      <w:suppressAutoHyphens/>
      <w:spacing w:before="240" w:after="120" w:line="276" w:lineRule="auto"/>
    </w:pPr>
    <w:rPr>
      <w:rFonts w:ascii="Arial" w:eastAsia="SimSun" w:hAnsi="Arial" w:cs="Tahoma"/>
      <w:kern w:val="2"/>
      <w:sz w:val="28"/>
      <w:szCs w:val="28"/>
      <w:lang w:eastAsia="ar-SA"/>
    </w:rPr>
  </w:style>
  <w:style w:type="paragraph" w:customStyle="1" w:styleId="Podpis3">
    <w:name w:val="Podpis3"/>
    <w:basedOn w:val="Normalny"/>
    <w:uiPriority w:val="99"/>
    <w:rsid w:val="00C16B89"/>
    <w:pPr>
      <w:suppressLineNumbers/>
      <w:suppressAutoHyphens/>
      <w:spacing w:before="120" w:after="120" w:line="276" w:lineRule="auto"/>
    </w:pPr>
    <w:rPr>
      <w:rFonts w:ascii="Calibri" w:eastAsia="SimSun" w:hAnsi="Calibri" w:cs="Tahoma"/>
      <w:i/>
      <w:iCs/>
      <w:kern w:val="2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C16B89"/>
    <w:pPr>
      <w:keepNext/>
      <w:suppressAutoHyphens/>
      <w:spacing w:before="240" w:after="120" w:line="276" w:lineRule="auto"/>
    </w:pPr>
    <w:rPr>
      <w:rFonts w:ascii="Arial" w:eastAsia="SimSun" w:hAnsi="Arial" w:cs="Tahoma"/>
      <w:kern w:val="2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C16B89"/>
    <w:pPr>
      <w:suppressLineNumbers/>
      <w:suppressAutoHyphens/>
      <w:spacing w:before="120" w:after="120" w:line="276" w:lineRule="auto"/>
    </w:pPr>
    <w:rPr>
      <w:rFonts w:ascii="Calibri" w:eastAsia="SimSun" w:hAnsi="Calibri" w:cs="Tahoma"/>
      <w:i/>
      <w:iCs/>
      <w:kern w:val="2"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uiPriority w:val="99"/>
    <w:rsid w:val="00C16B89"/>
    <w:pPr>
      <w:keepNext/>
      <w:suppressAutoHyphens/>
      <w:spacing w:before="240" w:after="0" w:line="100" w:lineRule="atLeast"/>
    </w:pPr>
    <w:rPr>
      <w:rFonts w:ascii="Arial" w:eastAsia="SimSun" w:hAnsi="Arial" w:cs="Tahoma"/>
      <w:kern w:val="2"/>
      <w:sz w:val="28"/>
      <w:szCs w:val="28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C16B89"/>
    <w:pPr>
      <w:suppressAutoHyphens/>
      <w:spacing w:after="200" w:line="276" w:lineRule="auto"/>
    </w:pPr>
    <w:rPr>
      <w:rFonts w:ascii="Calibri" w:eastAsia="SimSun" w:hAnsi="Calibri" w:cs="font76"/>
      <w:kern w:val="2"/>
      <w:lang w:eastAsia="ar-SA"/>
    </w:rPr>
  </w:style>
  <w:style w:type="paragraph" w:customStyle="1" w:styleId="Akapitzlist1">
    <w:name w:val="Akapit z listą1"/>
    <w:uiPriority w:val="99"/>
    <w:rsid w:val="00C16B89"/>
    <w:pPr>
      <w:widowControl w:val="0"/>
      <w:suppressAutoHyphens/>
      <w:spacing w:after="200" w:line="276" w:lineRule="auto"/>
    </w:pPr>
    <w:rPr>
      <w:rFonts w:ascii="Calibri" w:eastAsia="SimSun" w:hAnsi="Calibri" w:cs="font79"/>
      <w:kern w:val="2"/>
      <w:lang w:eastAsia="ar-SA"/>
    </w:rPr>
  </w:style>
  <w:style w:type="paragraph" w:customStyle="1" w:styleId="Akapitzlist2">
    <w:name w:val="Akapit z listą2"/>
    <w:basedOn w:val="Normalny"/>
    <w:uiPriority w:val="99"/>
    <w:rsid w:val="00C16B89"/>
    <w:pPr>
      <w:suppressAutoHyphens/>
      <w:spacing w:after="200" w:line="276" w:lineRule="auto"/>
    </w:pPr>
    <w:rPr>
      <w:rFonts w:ascii="Calibri" w:eastAsia="SimSun" w:hAnsi="Calibri" w:cs="font76"/>
      <w:kern w:val="2"/>
      <w:lang w:eastAsia="ar-SA"/>
    </w:rPr>
  </w:style>
  <w:style w:type="paragraph" w:customStyle="1" w:styleId="Tableitem">
    <w:name w:val="Table item"/>
    <w:basedOn w:val="Normalny"/>
    <w:rsid w:val="00C16B89"/>
    <w:pPr>
      <w:spacing w:before="60" w:after="60" w:line="240" w:lineRule="auto"/>
    </w:pPr>
    <w:rPr>
      <w:rFonts w:ascii="Arial Narrow" w:eastAsia="Times New Roman" w:hAnsi="Arial Narrow" w:cs="Times New Roman"/>
      <w:bCs/>
      <w:sz w:val="24"/>
      <w:szCs w:val="20"/>
      <w:lang w:val="en-GB"/>
    </w:rPr>
  </w:style>
  <w:style w:type="paragraph" w:customStyle="1" w:styleId="Trescwcieta">
    <w:name w:val="Tresc wcieta"/>
    <w:basedOn w:val="Normalny"/>
    <w:uiPriority w:val="99"/>
    <w:rsid w:val="00C16B89"/>
    <w:pPr>
      <w:spacing w:after="120" w:line="30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renum">
    <w:name w:val="Treść num."/>
    <w:basedOn w:val="Normalny"/>
    <w:uiPriority w:val="99"/>
    <w:rsid w:val="00C16B89"/>
    <w:pPr>
      <w:spacing w:after="120" w:line="30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Heading">
    <w:name w:val="Table Heading"/>
    <w:basedOn w:val="TableContents"/>
    <w:uiPriority w:val="99"/>
    <w:rsid w:val="00C16B89"/>
    <w:pPr>
      <w:autoSpaceDN/>
      <w:jc w:val="center"/>
      <w:textAlignment w:val="auto"/>
    </w:pPr>
    <w:rPr>
      <w:rFonts w:eastAsia="Times New Roman" w:cs="Times New Roman"/>
      <w:b/>
      <w:bCs/>
      <w:i/>
      <w:iCs/>
      <w:kern w:val="0"/>
      <w:szCs w:val="20"/>
      <w:lang w:val="en-US" w:eastAsia="pl-PL" w:bidi="ar-SA"/>
    </w:rPr>
  </w:style>
  <w:style w:type="character" w:customStyle="1" w:styleId="WW8Num2z0">
    <w:name w:val="WW8Num2z0"/>
    <w:rsid w:val="00C16B89"/>
    <w:rPr>
      <w:rFonts w:ascii="Symbol" w:hAnsi="Symbol" w:hint="default"/>
      <w:color w:val="00000A"/>
    </w:rPr>
  </w:style>
  <w:style w:type="character" w:customStyle="1" w:styleId="Domylnaczcionkaakapitu3">
    <w:name w:val="Domyślna czcionka akapitu3"/>
    <w:rsid w:val="00C16B89"/>
  </w:style>
  <w:style w:type="character" w:customStyle="1" w:styleId="WW8Num9z1">
    <w:name w:val="WW8Num9z1"/>
    <w:rsid w:val="00C16B89"/>
    <w:rPr>
      <w:rFonts w:ascii="OpenSymbol" w:hAnsi="OpenSymbol" w:cs="OpenSymbol" w:hint="default"/>
    </w:rPr>
  </w:style>
  <w:style w:type="character" w:customStyle="1" w:styleId="WW8Num3z0">
    <w:name w:val="WW8Num3z0"/>
    <w:rsid w:val="00C16B89"/>
    <w:rPr>
      <w:rFonts w:ascii="Symbol" w:hAnsi="Symbol" w:hint="default"/>
      <w:color w:val="00000A"/>
    </w:rPr>
  </w:style>
  <w:style w:type="character" w:customStyle="1" w:styleId="Absatz-Standardschriftart">
    <w:name w:val="Absatz-Standardschriftart"/>
    <w:rsid w:val="00C16B89"/>
  </w:style>
  <w:style w:type="character" w:customStyle="1" w:styleId="WW-Absatz-Standardschriftart">
    <w:name w:val="WW-Absatz-Standardschriftart"/>
    <w:rsid w:val="00C16B89"/>
  </w:style>
  <w:style w:type="character" w:customStyle="1" w:styleId="WW-Absatz-Standardschriftart1">
    <w:name w:val="WW-Absatz-Standardschriftart1"/>
    <w:rsid w:val="00C16B89"/>
  </w:style>
  <w:style w:type="character" w:customStyle="1" w:styleId="WW-Absatz-Standardschriftart11">
    <w:name w:val="WW-Absatz-Standardschriftart11"/>
    <w:rsid w:val="00C16B89"/>
  </w:style>
  <w:style w:type="character" w:customStyle="1" w:styleId="WW-Absatz-Standardschriftart111">
    <w:name w:val="WW-Absatz-Standardschriftart111"/>
    <w:rsid w:val="00C16B89"/>
  </w:style>
  <w:style w:type="character" w:customStyle="1" w:styleId="WW-Absatz-Standardschriftart1111">
    <w:name w:val="WW-Absatz-Standardschriftart1111"/>
    <w:rsid w:val="00C16B89"/>
  </w:style>
  <w:style w:type="character" w:customStyle="1" w:styleId="WW-Absatz-Standardschriftart11111">
    <w:name w:val="WW-Absatz-Standardschriftart11111"/>
    <w:rsid w:val="00C16B89"/>
  </w:style>
  <w:style w:type="character" w:customStyle="1" w:styleId="WW-Absatz-Standardschriftart111111">
    <w:name w:val="WW-Absatz-Standardschriftart111111"/>
    <w:rsid w:val="00C16B89"/>
  </w:style>
  <w:style w:type="character" w:customStyle="1" w:styleId="ListLabel1">
    <w:name w:val="ListLabel 1"/>
    <w:rsid w:val="00C16B89"/>
    <w:rPr>
      <w:color w:val="00000A"/>
    </w:rPr>
  </w:style>
  <w:style w:type="character" w:customStyle="1" w:styleId="Domylnaczcionkaakapitu2">
    <w:name w:val="Domyślna czcionka akapitu2"/>
    <w:rsid w:val="00C16B89"/>
  </w:style>
  <w:style w:type="character" w:customStyle="1" w:styleId="WW-Absatz-Standardschriftart1111111">
    <w:name w:val="WW-Absatz-Standardschriftart1111111"/>
    <w:rsid w:val="00C16B89"/>
  </w:style>
  <w:style w:type="character" w:customStyle="1" w:styleId="UyteHipercze1">
    <w:name w:val="UżyteHiperłącze1"/>
    <w:rsid w:val="00C16B89"/>
  </w:style>
  <w:style w:type="character" w:customStyle="1" w:styleId="tytul">
    <w:name w:val="tytul"/>
    <w:rsid w:val="00C16B89"/>
  </w:style>
  <w:style w:type="character" w:customStyle="1" w:styleId="smalltext">
    <w:name w:val="smalltext"/>
    <w:rsid w:val="00C16B89"/>
    <w:rPr>
      <w:rFonts w:ascii="Times New Roman" w:hAnsi="Times New Roman" w:cs="Times New Roman" w:hint="default"/>
    </w:rPr>
  </w:style>
  <w:style w:type="character" w:customStyle="1" w:styleId="text">
    <w:name w:val="text"/>
    <w:rsid w:val="00C16B89"/>
    <w:rPr>
      <w:rFonts w:ascii="Times New Roman" w:hAnsi="Times New Roman" w:cs="Times New Roman" w:hint="default"/>
    </w:rPr>
  </w:style>
  <w:style w:type="character" w:customStyle="1" w:styleId="bigblack">
    <w:name w:val="bigblack"/>
    <w:rsid w:val="00C16B89"/>
    <w:rPr>
      <w:rFonts w:ascii="Times New Roman" w:hAnsi="Times New Roman" w:cs="Times New Roman" w:hint="default"/>
    </w:rPr>
  </w:style>
  <w:style w:type="character" w:customStyle="1" w:styleId="NumberingSymbols">
    <w:name w:val="Numbering Symbols"/>
    <w:rsid w:val="00C16B89"/>
  </w:style>
  <w:style w:type="character" w:customStyle="1" w:styleId="fieldsetb">
    <w:name w:val="fieldset_b"/>
    <w:rsid w:val="00C16B89"/>
    <w:rPr>
      <w:rFonts w:ascii="Times New Roman" w:hAnsi="Times New Roman" w:cs="Times New Roman" w:hint="default"/>
    </w:rPr>
  </w:style>
  <w:style w:type="character" w:customStyle="1" w:styleId="tytul-strony">
    <w:name w:val="tytul-strony"/>
    <w:rsid w:val="00C16B89"/>
    <w:rPr>
      <w:rFonts w:ascii="Times New Roman" w:hAnsi="Times New Roman" w:cs="Times New Roman" w:hint="default"/>
    </w:rPr>
  </w:style>
  <w:style w:type="paragraph" w:customStyle="1" w:styleId="tableitem0">
    <w:name w:val="tableitem"/>
    <w:basedOn w:val="Normalny"/>
    <w:rsid w:val="00C16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abelapozycja">
    <w:name w:val="Tabela pozycja"/>
    <w:basedOn w:val="Normalny"/>
    <w:rsid w:val="00C16B89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paragraph" w:customStyle="1" w:styleId="Style12">
    <w:name w:val="Style12"/>
    <w:basedOn w:val="Normalny"/>
    <w:rsid w:val="00C16B89"/>
    <w:pPr>
      <w:widowControl w:val="0"/>
      <w:suppressAutoHyphens/>
      <w:spacing w:after="0" w:line="230" w:lineRule="exact"/>
      <w:ind w:hanging="163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Teksttreci4">
    <w:name w:val="Tekst treści (4)_"/>
    <w:link w:val="Teksttreci40"/>
    <w:rsid w:val="00C16B89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16B89"/>
    <w:pPr>
      <w:shd w:val="clear" w:color="auto" w:fill="FFFFFF"/>
      <w:spacing w:before="120" w:after="0" w:line="0" w:lineRule="atLeast"/>
    </w:pPr>
    <w:rPr>
      <w:rFonts w:ascii="Arial Narrow" w:eastAsia="Arial Narrow" w:hAnsi="Arial Narrow" w:cs="Arial Narrow"/>
      <w:sz w:val="18"/>
      <w:szCs w:val="18"/>
    </w:rPr>
  </w:style>
  <w:style w:type="character" w:customStyle="1" w:styleId="Teksttreci2">
    <w:name w:val="Tekst treści (2)"/>
    <w:rsid w:val="00C16B8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w w:val="100"/>
      <w:sz w:val="20"/>
      <w:szCs w:val="20"/>
      <w:u w:val="single"/>
    </w:rPr>
  </w:style>
  <w:style w:type="character" w:customStyle="1" w:styleId="TeksttreciPogrubienieKursywa">
    <w:name w:val="Tekst treści + Pogrubienie;Kursywa"/>
    <w:rsid w:val="00C16B89"/>
    <w:rPr>
      <w:rFonts w:ascii="Arial Narrow" w:eastAsia="Arial Narrow" w:hAnsi="Arial Narrow" w:cs="Arial Narrow"/>
      <w:b/>
      <w:bCs/>
      <w:i/>
      <w:iCs/>
      <w:smallCaps w:val="0"/>
      <w:strike w:val="0"/>
      <w:spacing w:val="0"/>
      <w:w w:val="100"/>
      <w:sz w:val="20"/>
      <w:szCs w:val="20"/>
    </w:rPr>
  </w:style>
  <w:style w:type="character" w:customStyle="1" w:styleId="TeksttreciPogrubienie">
    <w:name w:val="Tekst treści + Pogrubienie"/>
    <w:rsid w:val="00C16B89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0"/>
      <w:w w:val="100"/>
      <w:sz w:val="20"/>
      <w:szCs w:val="20"/>
    </w:rPr>
  </w:style>
  <w:style w:type="character" w:customStyle="1" w:styleId="Nagwek21">
    <w:name w:val="Nagłówek #2"/>
    <w:rsid w:val="00C16B8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w w:val="100"/>
      <w:sz w:val="20"/>
      <w:szCs w:val="20"/>
      <w:u w:val="single"/>
    </w:rPr>
  </w:style>
  <w:style w:type="numbering" w:customStyle="1" w:styleId="Bezlisty1111">
    <w:name w:val="Bez listy1111"/>
    <w:next w:val="Bezlisty"/>
    <w:uiPriority w:val="99"/>
    <w:semiHidden/>
    <w:unhideWhenUsed/>
    <w:rsid w:val="00C16B89"/>
  </w:style>
  <w:style w:type="paragraph" w:customStyle="1" w:styleId="font5">
    <w:name w:val="font5"/>
    <w:basedOn w:val="Normalny"/>
    <w:rsid w:val="00C16B8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65">
    <w:name w:val="xl65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75">
    <w:name w:val="xl75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C16B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C16B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81">
    <w:name w:val="xl81"/>
    <w:basedOn w:val="Normalny"/>
    <w:rsid w:val="00C16B8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82">
    <w:name w:val="xl82"/>
    <w:basedOn w:val="Normalny"/>
    <w:rsid w:val="00C16B8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83">
    <w:name w:val="xl83"/>
    <w:basedOn w:val="Normalny"/>
    <w:rsid w:val="00C16B8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84">
    <w:name w:val="xl84"/>
    <w:basedOn w:val="Normalny"/>
    <w:rsid w:val="00C16B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85">
    <w:name w:val="xl85"/>
    <w:basedOn w:val="Normalny"/>
    <w:rsid w:val="00C16B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86">
    <w:name w:val="xl86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89">
    <w:name w:val="xl89"/>
    <w:basedOn w:val="Normalny"/>
    <w:rsid w:val="00C16B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xl97">
    <w:name w:val="xl97"/>
    <w:basedOn w:val="Normalny"/>
    <w:rsid w:val="00C16B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C16B8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C16B8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100">
    <w:name w:val="xl100"/>
    <w:basedOn w:val="Normalny"/>
    <w:rsid w:val="00C16B8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C16B8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C16B8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103">
    <w:name w:val="xl103"/>
    <w:basedOn w:val="Normalny"/>
    <w:rsid w:val="00C16B8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C16B8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C16B8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C16B8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9">
    <w:name w:val="xl109"/>
    <w:basedOn w:val="Normalny"/>
    <w:rsid w:val="00C16B8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C16B8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111">
    <w:name w:val="xl111"/>
    <w:basedOn w:val="Normalny"/>
    <w:rsid w:val="00C16B8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C16B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C16B8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C16B8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C16B8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C16B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117">
    <w:name w:val="xl117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2txt1">
    <w:name w:val="po2txt1"/>
    <w:rsid w:val="00C16B89"/>
    <w:rPr>
      <w:b/>
      <w:bCs/>
      <w:color w:val="7F492F"/>
    </w:rPr>
  </w:style>
  <w:style w:type="character" w:customStyle="1" w:styleId="po1txt1">
    <w:name w:val="po1txt1"/>
    <w:rsid w:val="00C16B89"/>
    <w:rPr>
      <w:color w:val="999999"/>
    </w:rPr>
  </w:style>
  <w:style w:type="paragraph" w:styleId="Tekstblokowy">
    <w:name w:val="Block Text"/>
    <w:basedOn w:val="Normalny"/>
    <w:rsid w:val="00C16B89"/>
    <w:pPr>
      <w:spacing w:before="40" w:after="0" w:line="360" w:lineRule="auto"/>
      <w:ind w:left="360" w:right="1800" w:hanging="32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C16B89"/>
    <w:pPr>
      <w:suppressAutoHyphens/>
      <w:spacing w:before="40" w:after="0" w:line="360" w:lineRule="auto"/>
      <w:ind w:left="360" w:right="1800" w:hanging="3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C16B89"/>
    <w:pPr>
      <w:suppressAutoHyphens/>
      <w:spacing w:after="0" w:line="276" w:lineRule="auto"/>
      <w:ind w:left="220"/>
    </w:pPr>
    <w:rPr>
      <w:rFonts w:ascii="Calibri" w:eastAsia="SimSun" w:hAnsi="Calibri" w:cs="font76"/>
      <w:kern w:val="2"/>
      <w:sz w:val="20"/>
      <w:szCs w:val="20"/>
      <w:lang w:eastAsia="ar-SA"/>
    </w:rPr>
  </w:style>
  <w:style w:type="numbering" w:customStyle="1" w:styleId="Styl2">
    <w:name w:val="Styl2"/>
    <w:uiPriority w:val="99"/>
    <w:rsid w:val="00C16B89"/>
  </w:style>
  <w:style w:type="paragraph" w:styleId="Spistreci4">
    <w:name w:val="toc 4"/>
    <w:basedOn w:val="Normalny"/>
    <w:next w:val="Normalny"/>
    <w:autoRedefine/>
    <w:uiPriority w:val="39"/>
    <w:unhideWhenUsed/>
    <w:rsid w:val="00C16B89"/>
    <w:pPr>
      <w:suppressAutoHyphens/>
      <w:spacing w:after="0" w:line="276" w:lineRule="auto"/>
      <w:ind w:left="440"/>
    </w:pPr>
    <w:rPr>
      <w:rFonts w:ascii="Calibri" w:eastAsia="SimSun" w:hAnsi="Calibri" w:cs="font76"/>
      <w:kern w:val="2"/>
      <w:sz w:val="20"/>
      <w:szCs w:val="20"/>
      <w:lang w:eastAsia="ar-SA"/>
    </w:rPr>
  </w:style>
  <w:style w:type="paragraph" w:styleId="Spistreci5">
    <w:name w:val="toc 5"/>
    <w:basedOn w:val="Normalny"/>
    <w:next w:val="Normalny"/>
    <w:autoRedefine/>
    <w:uiPriority w:val="39"/>
    <w:unhideWhenUsed/>
    <w:rsid w:val="00C16B89"/>
    <w:pPr>
      <w:suppressAutoHyphens/>
      <w:spacing w:after="0" w:line="276" w:lineRule="auto"/>
      <w:ind w:left="660"/>
    </w:pPr>
    <w:rPr>
      <w:rFonts w:ascii="Calibri" w:eastAsia="SimSun" w:hAnsi="Calibri" w:cs="font76"/>
      <w:kern w:val="2"/>
      <w:sz w:val="20"/>
      <w:szCs w:val="20"/>
      <w:lang w:eastAsia="ar-SA"/>
    </w:rPr>
  </w:style>
  <w:style w:type="paragraph" w:styleId="Spistreci6">
    <w:name w:val="toc 6"/>
    <w:basedOn w:val="Normalny"/>
    <w:next w:val="Normalny"/>
    <w:autoRedefine/>
    <w:uiPriority w:val="39"/>
    <w:unhideWhenUsed/>
    <w:rsid w:val="00C16B89"/>
    <w:pPr>
      <w:suppressAutoHyphens/>
      <w:spacing w:after="0" w:line="276" w:lineRule="auto"/>
      <w:ind w:left="880"/>
    </w:pPr>
    <w:rPr>
      <w:rFonts w:ascii="Calibri" w:eastAsia="SimSun" w:hAnsi="Calibri" w:cs="font76"/>
      <w:kern w:val="2"/>
      <w:sz w:val="20"/>
      <w:szCs w:val="20"/>
      <w:lang w:eastAsia="ar-SA"/>
    </w:rPr>
  </w:style>
  <w:style w:type="paragraph" w:styleId="Spistreci7">
    <w:name w:val="toc 7"/>
    <w:basedOn w:val="Normalny"/>
    <w:next w:val="Normalny"/>
    <w:autoRedefine/>
    <w:uiPriority w:val="39"/>
    <w:unhideWhenUsed/>
    <w:rsid w:val="00C16B89"/>
    <w:pPr>
      <w:suppressAutoHyphens/>
      <w:spacing w:after="0" w:line="276" w:lineRule="auto"/>
      <w:ind w:left="1100"/>
    </w:pPr>
    <w:rPr>
      <w:rFonts w:ascii="Calibri" w:eastAsia="SimSun" w:hAnsi="Calibri" w:cs="font76"/>
      <w:kern w:val="2"/>
      <w:sz w:val="20"/>
      <w:szCs w:val="20"/>
      <w:lang w:eastAsia="ar-SA"/>
    </w:rPr>
  </w:style>
  <w:style w:type="paragraph" w:styleId="Spistreci8">
    <w:name w:val="toc 8"/>
    <w:basedOn w:val="Normalny"/>
    <w:next w:val="Normalny"/>
    <w:autoRedefine/>
    <w:uiPriority w:val="39"/>
    <w:unhideWhenUsed/>
    <w:rsid w:val="00C16B89"/>
    <w:pPr>
      <w:suppressAutoHyphens/>
      <w:spacing w:after="0" w:line="276" w:lineRule="auto"/>
      <w:ind w:left="1320"/>
    </w:pPr>
    <w:rPr>
      <w:rFonts w:ascii="Calibri" w:eastAsia="SimSun" w:hAnsi="Calibri" w:cs="font76"/>
      <w:kern w:val="2"/>
      <w:sz w:val="20"/>
      <w:szCs w:val="20"/>
      <w:lang w:eastAsia="ar-SA"/>
    </w:rPr>
  </w:style>
  <w:style w:type="paragraph" w:styleId="Spistreci9">
    <w:name w:val="toc 9"/>
    <w:basedOn w:val="Normalny"/>
    <w:next w:val="Normalny"/>
    <w:autoRedefine/>
    <w:uiPriority w:val="39"/>
    <w:unhideWhenUsed/>
    <w:rsid w:val="00C16B89"/>
    <w:pPr>
      <w:suppressAutoHyphens/>
      <w:spacing w:after="0" w:line="276" w:lineRule="auto"/>
      <w:ind w:left="1540"/>
    </w:pPr>
    <w:rPr>
      <w:rFonts w:ascii="Calibri" w:eastAsia="SimSun" w:hAnsi="Calibri" w:cs="font76"/>
      <w:kern w:val="2"/>
      <w:sz w:val="20"/>
      <w:szCs w:val="20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16B89"/>
    <w:pPr>
      <w:outlineLvl w:val="9"/>
    </w:pPr>
    <w:rPr>
      <w:rFonts w:ascii="Cambria" w:eastAsia="Times New Roman" w:hAnsi="Cambria" w:cs="Times New Roman"/>
      <w:color w:val="365F91"/>
      <w:lang w:eastAsia="pl-PL"/>
    </w:rPr>
  </w:style>
  <w:style w:type="character" w:customStyle="1" w:styleId="h2">
    <w:name w:val="h2"/>
    <w:rsid w:val="00C16B89"/>
  </w:style>
  <w:style w:type="numbering" w:customStyle="1" w:styleId="WWNum1">
    <w:name w:val="WWNum1"/>
    <w:basedOn w:val="Bezlisty"/>
    <w:rsid w:val="00C16B89"/>
  </w:style>
  <w:style w:type="numbering" w:customStyle="1" w:styleId="WWNum23">
    <w:name w:val="WWNum23"/>
    <w:basedOn w:val="Bezlisty"/>
    <w:rsid w:val="00C16B89"/>
  </w:style>
  <w:style w:type="numbering" w:customStyle="1" w:styleId="Bezlisty11111">
    <w:name w:val="Bez listy11111"/>
    <w:next w:val="Bezlisty"/>
    <w:uiPriority w:val="99"/>
    <w:semiHidden/>
    <w:unhideWhenUsed/>
    <w:rsid w:val="00C16B89"/>
  </w:style>
  <w:style w:type="numbering" w:customStyle="1" w:styleId="Bezlisty12">
    <w:name w:val="Bez listy12"/>
    <w:next w:val="Bezlisty"/>
    <w:uiPriority w:val="99"/>
    <w:semiHidden/>
    <w:unhideWhenUsed/>
    <w:rsid w:val="00C16B89"/>
  </w:style>
  <w:style w:type="numbering" w:customStyle="1" w:styleId="Styl21">
    <w:name w:val="Styl21"/>
    <w:uiPriority w:val="99"/>
    <w:rsid w:val="00C16B89"/>
  </w:style>
  <w:style w:type="numbering" w:customStyle="1" w:styleId="WWNum11">
    <w:name w:val="WWNum11"/>
    <w:basedOn w:val="Bezlisty"/>
    <w:rsid w:val="00C16B89"/>
  </w:style>
  <w:style w:type="numbering" w:customStyle="1" w:styleId="WWNum231">
    <w:name w:val="WWNum231"/>
    <w:basedOn w:val="Bezlisty"/>
    <w:rsid w:val="00C16B89"/>
  </w:style>
  <w:style w:type="numbering" w:customStyle="1" w:styleId="Bezlisty21">
    <w:name w:val="Bez listy21"/>
    <w:next w:val="Bezlisty"/>
    <w:uiPriority w:val="99"/>
    <w:semiHidden/>
    <w:unhideWhenUsed/>
    <w:rsid w:val="00C16B89"/>
  </w:style>
  <w:style w:type="numbering" w:customStyle="1" w:styleId="Bezlisty112">
    <w:name w:val="Bez listy112"/>
    <w:next w:val="Bezlisty"/>
    <w:uiPriority w:val="99"/>
    <w:semiHidden/>
    <w:unhideWhenUsed/>
    <w:rsid w:val="00C16B89"/>
  </w:style>
  <w:style w:type="character" w:styleId="Tekstzastpczy">
    <w:name w:val="Placeholder Text"/>
    <w:basedOn w:val="Domylnaczcionkaakapitu"/>
    <w:uiPriority w:val="99"/>
    <w:semiHidden/>
    <w:rsid w:val="00C16B89"/>
    <w:rPr>
      <w:color w:val="808080"/>
    </w:rPr>
  </w:style>
  <w:style w:type="paragraph" w:customStyle="1" w:styleId="Tekstpodstawowy33">
    <w:name w:val="Tekst podstawowy 33"/>
    <w:basedOn w:val="Normalny"/>
    <w:rsid w:val="00C16B89"/>
    <w:pPr>
      <w:suppressAutoHyphens/>
      <w:autoSpaceDE w:val="0"/>
      <w:spacing w:after="0" w:line="240" w:lineRule="auto"/>
      <w:jc w:val="both"/>
    </w:pPr>
    <w:rPr>
      <w:rFonts w:ascii="Tahoma" w:eastAsia="Times New Roman" w:hAnsi="Tahoma" w:cs="Lucida Sans Unicode"/>
      <w:color w:val="000000"/>
      <w:kern w:val="2"/>
      <w:szCs w:val="24"/>
      <w:lang w:eastAsia="ar-SA"/>
    </w:rPr>
  </w:style>
  <w:style w:type="paragraph" w:customStyle="1" w:styleId="ng-scope">
    <w:name w:val="ng-scope"/>
    <w:basedOn w:val="Normalny"/>
    <w:rsid w:val="00C16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114">
    <w:name w:val="Styl114"/>
    <w:rsid w:val="00C16B89"/>
  </w:style>
  <w:style w:type="table" w:customStyle="1" w:styleId="Tabela-Siatka7">
    <w:name w:val="Tabela - Siatka7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C16B89"/>
  </w:style>
  <w:style w:type="numbering" w:customStyle="1" w:styleId="Styl112">
    <w:name w:val="Styl112"/>
    <w:rsid w:val="00C16B89"/>
  </w:style>
  <w:style w:type="table" w:customStyle="1" w:styleId="Tabela-Siatka9">
    <w:name w:val="Tabela - Siatka9"/>
    <w:basedOn w:val="Standardowy"/>
    <w:next w:val="Tabela-Siatka"/>
    <w:uiPriority w:val="39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C16B89"/>
  </w:style>
  <w:style w:type="numbering" w:customStyle="1" w:styleId="Styl14">
    <w:name w:val="Styl14"/>
    <w:rsid w:val="00C16B89"/>
  </w:style>
  <w:style w:type="table" w:customStyle="1" w:styleId="Tabela-Siatka12">
    <w:name w:val="Tabela - Siatka12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5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rsid w:val="00C16B89"/>
  </w:style>
  <w:style w:type="table" w:customStyle="1" w:styleId="Tabela-Siatka112">
    <w:name w:val="Tabela - Siatka112"/>
    <w:basedOn w:val="Standardowy"/>
    <w:next w:val="Tabela-Siatka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11">
    <w:name w:val="Styl1111"/>
    <w:rsid w:val="00C16B89"/>
  </w:style>
  <w:style w:type="numbering" w:customStyle="1" w:styleId="Bezlisty31">
    <w:name w:val="Bez listy31"/>
    <w:next w:val="Bezlisty"/>
    <w:uiPriority w:val="99"/>
    <w:semiHidden/>
    <w:rsid w:val="00C16B89"/>
  </w:style>
  <w:style w:type="table" w:customStyle="1" w:styleId="Tabela-Siatka212">
    <w:name w:val="Tabela - Siatka212"/>
    <w:basedOn w:val="Standardowy"/>
    <w:next w:val="Tabela-Siatka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1">
    <w:name w:val="Styl121"/>
    <w:rsid w:val="00C16B89"/>
  </w:style>
  <w:style w:type="numbering" w:customStyle="1" w:styleId="Bezlisty41">
    <w:name w:val="Bez listy41"/>
    <w:next w:val="Bezlisty"/>
    <w:semiHidden/>
    <w:rsid w:val="00C16B89"/>
  </w:style>
  <w:style w:type="table" w:customStyle="1" w:styleId="Tabela-Siatka311">
    <w:name w:val="Tabela - Siatka311"/>
    <w:basedOn w:val="Standardowy"/>
    <w:next w:val="Tabela-Siatka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31">
    <w:name w:val="Styl131"/>
    <w:rsid w:val="00C16B89"/>
  </w:style>
  <w:style w:type="numbering" w:customStyle="1" w:styleId="Bezlisty51">
    <w:name w:val="Bez listy51"/>
    <w:next w:val="Bezlisty"/>
    <w:uiPriority w:val="99"/>
    <w:semiHidden/>
    <w:unhideWhenUsed/>
    <w:rsid w:val="00C16B89"/>
  </w:style>
  <w:style w:type="table" w:customStyle="1" w:styleId="Tabela-Siatka41">
    <w:name w:val="Tabela - Siatka41"/>
    <w:basedOn w:val="Standardowy"/>
    <w:next w:val="Tabela-Siatka"/>
    <w:uiPriority w:val="39"/>
    <w:rsid w:val="00C16B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C16B89"/>
  </w:style>
  <w:style w:type="table" w:customStyle="1" w:styleId="Tabela-Siatka51">
    <w:name w:val="Tabela - Siatka51"/>
    <w:basedOn w:val="Standardowy"/>
    <w:next w:val="Tabela-Siatka"/>
    <w:uiPriority w:val="5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59"/>
    <w:rsid w:val="00C16B89"/>
    <w:pPr>
      <w:spacing w:after="0" w:line="240" w:lineRule="auto"/>
      <w:ind w:left="720" w:hanging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1">
    <w:name w:val="Bez listy71"/>
    <w:next w:val="Bezlisty"/>
    <w:uiPriority w:val="99"/>
    <w:semiHidden/>
    <w:unhideWhenUsed/>
    <w:rsid w:val="00C16B89"/>
  </w:style>
  <w:style w:type="numbering" w:customStyle="1" w:styleId="WWNum321">
    <w:name w:val="WWNum321"/>
    <w:basedOn w:val="Bezlisty"/>
    <w:rsid w:val="00C16B89"/>
  </w:style>
  <w:style w:type="numbering" w:customStyle="1" w:styleId="WWNum451">
    <w:name w:val="WWNum451"/>
    <w:basedOn w:val="Bezlisty"/>
    <w:rsid w:val="00C16B89"/>
  </w:style>
  <w:style w:type="numbering" w:customStyle="1" w:styleId="Bezlisty81">
    <w:name w:val="Bez listy81"/>
    <w:next w:val="Bezlisty"/>
    <w:uiPriority w:val="99"/>
    <w:semiHidden/>
    <w:unhideWhenUsed/>
    <w:rsid w:val="00C16B89"/>
  </w:style>
  <w:style w:type="numbering" w:customStyle="1" w:styleId="Bezlisty113">
    <w:name w:val="Bez listy113"/>
    <w:next w:val="Bezlisty"/>
    <w:uiPriority w:val="99"/>
    <w:semiHidden/>
    <w:unhideWhenUsed/>
    <w:rsid w:val="00C16B89"/>
  </w:style>
  <w:style w:type="numbering" w:customStyle="1" w:styleId="Styl22">
    <w:name w:val="Styl22"/>
    <w:uiPriority w:val="99"/>
    <w:rsid w:val="00C16B89"/>
  </w:style>
  <w:style w:type="numbering" w:customStyle="1" w:styleId="WWNum12">
    <w:name w:val="WWNum12"/>
    <w:basedOn w:val="Bezlisty"/>
    <w:rsid w:val="00C16B89"/>
  </w:style>
  <w:style w:type="numbering" w:customStyle="1" w:styleId="WWNum232">
    <w:name w:val="WWNum232"/>
    <w:basedOn w:val="Bezlisty"/>
    <w:rsid w:val="00C16B89"/>
  </w:style>
  <w:style w:type="numbering" w:customStyle="1" w:styleId="Bezlisty1112">
    <w:name w:val="Bez listy1112"/>
    <w:next w:val="Bezlisty"/>
    <w:uiPriority w:val="99"/>
    <w:semiHidden/>
    <w:unhideWhenUsed/>
    <w:rsid w:val="00C16B89"/>
  </w:style>
  <w:style w:type="numbering" w:customStyle="1" w:styleId="Bezlisty121">
    <w:name w:val="Bez listy121"/>
    <w:next w:val="Bezlisty"/>
    <w:uiPriority w:val="99"/>
    <w:semiHidden/>
    <w:unhideWhenUsed/>
    <w:rsid w:val="00C16B89"/>
  </w:style>
  <w:style w:type="numbering" w:customStyle="1" w:styleId="Styl211">
    <w:name w:val="Styl211"/>
    <w:uiPriority w:val="99"/>
    <w:rsid w:val="00C16B89"/>
  </w:style>
  <w:style w:type="numbering" w:customStyle="1" w:styleId="WWNum111">
    <w:name w:val="WWNum111"/>
    <w:basedOn w:val="Bezlisty"/>
    <w:rsid w:val="00C16B89"/>
  </w:style>
  <w:style w:type="numbering" w:customStyle="1" w:styleId="WWNum2311">
    <w:name w:val="WWNum2311"/>
    <w:basedOn w:val="Bezlisty"/>
    <w:rsid w:val="00C16B89"/>
  </w:style>
  <w:style w:type="numbering" w:customStyle="1" w:styleId="Bezlisty211">
    <w:name w:val="Bez listy211"/>
    <w:next w:val="Bezlisty"/>
    <w:uiPriority w:val="99"/>
    <w:semiHidden/>
    <w:unhideWhenUsed/>
    <w:rsid w:val="00C16B89"/>
  </w:style>
  <w:style w:type="numbering" w:customStyle="1" w:styleId="Bezlisty1121">
    <w:name w:val="Bez listy1121"/>
    <w:next w:val="Bezlisty"/>
    <w:uiPriority w:val="99"/>
    <w:semiHidden/>
    <w:unhideWhenUsed/>
    <w:rsid w:val="00C16B89"/>
  </w:style>
  <w:style w:type="numbering" w:customStyle="1" w:styleId="Styl1141">
    <w:name w:val="Styl1141"/>
    <w:rsid w:val="00C16B89"/>
  </w:style>
  <w:style w:type="table" w:customStyle="1" w:styleId="Tabela-Siatka10">
    <w:name w:val="Tabela - Siatka10"/>
    <w:basedOn w:val="Standardowy"/>
    <w:next w:val="Tabela-Siatka"/>
    <w:uiPriority w:val="39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1">
    <w:name w:val="Tabela - Siatka71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">
    <w:name w:val="Tabela - Siatka81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locked/>
    <w:rsid w:val="00C16B89"/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72">
    <w:name w:val="Tabela - Siatka72"/>
    <w:basedOn w:val="Standardowy"/>
    <w:next w:val="Tabela-Siatka"/>
    <w:uiPriority w:val="59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4">
    <w:name w:val="Tabela - Siatka44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0">
    <w:name w:val="Bez listy10"/>
    <w:next w:val="Bezlisty"/>
    <w:uiPriority w:val="99"/>
    <w:semiHidden/>
    <w:unhideWhenUsed/>
    <w:rsid w:val="00C16B89"/>
  </w:style>
  <w:style w:type="table" w:customStyle="1" w:styleId="Tabela-Siatka18">
    <w:name w:val="Tabela - Siatka18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6">
    <w:name w:val="font6"/>
    <w:basedOn w:val="Normalny"/>
    <w:rsid w:val="00C16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pl-PL"/>
    </w:rPr>
  </w:style>
  <w:style w:type="paragraph" w:customStyle="1" w:styleId="xl118">
    <w:name w:val="xl118"/>
    <w:basedOn w:val="Normalny"/>
    <w:rsid w:val="00C16B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9">
    <w:name w:val="xl119"/>
    <w:basedOn w:val="Normalny"/>
    <w:rsid w:val="00C16B8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20">
    <w:name w:val="xl120"/>
    <w:basedOn w:val="Normalny"/>
    <w:rsid w:val="00C16B8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1">
    <w:name w:val="xl121"/>
    <w:basedOn w:val="Normalny"/>
    <w:rsid w:val="00C16B8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2">
    <w:name w:val="xl122"/>
    <w:basedOn w:val="Normalny"/>
    <w:rsid w:val="00C16B8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9">
    <w:name w:val="Tabela - Siatka19"/>
    <w:basedOn w:val="Standardowy"/>
    <w:next w:val="Tabela-Siatka"/>
    <w:uiPriority w:val="39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C16B89"/>
  </w:style>
  <w:style w:type="table" w:customStyle="1" w:styleId="Zwykatabela21">
    <w:name w:val="Zwykła tabela 21"/>
    <w:basedOn w:val="Standardowy"/>
    <w:uiPriority w:val="42"/>
    <w:rsid w:val="00C16B8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Zwykatabela11">
    <w:name w:val="Zwykła tabela 11"/>
    <w:basedOn w:val="Standardowy"/>
    <w:uiPriority w:val="41"/>
    <w:rsid w:val="00C16B8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iatkatabelijasna1">
    <w:name w:val="Siatka tabeli — jasna1"/>
    <w:basedOn w:val="Standardowy"/>
    <w:uiPriority w:val="40"/>
    <w:rsid w:val="00C16B8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8Num3">
    <w:name w:val="WW8Num3"/>
    <w:rsid w:val="00C16B89"/>
  </w:style>
  <w:style w:type="table" w:customStyle="1" w:styleId="Tabela-Siatka23">
    <w:name w:val="Tabela - Siatka23"/>
    <w:basedOn w:val="Standardowy"/>
    <w:next w:val="Tabela-Siatka"/>
    <w:uiPriority w:val="39"/>
    <w:rsid w:val="00C16B89"/>
    <w:pPr>
      <w:spacing w:after="0" w:line="240" w:lineRule="auto"/>
      <w:ind w:left="720" w:hanging="72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1">
    <w:name w:val="WW8Num31"/>
    <w:rsid w:val="00C16B89"/>
  </w:style>
  <w:style w:type="numbering" w:customStyle="1" w:styleId="Bezlisty23">
    <w:name w:val="Bez listy23"/>
    <w:next w:val="Bezlisty"/>
    <w:uiPriority w:val="99"/>
    <w:semiHidden/>
    <w:unhideWhenUsed/>
    <w:rsid w:val="00C16B89"/>
  </w:style>
  <w:style w:type="table" w:customStyle="1" w:styleId="Tabela-Siatka213">
    <w:name w:val="Tabela - Siatka213"/>
    <w:basedOn w:val="Standardowy"/>
    <w:next w:val="Tabela-Siatka"/>
    <w:uiPriority w:val="39"/>
    <w:rsid w:val="00C16B89"/>
    <w:pPr>
      <w:spacing w:after="0" w:line="240" w:lineRule="auto"/>
      <w:ind w:left="720" w:hanging="72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C16B89"/>
  </w:style>
  <w:style w:type="table" w:customStyle="1" w:styleId="Tabela-Siatka33">
    <w:name w:val="Tabela - Siatka33"/>
    <w:basedOn w:val="Standardowy"/>
    <w:next w:val="Tabela-Siatka"/>
    <w:uiPriority w:val="39"/>
    <w:rsid w:val="00C16B89"/>
    <w:pPr>
      <w:spacing w:after="0" w:line="240" w:lineRule="auto"/>
    </w:pPr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5">
    <w:name w:val="Tabela - Siatka45"/>
    <w:basedOn w:val="Standardowy"/>
    <w:next w:val="Tabela-Siatka"/>
    <w:uiPriority w:val="39"/>
    <w:rsid w:val="00C16B89"/>
    <w:pPr>
      <w:spacing w:after="0" w:line="240" w:lineRule="auto"/>
    </w:pPr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2">
    <w:name w:val="WW8Num32"/>
    <w:rsid w:val="00C16B89"/>
  </w:style>
  <w:style w:type="table" w:customStyle="1" w:styleId="Tabela-Siatka34">
    <w:name w:val="Tabela - Siatka34"/>
    <w:basedOn w:val="Standardowy"/>
    <w:next w:val="Tabela-Siatka"/>
    <w:uiPriority w:val="39"/>
    <w:rsid w:val="00C16B89"/>
    <w:pPr>
      <w:spacing w:after="0" w:line="240" w:lineRule="auto"/>
    </w:pPr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6">
    <w:name w:val="Tabela - Siatka46"/>
    <w:basedOn w:val="Standardowy"/>
    <w:next w:val="Tabela-Siatka"/>
    <w:uiPriority w:val="39"/>
    <w:rsid w:val="00C16B89"/>
    <w:pPr>
      <w:spacing w:after="0" w:line="240" w:lineRule="auto"/>
    </w:pPr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0">
    <w:name w:val="Tabela - Siatka20"/>
    <w:basedOn w:val="Standardowy"/>
    <w:next w:val="Tabela-Siatka"/>
    <w:uiPriority w:val="39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39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39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C16B89"/>
  </w:style>
  <w:style w:type="table" w:customStyle="1" w:styleId="Tabela-Siatka26">
    <w:name w:val="Tabela - Siatka26"/>
    <w:basedOn w:val="Standardowy"/>
    <w:next w:val="Tabela-Siatka"/>
    <w:uiPriority w:val="39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59"/>
    <w:rsid w:val="00C16B89"/>
    <w:pPr>
      <w:spacing w:after="0" w:line="240" w:lineRule="auto"/>
      <w:ind w:left="720" w:hanging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221">
    <w:name w:val="WWNum3221"/>
    <w:basedOn w:val="Bezlisty"/>
    <w:rsid w:val="00C16B89"/>
    <w:pPr>
      <w:numPr>
        <w:numId w:val="7"/>
      </w:numPr>
    </w:pPr>
  </w:style>
  <w:style w:type="table" w:customStyle="1" w:styleId="Tabela-Siatka110">
    <w:name w:val="Tabela - Siatka110"/>
    <w:basedOn w:val="Standardowy"/>
    <w:next w:val="Tabela-Siatka"/>
    <w:uiPriority w:val="39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39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C16B89"/>
  </w:style>
  <w:style w:type="numbering" w:customStyle="1" w:styleId="Styl113">
    <w:name w:val="Styl113"/>
    <w:rsid w:val="00C16B89"/>
    <w:pPr>
      <w:numPr>
        <w:numId w:val="12"/>
      </w:numPr>
    </w:pPr>
  </w:style>
  <w:style w:type="numbering" w:customStyle="1" w:styleId="Bezlisty115">
    <w:name w:val="Bez listy115"/>
    <w:next w:val="Bezlisty"/>
    <w:uiPriority w:val="99"/>
    <w:semiHidden/>
    <w:unhideWhenUsed/>
    <w:rsid w:val="00C16B89"/>
  </w:style>
  <w:style w:type="numbering" w:customStyle="1" w:styleId="Styl15">
    <w:name w:val="Styl15"/>
    <w:rsid w:val="00C16B89"/>
    <w:pPr>
      <w:numPr>
        <w:numId w:val="8"/>
      </w:numPr>
    </w:pPr>
  </w:style>
  <w:style w:type="table" w:customStyle="1" w:styleId="Tabela-Siatka113">
    <w:name w:val="Tabela - Siatka113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4">
    <w:name w:val="Tabela - Siatka214"/>
    <w:basedOn w:val="Standardowy"/>
    <w:next w:val="Tabela-Siatka"/>
    <w:uiPriority w:val="5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4">
    <w:name w:val="Bez listy24"/>
    <w:next w:val="Bezlisty"/>
    <w:uiPriority w:val="99"/>
    <w:semiHidden/>
    <w:rsid w:val="00C16B89"/>
  </w:style>
  <w:style w:type="table" w:customStyle="1" w:styleId="Tabela-Siatka1111">
    <w:name w:val="Tabela - Siatka1111"/>
    <w:basedOn w:val="Standardowy"/>
    <w:next w:val="Tabela-Siatka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12">
    <w:name w:val="Styl1112"/>
    <w:rsid w:val="00C16B89"/>
  </w:style>
  <w:style w:type="numbering" w:customStyle="1" w:styleId="Bezlisty32">
    <w:name w:val="Bez listy32"/>
    <w:next w:val="Bezlisty"/>
    <w:uiPriority w:val="99"/>
    <w:semiHidden/>
    <w:rsid w:val="00C16B89"/>
  </w:style>
  <w:style w:type="table" w:customStyle="1" w:styleId="Tabela-Siatka2111">
    <w:name w:val="Tabela - Siatka2111"/>
    <w:basedOn w:val="Standardowy"/>
    <w:next w:val="Tabela-Siatka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2">
    <w:name w:val="Styl122"/>
    <w:rsid w:val="00C16B89"/>
  </w:style>
  <w:style w:type="numbering" w:customStyle="1" w:styleId="Bezlisty42">
    <w:name w:val="Bez listy42"/>
    <w:next w:val="Bezlisty"/>
    <w:semiHidden/>
    <w:rsid w:val="00C16B89"/>
  </w:style>
  <w:style w:type="table" w:customStyle="1" w:styleId="Tabela-Siatka312">
    <w:name w:val="Tabela - Siatka312"/>
    <w:basedOn w:val="Standardowy"/>
    <w:next w:val="Tabela-Siatka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32">
    <w:name w:val="Styl132"/>
    <w:rsid w:val="00C16B89"/>
  </w:style>
  <w:style w:type="numbering" w:customStyle="1" w:styleId="Bezlisty52">
    <w:name w:val="Bez listy52"/>
    <w:next w:val="Bezlisty"/>
    <w:uiPriority w:val="99"/>
    <w:semiHidden/>
    <w:unhideWhenUsed/>
    <w:rsid w:val="00C16B89"/>
  </w:style>
  <w:style w:type="table" w:customStyle="1" w:styleId="Tabela-Siatka47">
    <w:name w:val="Tabela - Siatka47"/>
    <w:basedOn w:val="Standardowy"/>
    <w:next w:val="Tabela-Siatka"/>
    <w:uiPriority w:val="39"/>
    <w:rsid w:val="00C16B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2">
    <w:name w:val="Bez listy62"/>
    <w:next w:val="Bezlisty"/>
    <w:uiPriority w:val="99"/>
    <w:semiHidden/>
    <w:unhideWhenUsed/>
    <w:rsid w:val="00C16B89"/>
  </w:style>
  <w:style w:type="table" w:customStyle="1" w:styleId="Tabela-Siatka52">
    <w:name w:val="Tabela - Siatka52"/>
    <w:basedOn w:val="Standardowy"/>
    <w:next w:val="Tabela-Siatka"/>
    <w:uiPriority w:val="5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2">
    <w:name w:val="Bez listy72"/>
    <w:next w:val="Bezlisty"/>
    <w:uiPriority w:val="99"/>
    <w:semiHidden/>
    <w:unhideWhenUsed/>
    <w:rsid w:val="00C16B89"/>
  </w:style>
  <w:style w:type="numbering" w:customStyle="1" w:styleId="WWNum323">
    <w:name w:val="WWNum323"/>
    <w:basedOn w:val="Bezlisty"/>
    <w:rsid w:val="00C16B89"/>
    <w:pPr>
      <w:numPr>
        <w:numId w:val="10"/>
      </w:numPr>
    </w:pPr>
  </w:style>
  <w:style w:type="numbering" w:customStyle="1" w:styleId="WWNum452">
    <w:name w:val="WWNum452"/>
    <w:basedOn w:val="Bezlisty"/>
    <w:rsid w:val="00C16B89"/>
    <w:pPr>
      <w:numPr>
        <w:numId w:val="11"/>
      </w:numPr>
    </w:pPr>
  </w:style>
  <w:style w:type="numbering" w:customStyle="1" w:styleId="Bezlisty82">
    <w:name w:val="Bez listy82"/>
    <w:next w:val="Bezlisty"/>
    <w:uiPriority w:val="99"/>
    <w:semiHidden/>
    <w:unhideWhenUsed/>
    <w:rsid w:val="00C16B89"/>
  </w:style>
  <w:style w:type="numbering" w:customStyle="1" w:styleId="Bezlisty1113">
    <w:name w:val="Bez listy1113"/>
    <w:next w:val="Bezlisty"/>
    <w:uiPriority w:val="99"/>
    <w:semiHidden/>
    <w:unhideWhenUsed/>
    <w:rsid w:val="00C16B89"/>
  </w:style>
  <w:style w:type="numbering" w:customStyle="1" w:styleId="Styl23">
    <w:name w:val="Styl23"/>
    <w:uiPriority w:val="99"/>
    <w:rsid w:val="00C16B89"/>
    <w:pPr>
      <w:numPr>
        <w:numId w:val="14"/>
      </w:numPr>
    </w:pPr>
  </w:style>
  <w:style w:type="numbering" w:customStyle="1" w:styleId="WWNum13">
    <w:name w:val="WWNum13"/>
    <w:basedOn w:val="Bezlisty"/>
    <w:rsid w:val="00C16B89"/>
    <w:pPr>
      <w:numPr>
        <w:numId w:val="16"/>
      </w:numPr>
    </w:pPr>
  </w:style>
  <w:style w:type="numbering" w:customStyle="1" w:styleId="WWNum233">
    <w:name w:val="WWNum233"/>
    <w:basedOn w:val="Bezlisty"/>
    <w:rsid w:val="00C16B89"/>
    <w:pPr>
      <w:numPr>
        <w:numId w:val="17"/>
      </w:numPr>
    </w:pPr>
  </w:style>
  <w:style w:type="numbering" w:customStyle="1" w:styleId="Bezlisty11112">
    <w:name w:val="Bez listy11112"/>
    <w:next w:val="Bezlisty"/>
    <w:uiPriority w:val="99"/>
    <w:semiHidden/>
    <w:unhideWhenUsed/>
    <w:rsid w:val="00C16B89"/>
  </w:style>
  <w:style w:type="numbering" w:customStyle="1" w:styleId="Bezlisty122">
    <w:name w:val="Bez listy122"/>
    <w:next w:val="Bezlisty"/>
    <w:uiPriority w:val="99"/>
    <w:semiHidden/>
    <w:unhideWhenUsed/>
    <w:rsid w:val="00C16B89"/>
  </w:style>
  <w:style w:type="numbering" w:customStyle="1" w:styleId="Styl212">
    <w:name w:val="Styl212"/>
    <w:uiPriority w:val="99"/>
    <w:rsid w:val="00C16B89"/>
    <w:pPr>
      <w:numPr>
        <w:numId w:val="15"/>
      </w:numPr>
    </w:pPr>
  </w:style>
  <w:style w:type="numbering" w:customStyle="1" w:styleId="WWNum112">
    <w:name w:val="WWNum112"/>
    <w:basedOn w:val="Bezlisty"/>
    <w:rsid w:val="00C16B89"/>
    <w:pPr>
      <w:numPr>
        <w:numId w:val="18"/>
      </w:numPr>
    </w:pPr>
  </w:style>
  <w:style w:type="numbering" w:customStyle="1" w:styleId="WWNum2312">
    <w:name w:val="WWNum2312"/>
    <w:basedOn w:val="Bezlisty"/>
    <w:rsid w:val="00C16B89"/>
    <w:pPr>
      <w:numPr>
        <w:numId w:val="19"/>
      </w:numPr>
    </w:pPr>
  </w:style>
  <w:style w:type="numbering" w:customStyle="1" w:styleId="Bezlisty212">
    <w:name w:val="Bez listy212"/>
    <w:next w:val="Bezlisty"/>
    <w:uiPriority w:val="99"/>
    <w:semiHidden/>
    <w:unhideWhenUsed/>
    <w:rsid w:val="00C16B89"/>
  </w:style>
  <w:style w:type="numbering" w:customStyle="1" w:styleId="Bezlisty1122">
    <w:name w:val="Bez listy1122"/>
    <w:next w:val="Bezlisty"/>
    <w:uiPriority w:val="99"/>
    <w:semiHidden/>
    <w:unhideWhenUsed/>
    <w:rsid w:val="00C16B89"/>
  </w:style>
  <w:style w:type="numbering" w:customStyle="1" w:styleId="Styl1142">
    <w:name w:val="Styl1142"/>
    <w:rsid w:val="00C16B89"/>
    <w:pPr>
      <w:numPr>
        <w:numId w:val="20"/>
      </w:numPr>
    </w:pPr>
  </w:style>
  <w:style w:type="table" w:customStyle="1" w:styleId="Tabela-Siatka73">
    <w:name w:val="Tabela - Siatka73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2">
    <w:name w:val="Tabela - Siatka82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1">
    <w:name w:val="Bez listy91"/>
    <w:next w:val="Bezlisty"/>
    <w:uiPriority w:val="99"/>
    <w:semiHidden/>
    <w:unhideWhenUsed/>
    <w:rsid w:val="00C16B89"/>
  </w:style>
  <w:style w:type="numbering" w:customStyle="1" w:styleId="Styl1121">
    <w:name w:val="Styl1121"/>
    <w:rsid w:val="00C16B89"/>
  </w:style>
  <w:style w:type="table" w:customStyle="1" w:styleId="Tabela-Siatka91">
    <w:name w:val="Tabela - Siatka91"/>
    <w:basedOn w:val="Standardowy"/>
    <w:next w:val="Tabela-Siatka"/>
    <w:uiPriority w:val="39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C16B89"/>
  </w:style>
  <w:style w:type="numbering" w:customStyle="1" w:styleId="Styl141">
    <w:name w:val="Styl141"/>
    <w:rsid w:val="00C16B89"/>
  </w:style>
  <w:style w:type="table" w:customStyle="1" w:styleId="Tabela-Siatka121">
    <w:name w:val="Tabela - Siatka121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1">
    <w:name w:val="Tabela - Siatka321"/>
    <w:basedOn w:val="Standardowy"/>
    <w:next w:val="Tabela-Siatka"/>
    <w:uiPriority w:val="5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1">
    <w:name w:val="Bez listy221"/>
    <w:next w:val="Bezlisty"/>
    <w:uiPriority w:val="99"/>
    <w:semiHidden/>
    <w:rsid w:val="00C16B89"/>
  </w:style>
  <w:style w:type="table" w:customStyle="1" w:styleId="Tabela-Siatka1121">
    <w:name w:val="Tabela - Siatka1121"/>
    <w:basedOn w:val="Standardowy"/>
    <w:next w:val="Tabela-Siatka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111">
    <w:name w:val="Styl11111"/>
    <w:rsid w:val="00C16B89"/>
  </w:style>
  <w:style w:type="numbering" w:customStyle="1" w:styleId="Bezlisty311">
    <w:name w:val="Bez listy311"/>
    <w:next w:val="Bezlisty"/>
    <w:uiPriority w:val="99"/>
    <w:semiHidden/>
    <w:rsid w:val="00C16B89"/>
  </w:style>
  <w:style w:type="table" w:customStyle="1" w:styleId="Tabela-Siatka2121">
    <w:name w:val="Tabela - Siatka2121"/>
    <w:basedOn w:val="Standardowy"/>
    <w:next w:val="Tabela-Siatka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11">
    <w:name w:val="Styl1211"/>
    <w:rsid w:val="00C16B89"/>
  </w:style>
  <w:style w:type="numbering" w:customStyle="1" w:styleId="Bezlisty411">
    <w:name w:val="Bez listy411"/>
    <w:next w:val="Bezlisty"/>
    <w:semiHidden/>
    <w:rsid w:val="00C16B89"/>
  </w:style>
  <w:style w:type="table" w:customStyle="1" w:styleId="Tabela-Siatka3111">
    <w:name w:val="Tabela - Siatka3111"/>
    <w:basedOn w:val="Standardowy"/>
    <w:next w:val="Tabela-Siatka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311">
    <w:name w:val="Styl1311"/>
    <w:rsid w:val="00C16B89"/>
  </w:style>
  <w:style w:type="numbering" w:customStyle="1" w:styleId="Bezlisty511">
    <w:name w:val="Bez listy511"/>
    <w:next w:val="Bezlisty"/>
    <w:uiPriority w:val="99"/>
    <w:semiHidden/>
    <w:unhideWhenUsed/>
    <w:rsid w:val="00C16B89"/>
  </w:style>
  <w:style w:type="table" w:customStyle="1" w:styleId="Tabela-Siatka411">
    <w:name w:val="Tabela - Siatka411"/>
    <w:basedOn w:val="Standardowy"/>
    <w:next w:val="Tabela-Siatka"/>
    <w:uiPriority w:val="39"/>
    <w:rsid w:val="00C16B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1">
    <w:name w:val="Bez listy611"/>
    <w:next w:val="Bezlisty"/>
    <w:uiPriority w:val="99"/>
    <w:semiHidden/>
    <w:unhideWhenUsed/>
    <w:rsid w:val="00C16B89"/>
  </w:style>
  <w:style w:type="table" w:customStyle="1" w:styleId="Tabela-Siatka511">
    <w:name w:val="Tabela - Siatka511"/>
    <w:basedOn w:val="Standardowy"/>
    <w:next w:val="Tabela-Siatka"/>
    <w:uiPriority w:val="5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1">
    <w:name w:val="Tabela - Siatka611"/>
    <w:basedOn w:val="Standardowy"/>
    <w:next w:val="Tabela-Siatka"/>
    <w:uiPriority w:val="59"/>
    <w:rsid w:val="00C16B89"/>
    <w:pPr>
      <w:spacing w:after="0" w:line="240" w:lineRule="auto"/>
      <w:ind w:left="720" w:hanging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11">
    <w:name w:val="Bez listy711"/>
    <w:next w:val="Bezlisty"/>
    <w:uiPriority w:val="99"/>
    <w:semiHidden/>
    <w:unhideWhenUsed/>
    <w:rsid w:val="00C16B89"/>
  </w:style>
  <w:style w:type="numbering" w:customStyle="1" w:styleId="WWNum3211">
    <w:name w:val="WWNum3211"/>
    <w:basedOn w:val="Bezlisty"/>
    <w:rsid w:val="00C16B89"/>
  </w:style>
  <w:style w:type="numbering" w:customStyle="1" w:styleId="WWNum4511">
    <w:name w:val="WWNum4511"/>
    <w:basedOn w:val="Bezlisty"/>
    <w:rsid w:val="00C16B89"/>
  </w:style>
  <w:style w:type="numbering" w:customStyle="1" w:styleId="Bezlisty811">
    <w:name w:val="Bez listy811"/>
    <w:next w:val="Bezlisty"/>
    <w:uiPriority w:val="99"/>
    <w:semiHidden/>
    <w:unhideWhenUsed/>
    <w:rsid w:val="00C16B89"/>
  </w:style>
  <w:style w:type="numbering" w:customStyle="1" w:styleId="Bezlisty1131">
    <w:name w:val="Bez listy1131"/>
    <w:next w:val="Bezlisty"/>
    <w:uiPriority w:val="99"/>
    <w:semiHidden/>
    <w:unhideWhenUsed/>
    <w:rsid w:val="00C16B89"/>
  </w:style>
  <w:style w:type="numbering" w:customStyle="1" w:styleId="Styl221">
    <w:name w:val="Styl221"/>
    <w:uiPriority w:val="99"/>
    <w:rsid w:val="00C16B89"/>
  </w:style>
  <w:style w:type="numbering" w:customStyle="1" w:styleId="WWNum121">
    <w:name w:val="WWNum121"/>
    <w:basedOn w:val="Bezlisty"/>
    <w:rsid w:val="00C16B89"/>
  </w:style>
  <w:style w:type="numbering" w:customStyle="1" w:styleId="WWNum2321">
    <w:name w:val="WWNum2321"/>
    <w:basedOn w:val="Bezlisty"/>
    <w:rsid w:val="00C16B89"/>
  </w:style>
  <w:style w:type="numbering" w:customStyle="1" w:styleId="Bezlisty11121">
    <w:name w:val="Bez listy11121"/>
    <w:next w:val="Bezlisty"/>
    <w:uiPriority w:val="99"/>
    <w:semiHidden/>
    <w:unhideWhenUsed/>
    <w:rsid w:val="00C16B89"/>
  </w:style>
  <w:style w:type="numbering" w:customStyle="1" w:styleId="Bezlisty1211">
    <w:name w:val="Bez listy1211"/>
    <w:next w:val="Bezlisty"/>
    <w:uiPriority w:val="99"/>
    <w:semiHidden/>
    <w:unhideWhenUsed/>
    <w:rsid w:val="00C16B89"/>
  </w:style>
  <w:style w:type="numbering" w:customStyle="1" w:styleId="Styl2111">
    <w:name w:val="Styl2111"/>
    <w:uiPriority w:val="99"/>
    <w:rsid w:val="00C16B89"/>
  </w:style>
  <w:style w:type="numbering" w:customStyle="1" w:styleId="WWNum1111">
    <w:name w:val="WWNum1111"/>
    <w:basedOn w:val="Bezlisty"/>
    <w:rsid w:val="00C16B89"/>
  </w:style>
  <w:style w:type="numbering" w:customStyle="1" w:styleId="WWNum23111">
    <w:name w:val="WWNum23111"/>
    <w:basedOn w:val="Bezlisty"/>
    <w:rsid w:val="00C16B89"/>
  </w:style>
  <w:style w:type="numbering" w:customStyle="1" w:styleId="Bezlisty2111">
    <w:name w:val="Bez listy2111"/>
    <w:next w:val="Bezlisty"/>
    <w:uiPriority w:val="99"/>
    <w:semiHidden/>
    <w:unhideWhenUsed/>
    <w:rsid w:val="00C16B89"/>
  </w:style>
  <w:style w:type="numbering" w:customStyle="1" w:styleId="Bezlisty11211">
    <w:name w:val="Bez listy11211"/>
    <w:next w:val="Bezlisty"/>
    <w:uiPriority w:val="99"/>
    <w:semiHidden/>
    <w:unhideWhenUsed/>
    <w:rsid w:val="00C16B89"/>
  </w:style>
  <w:style w:type="numbering" w:customStyle="1" w:styleId="Styl11411">
    <w:name w:val="Styl11411"/>
    <w:rsid w:val="00C16B89"/>
  </w:style>
  <w:style w:type="table" w:customStyle="1" w:styleId="Tabela-Siatka101">
    <w:name w:val="Tabela - Siatka101"/>
    <w:basedOn w:val="Standardowy"/>
    <w:next w:val="Tabela-Siatka"/>
    <w:uiPriority w:val="39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11">
    <w:name w:val="Tabela - Siatka711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1">
    <w:name w:val="Tabela - Siatka811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1">
    <w:name w:val="Tabela - Siatka131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1">
    <w:name w:val="Tabela - Siatka141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21">
    <w:name w:val="Tabela - Siatka721"/>
    <w:basedOn w:val="Standardowy"/>
    <w:next w:val="Tabela-Siatka"/>
    <w:uiPriority w:val="59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1">
    <w:name w:val="Tabela - Siatka151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1">
    <w:name w:val="Tabela - Siatka161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1">
    <w:name w:val="Tabela - Siatka421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1">
    <w:name w:val="Tabela - Siatka431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41">
    <w:name w:val="Tabela - Siatka441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1">
    <w:name w:val="Tabela - Siatka171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01">
    <w:name w:val="Bez listy101"/>
    <w:next w:val="Bezlisty"/>
    <w:uiPriority w:val="99"/>
    <w:semiHidden/>
    <w:unhideWhenUsed/>
    <w:rsid w:val="00C16B89"/>
  </w:style>
  <w:style w:type="table" w:customStyle="1" w:styleId="Tabela-Siatka181">
    <w:name w:val="Tabela - Siatka181"/>
    <w:basedOn w:val="Standardowy"/>
    <w:next w:val="Tabela-Siatka"/>
    <w:uiPriority w:val="39"/>
    <w:rsid w:val="00C16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1">
    <w:name w:val="Tabela - Siatka191"/>
    <w:basedOn w:val="Standardowy"/>
    <w:next w:val="Tabela-Siatka"/>
    <w:uiPriority w:val="39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C16B89"/>
  </w:style>
  <w:style w:type="table" w:customStyle="1" w:styleId="Zwykatabela211">
    <w:name w:val="Zwykła tabela 211"/>
    <w:basedOn w:val="Standardowy"/>
    <w:uiPriority w:val="42"/>
    <w:rsid w:val="00C16B8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Zwykatabela111">
    <w:name w:val="Zwykła tabela 111"/>
    <w:basedOn w:val="Standardowy"/>
    <w:uiPriority w:val="41"/>
    <w:rsid w:val="00C16B8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iatkatabelijasna11">
    <w:name w:val="Siatka tabeli — jasna11"/>
    <w:basedOn w:val="Standardowy"/>
    <w:uiPriority w:val="40"/>
    <w:rsid w:val="00C16B8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8Num33">
    <w:name w:val="WW8Num33"/>
    <w:rsid w:val="00C16B89"/>
    <w:pPr>
      <w:numPr>
        <w:numId w:val="22"/>
      </w:numPr>
    </w:pPr>
  </w:style>
  <w:style w:type="table" w:customStyle="1" w:styleId="Tabela-Siatka231">
    <w:name w:val="Tabela - Siatka231"/>
    <w:basedOn w:val="Standardowy"/>
    <w:next w:val="Tabela-Siatka"/>
    <w:uiPriority w:val="39"/>
    <w:rsid w:val="00C16B89"/>
    <w:pPr>
      <w:spacing w:after="0" w:line="240" w:lineRule="auto"/>
      <w:ind w:left="720" w:hanging="72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11">
    <w:name w:val="WW8Num311"/>
    <w:rsid w:val="00C16B89"/>
    <w:pPr>
      <w:numPr>
        <w:numId w:val="23"/>
      </w:numPr>
    </w:pPr>
  </w:style>
  <w:style w:type="numbering" w:customStyle="1" w:styleId="Bezlisty231">
    <w:name w:val="Bez listy231"/>
    <w:next w:val="Bezlisty"/>
    <w:uiPriority w:val="99"/>
    <w:semiHidden/>
    <w:unhideWhenUsed/>
    <w:rsid w:val="00C16B89"/>
  </w:style>
  <w:style w:type="table" w:customStyle="1" w:styleId="Tabela-Siatka2131">
    <w:name w:val="Tabela - Siatka2131"/>
    <w:basedOn w:val="Standardowy"/>
    <w:next w:val="Tabela-Siatka"/>
    <w:uiPriority w:val="39"/>
    <w:rsid w:val="00C16B89"/>
    <w:pPr>
      <w:spacing w:after="0" w:line="240" w:lineRule="auto"/>
      <w:ind w:left="720" w:hanging="72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1">
    <w:name w:val="Bez listy1141"/>
    <w:next w:val="Bezlisty"/>
    <w:uiPriority w:val="99"/>
    <w:semiHidden/>
    <w:unhideWhenUsed/>
    <w:rsid w:val="00C16B89"/>
  </w:style>
  <w:style w:type="table" w:customStyle="1" w:styleId="Tabela-Siatka331">
    <w:name w:val="Tabela - Siatka331"/>
    <w:basedOn w:val="Standardowy"/>
    <w:next w:val="Tabela-Siatka"/>
    <w:uiPriority w:val="39"/>
    <w:rsid w:val="00C16B89"/>
    <w:pPr>
      <w:spacing w:after="0" w:line="240" w:lineRule="auto"/>
    </w:pPr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51">
    <w:name w:val="Tabela - Siatka451"/>
    <w:basedOn w:val="Standardowy"/>
    <w:next w:val="Tabela-Siatka"/>
    <w:uiPriority w:val="39"/>
    <w:rsid w:val="00C16B89"/>
    <w:pPr>
      <w:spacing w:after="0" w:line="240" w:lineRule="auto"/>
    </w:pPr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21">
    <w:name w:val="WW8Num321"/>
    <w:rsid w:val="00C16B89"/>
  </w:style>
  <w:style w:type="table" w:customStyle="1" w:styleId="Tabela-Siatka341">
    <w:name w:val="Tabela - Siatka341"/>
    <w:basedOn w:val="Standardowy"/>
    <w:next w:val="Tabela-Siatka"/>
    <w:uiPriority w:val="39"/>
    <w:rsid w:val="00C16B89"/>
    <w:pPr>
      <w:spacing w:after="0" w:line="240" w:lineRule="auto"/>
    </w:pPr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61">
    <w:name w:val="Tabela - Siatka461"/>
    <w:basedOn w:val="Standardowy"/>
    <w:next w:val="Tabela-Siatka"/>
    <w:uiPriority w:val="39"/>
    <w:rsid w:val="00C16B89"/>
    <w:pPr>
      <w:spacing w:after="0" w:line="240" w:lineRule="auto"/>
    </w:pPr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01">
    <w:name w:val="Tabela - Siatka201"/>
    <w:basedOn w:val="Standardowy"/>
    <w:next w:val="Tabela-Siatka"/>
    <w:uiPriority w:val="39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1">
    <w:name w:val="Tabela - Siatka241"/>
    <w:basedOn w:val="Standardowy"/>
    <w:next w:val="Tabela-Siatka"/>
    <w:uiPriority w:val="39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1">
    <w:name w:val="Tabela - Siatka251"/>
    <w:basedOn w:val="Standardowy"/>
    <w:next w:val="Tabela-Siatka"/>
    <w:uiPriority w:val="39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22">
    <w:name w:val="Tabela - Siatka722"/>
    <w:basedOn w:val="Standardowy"/>
    <w:next w:val="Tabela-Siatka"/>
    <w:uiPriority w:val="59"/>
    <w:rsid w:val="00C16B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72</Pages>
  <Words>9607</Words>
  <Characters>57647</Characters>
  <Application>Microsoft Office Word</Application>
  <DocSecurity>0</DocSecurity>
  <Lines>480</Lines>
  <Paragraphs>134</Paragraphs>
  <ScaleCrop>false</ScaleCrop>
  <Company/>
  <LinksUpToDate>false</LinksUpToDate>
  <CharactersWithSpaces>67120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2026-01-27T12:12:00Z</dcterms:created>
  <dcterms:modified xsi:type="dcterms:W3CDTF">2026-01-27T12:12:00Z</dcterms:modified>
</cp:coreProperties>
</file>